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АВТОНОМНАЯ НЕКОММЕРЧЕСКАЯ ОБРАЗОВАТЕЛЬНАЯ ОРГАНИЗАЦИЯ ВЫСШЕГО ОБРАЗОВАНИЯ 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02DCB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pacing w:val="-2"/>
          <w:sz w:val="28"/>
          <w:szCs w:val="28"/>
          <w:lang w:bidi="ar-SA"/>
        </w:rPr>
        <w:t>ПОВОЛЖСКИЙ КООПЕРАТИВНЫЙ ИНСТИТУТ (ФИЛИАЛ)</w:t>
      </w: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 ДИСЦИПЛИНЫ (МОДУЛЯ)</w:t>
      </w: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Default="00963644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ПРОФЕССИОНАЛЬНАЯ ЭТИКА</w:t>
      </w:r>
    </w:p>
    <w:p w:rsidR="00402DCB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</w:t>
      </w:r>
      <w:r w:rsidRPr="00402DC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40.03.01 ЮРИСПРУДЕНЦИЯ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Направленность (п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рофиль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) подготовки </w:t>
      </w:r>
      <w:r w:rsidRPr="00402DC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ПРАВО</w:t>
      </w:r>
      <w:r w:rsidR="0014359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ОХРАНИТЕЛЬНАЯ</w:t>
      </w:r>
      <w:r w:rsidRPr="00402DC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ДЕЯТЕЛЬНОСТЬ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Форм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ы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обучения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очно-заочная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Квалификация (степень) выпускника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: </w:t>
      </w: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="00B046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бакалавр</w:t>
      </w:r>
    </w:p>
    <w:p w:rsidR="00402DCB" w:rsidRPr="00801E2D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801E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Срок получения образования: очно-заочная форма обучения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 г</w:t>
      </w:r>
      <w:r w:rsidR="00B046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ода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6 м</w:t>
      </w:r>
      <w:r w:rsidR="00B046F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есяцев</w:t>
      </w:r>
    </w:p>
    <w:p w:rsidR="00402DCB" w:rsidRDefault="00402DCB" w:rsidP="00402DCB">
      <w:pPr>
        <w:autoSpaceDE w:val="0"/>
        <w:autoSpaceDN w:val="0"/>
        <w:adjustRightInd w:val="0"/>
        <w:spacing w:line="360" w:lineRule="exact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Объем дисциплины (модуля)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:</w:t>
      </w:r>
    </w:p>
    <w:p w:rsidR="00402DCB" w:rsidRPr="00BE54DD" w:rsidRDefault="00402DCB" w:rsidP="00402DCB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</w:t>
      </w:r>
      <w:r w:rsidRPr="00BE54DD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зачетных единицах: </w:t>
      </w:r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3 </w:t>
      </w:r>
      <w:proofErr w:type="spellStart"/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з.е</w:t>
      </w:r>
      <w:proofErr w:type="spellEnd"/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402DCB" w:rsidRPr="00CC5701" w:rsidRDefault="00402DCB" w:rsidP="00402DCB">
      <w:pPr>
        <w:autoSpaceDE w:val="0"/>
        <w:autoSpaceDN w:val="0"/>
        <w:adjustRightInd w:val="0"/>
        <w:spacing w:line="360" w:lineRule="exact"/>
        <w:ind w:left="2832" w:firstLine="708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в академических часах: 108 </w:t>
      </w:r>
      <w:proofErr w:type="spellStart"/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ак.ч</w:t>
      </w:r>
      <w:proofErr w:type="spellEnd"/>
      <w:r w:rsidRPr="00BE54D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</w:p>
    <w:p w:rsidR="00402DCB" w:rsidRPr="0097222D" w:rsidRDefault="00402DCB" w:rsidP="00402DCB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Вороновская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И.А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r w:rsidR="009636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Профессиональная этика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: Рабочая программа дисциплины (модуля). – 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Энгельс: </w:t>
      </w:r>
      <w:r w:rsidR="0087596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Поволжский кооперативный институт (филиал) Российского университета кооперации, </w:t>
      </w:r>
      <w:r w:rsidR="00875963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</w:t>
      </w:r>
      <w:r w:rsidR="0087596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="00875963" w:rsidRPr="00F21A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</w:t>
      </w:r>
      <w:r w:rsidR="00AC205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440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</w:t>
      </w:r>
      <w:r w:rsidR="00AB24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Pr="00631BE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02DCB" w:rsidRPr="0097222D" w:rsidRDefault="00402DCB" w:rsidP="00402DCB">
      <w:pPr>
        <w:widowControl/>
        <w:tabs>
          <w:tab w:val="left" w:leader="underscore" w:pos="4522"/>
          <w:tab w:val="left" w:leader="underscore" w:pos="517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по дисциплине (модулю) </w:t>
      </w:r>
      <w:r w:rsidR="009636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«Профессиональная этика»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направлению подготовки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(специальности) 40.03.01 Юриспруденция</w:t>
      </w:r>
      <w:r w:rsidRPr="001A25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, напр</w:t>
      </w:r>
      <w:r w:rsidR="00EC1F40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авленность (профиль) 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Право</w:t>
      </w:r>
      <w:r w:rsidR="009F28D6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охранительная</w:t>
      </w:r>
      <w:r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деятельность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составлена </w:t>
      </w:r>
      <w:proofErr w:type="spellStart"/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Вороновской</w:t>
      </w:r>
      <w:proofErr w:type="spellEnd"/>
      <w:r w:rsidRPr="00402DC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И.А., доцентом кафедры гуманитарных дисциплин и иностранных языков в соответствии с требованиями Федерального государственного образовательного стандарта высшего образования по направлению подготовки 40.03.01 Юриспруденция, утвержденного приказом Министерства образования и науки Российской Федерации от 01.12.2016 г. № 1511</w:t>
      </w:r>
      <w:r w:rsidR="00B046F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firstLine="709"/>
        <w:jc w:val="both"/>
        <w:rPr>
          <w:rFonts w:ascii="Arial" w:eastAsia="Times New Roman" w:hAnsi="Arial" w:cs="Arial"/>
          <w:color w:val="auto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Рабочая программа: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572234" w:rsidRDefault="00402DCB" w:rsidP="00402DCB">
      <w:pPr>
        <w:tabs>
          <w:tab w:val="left" w:pos="5245"/>
        </w:tabs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обсуждена и рекомендована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утверждению решением кафедры</w:t>
      </w:r>
      <w:r w:rsidRPr="00572234"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  <w:t xml:space="preserve"> </w:t>
      </w:r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гуманитарных дисциплин и иностранных языков</w:t>
      </w:r>
    </w:p>
    <w:p w:rsidR="00875963" w:rsidRPr="0097222D" w:rsidRDefault="00875963" w:rsidP="00875963">
      <w:pPr>
        <w:widowControl/>
        <w:tabs>
          <w:tab w:val="left" w:leader="underscore" w:pos="7824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27»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апреля 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8</w:t>
      </w:r>
      <w:r w:rsidRPr="00E85B4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г.,</w:t>
      </w:r>
      <w:r w:rsidRPr="00E85B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протокол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</w:p>
    <w:p w:rsidR="00C839DC" w:rsidRDefault="00C839DC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3D43FD" w:rsidRDefault="00172746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И.о. з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аведующ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его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кафедрой 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</w:p>
    <w:p w:rsidR="00402DCB" w:rsidRDefault="00172746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гуманитарных дисциплин и иностранных языков</w:t>
      </w:r>
      <w:r w:rsidR="00402DCB" w:rsidRPr="003D43F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r w:rsidR="00402DC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Вороновская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И.А.</w:t>
      </w: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3D43FD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875963" w:rsidRDefault="00875963" w:rsidP="00875963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одобрена</w:t>
      </w:r>
      <w:proofErr w:type="gramEnd"/>
      <w:r w:rsidRPr="0097222D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Научно-методическим советом Поволжского кооперативного института (филиала) Российского университета кооперации от «11» мая 2018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г., протокол № 4</w:t>
      </w: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Default="00402DCB" w:rsidP="00402DCB">
      <w:pPr>
        <w:widowControl/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75963" w:rsidRPr="0097222D" w:rsidRDefault="00875963" w:rsidP="00875963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r w:rsidRPr="000338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Поволжский кооперативный институт (филиал) Российского университета кооперации, 2018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spacing w:line="360" w:lineRule="exact"/>
        <w:ind w:left="354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© </w:t>
      </w:r>
      <w:proofErr w:type="spellStart"/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Вороновская</w:t>
      </w:r>
      <w:proofErr w:type="spellEnd"/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И.А</w:t>
      </w:r>
      <w:bookmarkStart w:id="0" w:name="_GoBack"/>
      <w:bookmarkEnd w:id="0"/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201</w:t>
      </w:r>
      <w:r w:rsidR="0017274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</w:p>
    <w:p w:rsidR="00402DCB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СОДЕРЖАНИЕ</w:t>
      </w:r>
    </w:p>
    <w:p w:rsidR="001A628A" w:rsidRDefault="001A628A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center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159"/>
        <w:gridCol w:w="736"/>
      </w:tblGrid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572234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highlight w:val="yellow"/>
                <w:lang w:bidi="ar-SA"/>
              </w:rPr>
            </w:pP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ind w:left="0" w:firstLine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Цели и задачи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Место дисциплины (модуля) в структуре образовательной программы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Перечень планируемых результатов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обучения по дисциплине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(модулю)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Объем дисциплины (модуля) и виды учебной работы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C5760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C576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Содержание дисциплины (модуля), структурированное по темам (разделам) с указанием количества академических часов и видов учебных занятий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5.1. Содержание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left" w:pos="601"/>
                <w:tab w:val="right" w:leader="underscore" w:pos="9639"/>
              </w:tabs>
              <w:autoSpaceDE w:val="0"/>
              <w:autoSpaceDN w:val="0"/>
              <w:adjustRightInd w:val="0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5.2. Междисциплинарные связи с обеспечиваемыми (последующими) дисциплинами (модулями)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5.3. Разделы, темы дисциплины (модуля) и виды занятий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3D43F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3D43F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Лабораторные занятия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3D43F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3D43F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Практические занятия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Примерная тематика курсовых проектов (работ)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7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Самостоятельная работа студента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10.</w:t>
            </w: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11.</w:t>
            </w: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Перечень учебно-методического обеспечения для самостоятельной работы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дисциплине (модулю)</w:t>
            </w:r>
          </w:p>
          <w:p w:rsidR="001A628A" w:rsidRPr="0097222D" w:rsidRDefault="001A628A" w:rsidP="000D44C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F7E5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нормативных правовых документов, основной и дополнительной учебной литературы, необходимой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12.</w:t>
            </w: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ресурсов информационно-телекоммуникационной сети «Интернет», необходимых для освоения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13.</w:t>
            </w: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Перечень информационных технологий, используемых при осуществлении образовательного процесса по дисциплине (модулю), перечень программного обеспечения и информационных справочных систем (при необходимости)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Описание материально–технической базы, необходимой для осуществления образовательного процесса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Методические указания для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обучающихся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 освоению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1A628A">
            <w:pPr>
              <w:numPr>
                <w:ilvl w:val="0"/>
                <w:numId w:val="9"/>
              </w:num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Методические рекомендации по организации изучения дисциплины (модуля) для преподавателей, образовательные технологии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11B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II </w:t>
            </w: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Фонд оценочных сре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дств дл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я проведения промежуточной аттестации обучающихся по дисциплине (модулю)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Паспорт фонда оценочных средств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1.1. Компетенции, формируемые в процессе изучения дисциплины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1.2. Сведения об иных дисциплинах, участвующих в формировании данных компетенций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1.3. Этапы формирования и программа оценивания контролируемых компетенций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1.4. Показатели и критерии оценивания компетенций,  шкала оценивания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2.</w:t>
            </w: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Типовые контрольные задания для оценки результатов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обучения по дисциплине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и иные материалы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2.1. Материалы для подготовки к промежуточной аттестации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2.2. Комплект тестовых заданий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для проведения зачета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2.3. Критерии оценки для проведения зачета по дисциплине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2.4. Методические материалы, определяющие процедуру оценивания по дисциплине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0311B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0311BA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</w:t>
            </w: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Фонд оценочных средств для проведения текущего контроля 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Материалы для текущего контроля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F311C5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311C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Контрольные вопросы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311C5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Вопросы для дискуссии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Темы докладов, сообщений, презентаций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Ситуационные задачи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Практические задания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1A628A" w:rsidRPr="0097222D" w:rsidTr="000D44CB">
        <w:tc>
          <w:tcPr>
            <w:tcW w:w="675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159" w:type="dxa"/>
            <w:shd w:val="clear" w:color="auto" w:fill="auto"/>
          </w:tcPr>
          <w:p w:rsidR="001A628A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Тестовые задания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  <w:tr w:rsidR="001A628A" w:rsidRPr="0097222D" w:rsidTr="000D44CB">
        <w:tc>
          <w:tcPr>
            <w:tcW w:w="8834" w:type="dxa"/>
            <w:gridSpan w:val="2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Обновление рабочей программы дисциплины (модуля)</w:t>
            </w: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1A628A" w:rsidRPr="0097222D" w:rsidTr="000D44CB">
        <w:tc>
          <w:tcPr>
            <w:tcW w:w="8834" w:type="dxa"/>
            <w:gridSpan w:val="2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736" w:type="dxa"/>
            <w:shd w:val="clear" w:color="auto" w:fill="auto"/>
          </w:tcPr>
          <w:p w:rsidR="001A628A" w:rsidRPr="0097222D" w:rsidRDefault="001A628A" w:rsidP="000D44C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outlineLvl w:val="7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</w:tr>
    </w:tbl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97222D" w:rsidRDefault="00402DCB" w:rsidP="00D52CA3">
      <w:pPr>
        <w:tabs>
          <w:tab w:val="right" w:leader="underscore" w:pos="9639"/>
        </w:tabs>
        <w:autoSpaceDE w:val="0"/>
        <w:autoSpaceDN w:val="0"/>
        <w:adjustRightInd w:val="0"/>
        <w:spacing w:line="276" w:lineRule="auto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0000FF"/>
          <w:sz w:val="28"/>
          <w:szCs w:val="28"/>
          <w:lang w:bidi="ar-SA"/>
        </w:rPr>
        <w:br w:type="page"/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1. Цели и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задачи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освоения дисциплины (модуля)</w:t>
      </w:r>
    </w:p>
    <w:p w:rsidR="00963644" w:rsidRPr="00963644" w:rsidRDefault="00963644" w:rsidP="00315BE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963644">
        <w:rPr>
          <w:rFonts w:ascii="Times New Roman" w:hAnsi="Times New Roman"/>
          <w:sz w:val="28"/>
          <w:szCs w:val="28"/>
        </w:rPr>
        <w:t xml:space="preserve">Курс профессиональной этики играет существенную роль в подготовке будущих юристов. Профессиональная этика юриста – относительно молодая дисциплина. Ее развитие обусловливается потребностями практики. Современный юрист – это человек, который действует в самых разных сферах общественной жизни. Не только знание норм действующего законодательства, но и умение правильно их применять, отслеживать непрерывный процесс их изменения составляет необходимый комплекс качеств, которыми должен обладать человек, посвятивший себя и свою жизнь служению юриспруденции. Вместе с тем весь отечественный опыт свидетельствует о том, что решающую роль в реализации законодательных норм, сколь бы гуманными они сами по себе ни были, играет то, в чьи руки и при каких условиях отдается приложение этих правил (А. Ф. Кони). </w:t>
      </w:r>
    </w:p>
    <w:p w:rsidR="00963644" w:rsidRPr="00963644" w:rsidRDefault="00963644" w:rsidP="00315BE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963644">
        <w:rPr>
          <w:rFonts w:ascii="Times New Roman" w:hAnsi="Times New Roman"/>
          <w:sz w:val="28"/>
          <w:szCs w:val="28"/>
        </w:rPr>
        <w:t>Необходимо сформировать у студентов целостное представление о характере и механизме действия норм профессиональной этики юриста, их единстве и взаимодействии с требованиями общественной морали. Профессиональная этика конкретизируется в основных задачах, последовательность решения которых определяет структуру учебного курса, формирует, как общее представление о роли морали в жизни человека и общества, так и нравственной ценности права, помогает студентам определить собственную осмысленную позицию относительно проблем, имеющих большую социальную значимость. Значимым результатом изучения учебного курса выступает усвоение требований, сформулированных в кодексах профессиональной этики соответствующих юридических специальностей, а так же понимание их нравственного смысла и умение применять на практике, в какой бы сфере общественного служения ни был занят будущий юрист на протяжении всей своей жизненной карьеры.</w:t>
      </w:r>
    </w:p>
    <w:p w:rsidR="00172746" w:rsidRPr="0097222D" w:rsidRDefault="00963644" w:rsidP="00315BE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0" w:right="-187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963644">
        <w:rPr>
          <w:rFonts w:ascii="Times New Roman" w:hAnsi="Times New Roman"/>
          <w:sz w:val="28"/>
          <w:szCs w:val="28"/>
        </w:rPr>
        <w:t>Цель дисциплины – помочь обучаемым овладеть знаниями о нравственной сущности юридической профессии, нравственных требованиях к ее представителям как в профессиональной деятельности, так и во внеслужебном поведении.</w:t>
      </w:r>
    </w:p>
    <w:p w:rsidR="00402DCB" w:rsidRPr="0097222D" w:rsidRDefault="00402DCB" w:rsidP="00D52CA3">
      <w:pPr>
        <w:tabs>
          <w:tab w:val="right" w:leader="underscore" w:pos="9639"/>
        </w:tabs>
        <w:autoSpaceDE w:val="0"/>
        <w:autoSpaceDN w:val="0"/>
        <w:adjustRightInd w:val="0"/>
        <w:spacing w:line="276" w:lineRule="auto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2. Место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дисциплины (модуля) в структуре образовательной программы </w:t>
      </w:r>
    </w:p>
    <w:p w:rsidR="00402DCB" w:rsidRPr="00B65CF5" w:rsidRDefault="00402DCB" w:rsidP="00315BE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B65CF5">
        <w:rPr>
          <w:rFonts w:ascii="Times New Roman" w:hAnsi="Times New Roman"/>
          <w:sz w:val="28"/>
          <w:szCs w:val="28"/>
        </w:rPr>
        <w:t xml:space="preserve">Дисциплина </w:t>
      </w:r>
      <w:r w:rsidR="00172746">
        <w:rPr>
          <w:rFonts w:ascii="Times New Roman" w:hAnsi="Times New Roman"/>
          <w:sz w:val="28"/>
          <w:szCs w:val="28"/>
        </w:rPr>
        <w:t>«</w:t>
      </w:r>
      <w:r w:rsidR="00963644">
        <w:rPr>
          <w:rFonts w:ascii="Times New Roman" w:hAnsi="Times New Roman"/>
          <w:sz w:val="28"/>
          <w:szCs w:val="28"/>
        </w:rPr>
        <w:t>Профессиональная этика</w:t>
      </w:r>
      <w:r w:rsidR="00172746">
        <w:rPr>
          <w:rFonts w:ascii="Times New Roman" w:hAnsi="Times New Roman"/>
          <w:sz w:val="28"/>
          <w:szCs w:val="28"/>
        </w:rPr>
        <w:t>»</w:t>
      </w:r>
      <w:r w:rsidRPr="00B65CF5">
        <w:rPr>
          <w:rFonts w:ascii="Times New Roman" w:hAnsi="Times New Roman"/>
          <w:sz w:val="28"/>
          <w:szCs w:val="28"/>
        </w:rPr>
        <w:t xml:space="preserve"> относится к </w:t>
      </w:r>
      <w:r w:rsidRPr="00172746">
        <w:rPr>
          <w:rFonts w:ascii="Times New Roman" w:hAnsi="Times New Roman"/>
          <w:sz w:val="28"/>
          <w:szCs w:val="28"/>
        </w:rPr>
        <w:t xml:space="preserve">базовой </w:t>
      </w:r>
      <w:r w:rsidRPr="00B65CF5">
        <w:rPr>
          <w:rFonts w:ascii="Times New Roman" w:hAnsi="Times New Roman"/>
          <w:sz w:val="28"/>
          <w:szCs w:val="28"/>
        </w:rPr>
        <w:t>части Блока</w:t>
      </w:r>
      <w:r w:rsidR="00963644">
        <w:rPr>
          <w:rFonts w:ascii="Times New Roman" w:hAnsi="Times New Roman"/>
          <w:sz w:val="28"/>
          <w:szCs w:val="28"/>
        </w:rPr>
        <w:t> </w:t>
      </w:r>
      <w:r w:rsidRPr="00B65CF5">
        <w:rPr>
          <w:rFonts w:ascii="Times New Roman" w:hAnsi="Times New Roman"/>
          <w:sz w:val="28"/>
          <w:szCs w:val="28"/>
        </w:rPr>
        <w:t xml:space="preserve">1 Дисциплины (модули) основной профессиональной образовательной программы по направлению подготовки </w:t>
      </w:r>
      <w:r w:rsidR="00172746" w:rsidRPr="00172746">
        <w:rPr>
          <w:rFonts w:ascii="Times New Roman" w:hAnsi="Times New Roman"/>
          <w:sz w:val="28"/>
          <w:szCs w:val="28"/>
        </w:rPr>
        <w:t>40.03.01 Юриспруденция</w:t>
      </w:r>
      <w:r w:rsidRPr="00B65CF5">
        <w:rPr>
          <w:rFonts w:ascii="Times New Roman" w:hAnsi="Times New Roman"/>
          <w:sz w:val="28"/>
          <w:szCs w:val="28"/>
        </w:rPr>
        <w:t>, направленност</w:t>
      </w:r>
      <w:r w:rsidR="00E54877">
        <w:rPr>
          <w:rFonts w:ascii="Times New Roman" w:hAnsi="Times New Roman"/>
          <w:sz w:val="28"/>
          <w:szCs w:val="28"/>
        </w:rPr>
        <w:t>и</w:t>
      </w:r>
      <w:r w:rsidRPr="00B65CF5">
        <w:rPr>
          <w:rFonts w:ascii="Times New Roman" w:hAnsi="Times New Roman"/>
          <w:sz w:val="28"/>
          <w:szCs w:val="28"/>
        </w:rPr>
        <w:t xml:space="preserve"> (профил</w:t>
      </w:r>
      <w:r w:rsidR="00E54877">
        <w:rPr>
          <w:rFonts w:ascii="Times New Roman" w:hAnsi="Times New Roman"/>
          <w:sz w:val="28"/>
          <w:szCs w:val="28"/>
        </w:rPr>
        <w:t>я</w:t>
      </w:r>
      <w:r w:rsidRPr="00B65CF5">
        <w:rPr>
          <w:rFonts w:ascii="Times New Roman" w:hAnsi="Times New Roman"/>
          <w:sz w:val="28"/>
          <w:szCs w:val="28"/>
        </w:rPr>
        <w:t>) программы «</w:t>
      </w:r>
      <w:r w:rsidR="00172746">
        <w:rPr>
          <w:rFonts w:ascii="Times New Roman" w:hAnsi="Times New Roman"/>
          <w:sz w:val="28"/>
          <w:szCs w:val="28"/>
        </w:rPr>
        <w:t>Право</w:t>
      </w:r>
      <w:r w:rsidR="006525AB">
        <w:rPr>
          <w:rFonts w:ascii="Times New Roman" w:hAnsi="Times New Roman"/>
          <w:sz w:val="28"/>
          <w:szCs w:val="28"/>
        </w:rPr>
        <w:t>охранительная</w:t>
      </w:r>
      <w:r w:rsidR="00172746">
        <w:rPr>
          <w:rFonts w:ascii="Times New Roman" w:hAnsi="Times New Roman"/>
          <w:sz w:val="28"/>
          <w:szCs w:val="28"/>
        </w:rPr>
        <w:t xml:space="preserve"> деятельность</w:t>
      </w:r>
      <w:r w:rsidRPr="00B65CF5">
        <w:rPr>
          <w:rFonts w:ascii="Times New Roman" w:hAnsi="Times New Roman"/>
          <w:sz w:val="28"/>
          <w:szCs w:val="28"/>
        </w:rPr>
        <w:t xml:space="preserve">». </w:t>
      </w:r>
    </w:p>
    <w:p w:rsidR="00D52CA3" w:rsidRPr="00D52CA3" w:rsidRDefault="00D52CA3" w:rsidP="00315BE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D52CA3">
        <w:rPr>
          <w:rFonts w:ascii="Times New Roman" w:hAnsi="Times New Roman"/>
          <w:sz w:val="28"/>
          <w:szCs w:val="28"/>
        </w:rPr>
        <w:t xml:space="preserve">Для изучения учебной дисциплины необходимы знания, умения и владения навыками, формируемые такими предшествующими дисциплинами, как «Философия», «Русский язык и культура речи»: знание мировоззренческих и методологических основ юридического мышления, роли философии в </w:t>
      </w:r>
      <w:r w:rsidRPr="00D52CA3">
        <w:rPr>
          <w:rFonts w:ascii="Times New Roman" w:hAnsi="Times New Roman"/>
          <w:sz w:val="28"/>
          <w:szCs w:val="28"/>
        </w:rPr>
        <w:lastRenderedPageBreak/>
        <w:t>формировании ценностных ориентаций в профессиональной деятельности, этических основ ораторского искусства; умение применять философские принципы и законы, формы и методы познания в юридической деятельности; владение навыком подготовки и произнесения публичной профессиональной квалифицированной речи при оказании юридической помощи по уголовным, гражданским и арбитражным делам в судебном разбирательстве, выполнения правил речевого этикета в процессе публичной речи.</w:t>
      </w:r>
    </w:p>
    <w:p w:rsidR="00402DCB" w:rsidRPr="00315BE9" w:rsidRDefault="00D52CA3" w:rsidP="00315BE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D52CA3">
        <w:rPr>
          <w:rFonts w:ascii="Times New Roman" w:hAnsi="Times New Roman"/>
          <w:sz w:val="28"/>
          <w:szCs w:val="28"/>
        </w:rPr>
        <w:t xml:space="preserve">Профессиональная этика предназначена для изучения будущими юристами основ деловой культуры, как в методологическом, так и в практическом аспектах. Изучение нравственных аспектов и проблем профессии необходимо каждому юристу, особенно в современных условиях, когда ставится задача </w:t>
      </w:r>
      <w:proofErr w:type="spellStart"/>
      <w:r w:rsidRPr="00D52CA3">
        <w:rPr>
          <w:rFonts w:ascii="Times New Roman" w:hAnsi="Times New Roman"/>
          <w:sz w:val="28"/>
          <w:szCs w:val="28"/>
        </w:rPr>
        <w:t>гуманизации</w:t>
      </w:r>
      <w:proofErr w:type="spellEnd"/>
      <w:r w:rsidRPr="00D52CA3">
        <w:rPr>
          <w:rFonts w:ascii="Times New Roman" w:hAnsi="Times New Roman"/>
          <w:sz w:val="28"/>
          <w:szCs w:val="28"/>
        </w:rPr>
        <w:t xml:space="preserve"> общественной и государственной жизни. Деятельность юриста касается важнейших благ, интересов людей.</w:t>
      </w:r>
    </w:p>
    <w:p w:rsidR="00402DCB" w:rsidRPr="0097222D" w:rsidRDefault="00402DCB" w:rsidP="00E54877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3. Перечень планируемых результатов </w:t>
      </w:r>
      <w:proofErr w:type="gramStart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обучения по дисциплине</w:t>
      </w:r>
      <w:proofErr w:type="gramEnd"/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(модулю)</w:t>
      </w:r>
    </w:p>
    <w:p w:rsidR="00402DCB" w:rsidRPr="00315BE9" w:rsidRDefault="00402DCB" w:rsidP="00315BE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Изучение дисциплины направлено на формирование у обучающихся следующих общекультурных</w:t>
      </w:r>
      <w:r w:rsidR="000968BA" w:rsidRPr="00315BE9">
        <w:rPr>
          <w:rFonts w:ascii="Times New Roman" w:hAnsi="Times New Roman"/>
          <w:sz w:val="28"/>
          <w:szCs w:val="28"/>
        </w:rPr>
        <w:t xml:space="preserve"> </w:t>
      </w:r>
      <w:r w:rsidRPr="00315BE9">
        <w:rPr>
          <w:rFonts w:ascii="Times New Roman" w:hAnsi="Times New Roman"/>
          <w:sz w:val="28"/>
          <w:szCs w:val="28"/>
        </w:rPr>
        <w:t>компетенций:</w:t>
      </w:r>
    </w:p>
    <w:p w:rsidR="0092580F" w:rsidRPr="00315BE9" w:rsidRDefault="0092580F" w:rsidP="00315BE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- способность</w:t>
      </w:r>
      <w:r w:rsidR="00C839DC">
        <w:rPr>
          <w:rFonts w:ascii="Times New Roman" w:hAnsi="Times New Roman"/>
          <w:sz w:val="28"/>
          <w:szCs w:val="28"/>
        </w:rPr>
        <w:t>ю</w:t>
      </w:r>
      <w:r w:rsidRPr="00315BE9">
        <w:rPr>
          <w:rFonts w:ascii="Times New Roman" w:hAnsi="Times New Roman"/>
          <w:sz w:val="28"/>
          <w:szCs w:val="28"/>
        </w:rPr>
        <w:t xml:space="preserve"> добросовестно исполнять профессиональные обязанности, соблюдать принципы этики юриста (ОПК-3);</w:t>
      </w:r>
    </w:p>
    <w:p w:rsidR="000968BA" w:rsidRPr="00315BE9" w:rsidRDefault="0092580F" w:rsidP="00315BE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- способность</w:t>
      </w:r>
      <w:r w:rsidR="00C839DC">
        <w:rPr>
          <w:rFonts w:ascii="Times New Roman" w:hAnsi="Times New Roman"/>
          <w:sz w:val="28"/>
          <w:szCs w:val="28"/>
        </w:rPr>
        <w:t>ю</w:t>
      </w:r>
      <w:r w:rsidRPr="00315BE9">
        <w:rPr>
          <w:rFonts w:ascii="Times New Roman" w:hAnsi="Times New Roman"/>
          <w:sz w:val="28"/>
          <w:szCs w:val="28"/>
        </w:rPr>
        <w:t xml:space="preserve"> сохранять и укреплять доверие общества к юридическому сообществу (ОПК-4).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изучения дисциплины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обучающийся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должен:</w:t>
      </w:r>
    </w:p>
    <w:tbl>
      <w:tblPr>
        <w:tblStyle w:val="a8"/>
        <w:tblW w:w="9571" w:type="dxa"/>
        <w:tblLayout w:type="fixed"/>
        <w:tblLook w:val="04A0" w:firstRow="1" w:lastRow="0" w:firstColumn="1" w:lastColumn="0" w:noHBand="0" w:noVBand="1"/>
      </w:tblPr>
      <w:tblGrid>
        <w:gridCol w:w="1951"/>
        <w:gridCol w:w="5387"/>
        <w:gridCol w:w="2233"/>
      </w:tblGrid>
      <w:tr w:rsidR="00421B09" w:rsidRPr="00421B09" w:rsidTr="00421B09">
        <w:trPr>
          <w:trHeight w:val="1123"/>
        </w:trPr>
        <w:tc>
          <w:tcPr>
            <w:tcW w:w="1951" w:type="dxa"/>
            <w:vAlign w:val="center"/>
          </w:tcPr>
          <w:p w:rsidR="00421B09" w:rsidRPr="00421B09" w:rsidRDefault="00421B09" w:rsidP="00E97F7D">
            <w:pPr>
              <w:jc w:val="center"/>
              <w:rPr>
                <w:rFonts w:ascii="Times New Roman" w:hAnsi="Times New Roman" w:cs="Times New Roman"/>
              </w:rPr>
            </w:pPr>
            <w:r w:rsidRPr="00421B09">
              <w:rPr>
                <w:rStyle w:val="2f0"/>
                <w:rFonts w:eastAsiaTheme="minorEastAsia"/>
                <w:color w:val="auto"/>
                <w:sz w:val="22"/>
                <w:szCs w:val="22"/>
              </w:rPr>
              <w:t>Формируемые компетенции (код</w:t>
            </w:r>
            <w:r w:rsidRPr="00421B09">
              <w:rPr>
                <w:rFonts w:ascii="Times New Roman" w:hAnsi="Times New Roman" w:cs="Times New Roman"/>
              </w:rPr>
              <w:t xml:space="preserve"> </w:t>
            </w:r>
            <w:r w:rsidRPr="00421B09">
              <w:rPr>
                <w:rStyle w:val="2f0"/>
                <w:rFonts w:eastAsiaTheme="minorEastAsia"/>
                <w:color w:val="auto"/>
                <w:sz w:val="22"/>
                <w:szCs w:val="22"/>
              </w:rPr>
              <w:t>компетенции)</w:t>
            </w:r>
          </w:p>
        </w:tc>
        <w:tc>
          <w:tcPr>
            <w:tcW w:w="5387" w:type="dxa"/>
            <w:vAlign w:val="center"/>
          </w:tcPr>
          <w:p w:rsidR="00421B09" w:rsidRPr="00421B09" w:rsidRDefault="00421B09" w:rsidP="00E97F7D">
            <w:pPr>
              <w:ind w:left="143" w:right="108"/>
              <w:jc w:val="center"/>
              <w:rPr>
                <w:rFonts w:ascii="Times New Roman" w:hAnsi="Times New Roman" w:cs="Times New Roman"/>
              </w:rPr>
            </w:pPr>
            <w:r w:rsidRPr="00421B09">
              <w:rPr>
                <w:rStyle w:val="2f0"/>
                <w:rFonts w:eastAsiaTheme="minorEastAsia"/>
                <w:color w:val="auto"/>
                <w:sz w:val="22"/>
                <w:szCs w:val="22"/>
              </w:rPr>
              <w:t xml:space="preserve">Планируемые результаты </w:t>
            </w:r>
            <w:proofErr w:type="gramStart"/>
            <w:r w:rsidRPr="00421B09">
              <w:rPr>
                <w:rStyle w:val="2f0"/>
                <w:rFonts w:eastAsiaTheme="minorEastAsia"/>
                <w:color w:val="auto"/>
                <w:sz w:val="22"/>
                <w:szCs w:val="22"/>
              </w:rPr>
              <w:t>обучения по дисциплине</w:t>
            </w:r>
            <w:proofErr w:type="gramEnd"/>
            <w:r w:rsidRPr="00421B09">
              <w:rPr>
                <w:rStyle w:val="2f0"/>
                <w:rFonts w:eastAsiaTheme="minorEastAsia"/>
                <w:color w:val="auto"/>
                <w:sz w:val="22"/>
                <w:szCs w:val="22"/>
              </w:rPr>
              <w:t xml:space="preserve"> (модулю), характеризующие этапы формирования компетенций</w:t>
            </w:r>
          </w:p>
        </w:tc>
        <w:tc>
          <w:tcPr>
            <w:tcW w:w="2233" w:type="dxa"/>
            <w:vAlign w:val="center"/>
          </w:tcPr>
          <w:p w:rsidR="00421B09" w:rsidRPr="00421B09" w:rsidRDefault="00421B09" w:rsidP="00E97F7D">
            <w:pPr>
              <w:ind w:left="170" w:right="144"/>
              <w:jc w:val="center"/>
              <w:rPr>
                <w:rFonts w:ascii="Times New Roman" w:hAnsi="Times New Roman" w:cs="Times New Roman"/>
              </w:rPr>
            </w:pPr>
            <w:r w:rsidRPr="00421B09">
              <w:rPr>
                <w:rStyle w:val="2f0"/>
                <w:rFonts w:eastAsiaTheme="minorEastAsia"/>
                <w:color w:val="auto"/>
                <w:sz w:val="22"/>
                <w:szCs w:val="22"/>
              </w:rPr>
              <w:t>Наименование</w:t>
            </w:r>
          </w:p>
          <w:p w:rsidR="00421B09" w:rsidRPr="00421B09" w:rsidRDefault="00421B09" w:rsidP="00E97F7D">
            <w:pPr>
              <w:ind w:left="170" w:right="144"/>
              <w:jc w:val="center"/>
              <w:rPr>
                <w:rFonts w:ascii="Times New Roman" w:hAnsi="Times New Roman" w:cs="Times New Roman"/>
              </w:rPr>
            </w:pPr>
            <w:r w:rsidRPr="00421B09">
              <w:rPr>
                <w:rStyle w:val="2f0"/>
                <w:rFonts w:eastAsiaTheme="minorEastAsia"/>
                <w:color w:val="auto"/>
                <w:sz w:val="22"/>
                <w:szCs w:val="22"/>
              </w:rPr>
              <w:t>оценочного</w:t>
            </w:r>
          </w:p>
          <w:p w:rsidR="00421B09" w:rsidRPr="00421B09" w:rsidRDefault="00421B09" w:rsidP="00E97F7D">
            <w:pPr>
              <w:ind w:left="170" w:right="144"/>
              <w:jc w:val="center"/>
              <w:rPr>
                <w:rFonts w:ascii="Times New Roman" w:hAnsi="Times New Roman" w:cs="Times New Roman"/>
              </w:rPr>
            </w:pPr>
            <w:r w:rsidRPr="00421B09">
              <w:rPr>
                <w:rStyle w:val="2f0"/>
                <w:rFonts w:eastAsiaTheme="minorEastAsia"/>
                <w:color w:val="auto"/>
                <w:sz w:val="22"/>
                <w:szCs w:val="22"/>
              </w:rPr>
              <w:t>средства</w:t>
            </w:r>
          </w:p>
        </w:tc>
      </w:tr>
      <w:tr w:rsidR="00421B09" w:rsidRPr="00421B09" w:rsidTr="00421B09">
        <w:tc>
          <w:tcPr>
            <w:tcW w:w="1951" w:type="dxa"/>
            <w:vMerge w:val="restart"/>
            <w:vAlign w:val="center"/>
          </w:tcPr>
          <w:p w:rsidR="00421B09" w:rsidRPr="00421B09" w:rsidRDefault="00421B09" w:rsidP="00E97F7D">
            <w:pPr>
              <w:jc w:val="center"/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ОПК-3</w:t>
            </w:r>
          </w:p>
        </w:tc>
        <w:tc>
          <w:tcPr>
            <w:tcW w:w="5387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Знать:</w:t>
            </w:r>
          </w:p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 xml:space="preserve">- основные этические понятия и категории, понятие этикета, его роль в жизни общества, </w:t>
            </w:r>
            <w:r w:rsidR="00735EB6">
              <w:rPr>
                <w:rFonts w:ascii="Times New Roman" w:hAnsi="Times New Roman" w:cs="Times New Roman"/>
              </w:rPr>
              <w:t>основные принципы этики юриста</w:t>
            </w:r>
            <w:r w:rsidRPr="00421B09">
              <w:rPr>
                <w:rFonts w:ascii="Times New Roman" w:hAnsi="Times New Roman" w:cs="Times New Roman"/>
              </w:rPr>
              <w:t>;</w:t>
            </w:r>
          </w:p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содержание и особенности профессиональной этики в юридической деятельности; профессиональные обязанности;</w:t>
            </w:r>
          </w:p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высокие профессиональные и морально-этические требования, предъявляемые к юристу</w:t>
            </w:r>
          </w:p>
        </w:tc>
        <w:tc>
          <w:tcPr>
            <w:tcW w:w="2233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  <w:i/>
              </w:rPr>
            </w:pPr>
            <w:r w:rsidRPr="00421B09">
              <w:rPr>
                <w:rFonts w:ascii="Times New Roman" w:hAnsi="Times New Roman" w:cs="Times New Roman"/>
                <w:i/>
              </w:rPr>
              <w:t>Контрольные вопросы; тестовые задания; темы докладов, сообщений, презентаций</w:t>
            </w:r>
          </w:p>
        </w:tc>
      </w:tr>
      <w:tr w:rsidR="00421B09" w:rsidRPr="00421B09" w:rsidTr="00421B09">
        <w:tc>
          <w:tcPr>
            <w:tcW w:w="1951" w:type="dxa"/>
            <w:vMerge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Уметь:</w:t>
            </w:r>
          </w:p>
          <w:p w:rsid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применять нравственные нормы и правила поведения в конкретных жизненных ситуациях;</w:t>
            </w:r>
          </w:p>
          <w:p w:rsidR="00735EB6" w:rsidRPr="00421B09" w:rsidRDefault="00735EB6" w:rsidP="00E97F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 соблюдать принципы этики юриста;</w:t>
            </w:r>
          </w:p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</w:t>
            </w:r>
            <w:r w:rsidR="00735EB6">
              <w:rPr>
                <w:rFonts w:ascii="Times New Roman" w:hAnsi="Times New Roman" w:cs="Times New Roman"/>
              </w:rPr>
              <w:t xml:space="preserve">добросовестно исполнять профессиональные обязанности, </w:t>
            </w:r>
            <w:r w:rsidRPr="00421B09">
              <w:rPr>
                <w:rFonts w:ascii="Times New Roman" w:hAnsi="Times New Roman" w:cs="Times New Roman"/>
              </w:rPr>
              <w:t>разрешать правовые вопросы на основе профессиональных и морально-этических требований</w:t>
            </w:r>
          </w:p>
        </w:tc>
        <w:tc>
          <w:tcPr>
            <w:tcW w:w="2233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  <w:i/>
              </w:rPr>
            </w:pPr>
            <w:r w:rsidRPr="00421B09">
              <w:rPr>
                <w:rFonts w:ascii="Times New Roman" w:hAnsi="Times New Roman" w:cs="Times New Roman"/>
                <w:i/>
              </w:rPr>
              <w:t>Вопросы для дискуссии; практические задания; ситуационные задачи</w:t>
            </w:r>
          </w:p>
        </w:tc>
      </w:tr>
      <w:tr w:rsidR="00421B09" w:rsidRPr="00421B09" w:rsidTr="00421B09">
        <w:tc>
          <w:tcPr>
            <w:tcW w:w="1951" w:type="dxa"/>
            <w:vMerge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Владеть:</w:t>
            </w:r>
          </w:p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 xml:space="preserve">- навыками оценки своих поступков и поступков </w:t>
            </w:r>
            <w:r w:rsidRPr="00421B09">
              <w:rPr>
                <w:rFonts w:ascii="Times New Roman" w:hAnsi="Times New Roman" w:cs="Times New Roman"/>
              </w:rPr>
              <w:lastRenderedPageBreak/>
              <w:t>окружающих с точки зрения норм этики и морали;</w:t>
            </w:r>
          </w:p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</w:t>
            </w:r>
            <w:r w:rsidR="00735EB6">
              <w:rPr>
                <w:rFonts w:ascii="Times New Roman" w:hAnsi="Times New Roman" w:cs="Times New Roman"/>
              </w:rPr>
              <w:t>принципами этики юриста;</w:t>
            </w:r>
          </w:p>
          <w:p w:rsidR="00421B09" w:rsidRPr="00421B09" w:rsidRDefault="00421B09" w:rsidP="00735EB6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</w:t>
            </w:r>
            <w:r w:rsidR="00735EB6">
              <w:rPr>
                <w:rFonts w:ascii="Times New Roman" w:hAnsi="Times New Roman" w:cs="Times New Roman"/>
              </w:rPr>
              <w:t>навыками добросовестно исполнять профессиональные обязанности</w:t>
            </w:r>
          </w:p>
        </w:tc>
        <w:tc>
          <w:tcPr>
            <w:tcW w:w="2233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  <w:i/>
              </w:rPr>
            </w:pPr>
            <w:r w:rsidRPr="00421B09">
              <w:rPr>
                <w:rFonts w:ascii="Times New Roman" w:hAnsi="Times New Roman" w:cs="Times New Roman"/>
                <w:i/>
              </w:rPr>
              <w:lastRenderedPageBreak/>
              <w:t xml:space="preserve">Ситуационные задачи; вопросы </w:t>
            </w:r>
            <w:r w:rsidRPr="00421B09">
              <w:rPr>
                <w:rFonts w:ascii="Times New Roman" w:hAnsi="Times New Roman" w:cs="Times New Roman"/>
                <w:i/>
              </w:rPr>
              <w:lastRenderedPageBreak/>
              <w:t>для дискуссии</w:t>
            </w:r>
          </w:p>
        </w:tc>
      </w:tr>
      <w:tr w:rsidR="00421B09" w:rsidRPr="00421B09" w:rsidTr="00421B09">
        <w:tc>
          <w:tcPr>
            <w:tcW w:w="1951" w:type="dxa"/>
            <w:vMerge w:val="restart"/>
            <w:vAlign w:val="center"/>
          </w:tcPr>
          <w:p w:rsidR="00421B09" w:rsidRPr="00421B09" w:rsidRDefault="00421B09" w:rsidP="00E97F7D">
            <w:pPr>
              <w:jc w:val="center"/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lastRenderedPageBreak/>
              <w:t>ОПК-4</w:t>
            </w:r>
          </w:p>
        </w:tc>
        <w:tc>
          <w:tcPr>
            <w:tcW w:w="5387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Знать:</w:t>
            </w:r>
          </w:p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важность сохранения и укрепления доверия общества к государству и праву, к представителям юридического сообщества;</w:t>
            </w:r>
          </w:p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основные положения профессиональной этики в юридической деятельности</w:t>
            </w:r>
          </w:p>
        </w:tc>
        <w:tc>
          <w:tcPr>
            <w:tcW w:w="2233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  <w:i/>
              </w:rPr>
            </w:pPr>
            <w:r w:rsidRPr="00421B09">
              <w:rPr>
                <w:rFonts w:ascii="Times New Roman" w:hAnsi="Times New Roman" w:cs="Times New Roman"/>
                <w:i/>
              </w:rPr>
              <w:t>Контрольные вопросы; тестовые задания; темы докладов, сообщений, презентаций</w:t>
            </w:r>
          </w:p>
        </w:tc>
      </w:tr>
      <w:tr w:rsidR="00421B09" w:rsidRPr="00421B09" w:rsidTr="00421B09">
        <w:tc>
          <w:tcPr>
            <w:tcW w:w="1951" w:type="dxa"/>
            <w:vMerge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Уметь:</w:t>
            </w:r>
          </w:p>
          <w:p w:rsidR="00421B09" w:rsidRPr="00421B09" w:rsidRDefault="00421B09" w:rsidP="00735EB6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обеспечивать соблюдение и защиту прав, свобод и законных интересов физических и юридических лиц</w:t>
            </w:r>
            <w:r w:rsidR="00735EB6">
              <w:rPr>
                <w:rFonts w:ascii="Times New Roman" w:hAnsi="Times New Roman" w:cs="Times New Roman"/>
              </w:rPr>
              <w:t xml:space="preserve">, применяя </w:t>
            </w:r>
            <w:r w:rsidRPr="00421B09">
              <w:rPr>
                <w:rFonts w:ascii="Times New Roman" w:hAnsi="Times New Roman" w:cs="Times New Roman"/>
              </w:rPr>
              <w:t>профессионально и нравственно значимые качества личности юриста</w:t>
            </w:r>
            <w:r w:rsidR="00735EB6">
              <w:rPr>
                <w:rFonts w:ascii="Times New Roman" w:hAnsi="Times New Roman" w:cs="Times New Roman"/>
              </w:rPr>
              <w:t>, с целью сохранять и укреплять доверие общества к юридическому сообществу</w:t>
            </w:r>
          </w:p>
        </w:tc>
        <w:tc>
          <w:tcPr>
            <w:tcW w:w="2233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  <w:i/>
              </w:rPr>
            </w:pPr>
            <w:r w:rsidRPr="00421B09">
              <w:rPr>
                <w:rFonts w:ascii="Times New Roman" w:hAnsi="Times New Roman" w:cs="Times New Roman"/>
                <w:i/>
              </w:rPr>
              <w:t>Вопросы для дискуссии; практические задания; ситуационные задачи</w:t>
            </w:r>
          </w:p>
        </w:tc>
      </w:tr>
      <w:tr w:rsidR="00421B09" w:rsidRPr="00421B09" w:rsidTr="00421B09">
        <w:tc>
          <w:tcPr>
            <w:tcW w:w="1951" w:type="dxa"/>
            <w:vMerge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Владеть:</w:t>
            </w:r>
          </w:p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методами сохранения и укрепления доверия общества к государству и праву, к представителям юридического сообщества;</w:t>
            </w:r>
          </w:p>
          <w:p w:rsidR="00421B09" w:rsidRPr="00421B09" w:rsidRDefault="00421B09" w:rsidP="00E97F7D">
            <w:pPr>
              <w:rPr>
                <w:rFonts w:ascii="Times New Roman" w:hAnsi="Times New Roman" w:cs="Times New Roman"/>
              </w:rPr>
            </w:pPr>
            <w:r w:rsidRPr="00421B09">
              <w:rPr>
                <w:rFonts w:ascii="Times New Roman" w:hAnsi="Times New Roman" w:cs="Times New Roman"/>
              </w:rPr>
              <w:t>- навыками использования положений профессиональной этики в юридической деятельности</w:t>
            </w:r>
          </w:p>
        </w:tc>
        <w:tc>
          <w:tcPr>
            <w:tcW w:w="2233" w:type="dxa"/>
          </w:tcPr>
          <w:p w:rsidR="00421B09" w:rsidRPr="00421B09" w:rsidRDefault="00421B09" w:rsidP="00E97F7D">
            <w:pPr>
              <w:rPr>
                <w:rFonts w:ascii="Times New Roman" w:hAnsi="Times New Roman" w:cs="Times New Roman"/>
                <w:i/>
              </w:rPr>
            </w:pPr>
            <w:r w:rsidRPr="00421B09">
              <w:rPr>
                <w:rFonts w:ascii="Times New Roman" w:hAnsi="Times New Roman" w:cs="Times New Roman"/>
                <w:i/>
              </w:rPr>
              <w:t>Ситуационные задачи; вопросы для дискуссии</w:t>
            </w:r>
          </w:p>
        </w:tc>
      </w:tr>
    </w:tbl>
    <w:p w:rsidR="00421B09" w:rsidRDefault="00421B09" w:rsidP="00402DCB">
      <w:pPr>
        <w:widowControl/>
        <w:tabs>
          <w:tab w:val="left" w:pos="709"/>
        </w:tabs>
        <w:ind w:firstLine="709"/>
        <w:jc w:val="both"/>
        <w:rPr>
          <w:rFonts w:ascii="Times New Roman" w:eastAsia="TimesNewRoman,Bold" w:hAnsi="Times New Roman" w:cs="Times New Roman"/>
          <w:bCs/>
          <w:i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Объем дисциплины (модуля) и виды учебной работы</w:t>
      </w:r>
    </w:p>
    <w:p w:rsidR="00402DCB" w:rsidRPr="00315BE9" w:rsidRDefault="00402DCB" w:rsidP="00315BE9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Объем дисциплины (модуля) и виды учебной работы в академических часах с выделением объема контактной работы обучающихся с преподавателем и самостоятельной работы обучающихся </w:t>
      </w:r>
    </w:p>
    <w:p w:rsidR="00402DCB" w:rsidRPr="00CC5701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очно-заочная форма обучения </w:t>
      </w:r>
    </w:p>
    <w:tbl>
      <w:tblPr>
        <w:tblW w:w="95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5"/>
        <w:gridCol w:w="3241"/>
        <w:gridCol w:w="1079"/>
        <w:gridCol w:w="2096"/>
      </w:tblGrid>
      <w:tr w:rsidR="00402DCB" w:rsidRPr="00D143F4" w:rsidTr="00DE543A">
        <w:trPr>
          <w:cantSplit/>
          <w:trHeight w:val="20"/>
        </w:trPr>
        <w:tc>
          <w:tcPr>
            <w:tcW w:w="6406" w:type="dxa"/>
            <w:gridSpan w:val="2"/>
            <w:vMerge w:val="restart"/>
            <w:vAlign w:val="center"/>
          </w:tcPr>
          <w:p w:rsidR="00402DCB" w:rsidRPr="003D43FD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3D43FD">
              <w:rPr>
                <w:rFonts w:ascii="Times New Roman" w:hAnsi="Times New Roman" w:cs="Times New Roman"/>
                <w:bCs/>
              </w:rPr>
              <w:t>Вид учебной деятельности</w:t>
            </w:r>
          </w:p>
        </w:tc>
        <w:tc>
          <w:tcPr>
            <w:tcW w:w="3175" w:type="dxa"/>
            <w:gridSpan w:val="2"/>
            <w:vAlign w:val="center"/>
          </w:tcPr>
          <w:p w:rsidR="00402DCB" w:rsidRPr="003D43FD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3D43FD">
              <w:rPr>
                <w:rFonts w:ascii="Times New Roman" w:hAnsi="Times New Roman" w:cs="Times New Roman"/>
              </w:rPr>
              <w:t>ак</w:t>
            </w:r>
            <w:proofErr w:type="gramStart"/>
            <w:r w:rsidRPr="003D43FD">
              <w:rPr>
                <w:rFonts w:ascii="Times New Roman" w:hAnsi="Times New Roman" w:cs="Times New Roman"/>
              </w:rPr>
              <w:t>.ч</w:t>
            </w:r>
            <w:proofErr w:type="gramEnd"/>
            <w:r w:rsidRPr="003D43FD">
              <w:rPr>
                <w:rFonts w:ascii="Times New Roman" w:hAnsi="Times New Roman" w:cs="Times New Roman"/>
              </w:rPr>
              <w:t>асов</w:t>
            </w:r>
            <w:proofErr w:type="spellEnd"/>
            <w:r w:rsidRPr="003D43F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02DCB" w:rsidRPr="00D143F4" w:rsidTr="00DE543A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402DCB" w:rsidRPr="003D43FD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79" w:type="dxa"/>
            <w:vMerge w:val="restart"/>
            <w:vAlign w:val="center"/>
          </w:tcPr>
          <w:p w:rsidR="00402DCB" w:rsidRPr="003D43FD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3D43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096" w:type="dxa"/>
            <w:vAlign w:val="center"/>
          </w:tcPr>
          <w:p w:rsidR="00402DCB" w:rsidRPr="003D43FD" w:rsidRDefault="00402DCB" w:rsidP="00DE543A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3D43FD">
              <w:rPr>
                <w:rFonts w:ascii="Times New Roman" w:hAnsi="Times New Roman" w:cs="Times New Roman"/>
                <w:bCs/>
              </w:rPr>
              <w:t>По семестрам</w:t>
            </w:r>
          </w:p>
        </w:tc>
      </w:tr>
      <w:tr w:rsidR="00402DCB" w:rsidRPr="00D143F4" w:rsidTr="00DE543A">
        <w:trPr>
          <w:cantSplit/>
          <w:trHeight w:val="20"/>
        </w:trPr>
        <w:tc>
          <w:tcPr>
            <w:tcW w:w="6406" w:type="dxa"/>
            <w:gridSpan w:val="2"/>
            <w:vMerge/>
            <w:vAlign w:val="center"/>
          </w:tcPr>
          <w:p w:rsidR="00402DCB" w:rsidRPr="00D143F4" w:rsidRDefault="00402DCB" w:rsidP="00DE543A">
            <w:pPr>
              <w:tabs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1079" w:type="dxa"/>
            <w:vMerge/>
            <w:vAlign w:val="center"/>
          </w:tcPr>
          <w:p w:rsidR="00402DCB" w:rsidRPr="00D143F4" w:rsidRDefault="00402DCB" w:rsidP="00DE543A">
            <w:pPr>
              <w:tabs>
                <w:tab w:val="right" w:leader="underscore" w:pos="9639"/>
              </w:tabs>
              <w:jc w:val="center"/>
              <w:rPr>
                <w:bCs/>
                <w:vertAlign w:val="superscript"/>
              </w:rPr>
            </w:pPr>
          </w:p>
        </w:tc>
        <w:tc>
          <w:tcPr>
            <w:tcW w:w="2096" w:type="dxa"/>
            <w:vAlign w:val="center"/>
          </w:tcPr>
          <w:p w:rsidR="00402DCB" w:rsidRPr="00363E4F" w:rsidRDefault="009154BB" w:rsidP="00363E4F">
            <w:pPr>
              <w:tabs>
                <w:tab w:val="right" w:leader="underscore" w:pos="9639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363E4F">
              <w:rPr>
                <w:rFonts w:ascii="Times New Roman" w:hAnsi="Times New Roman" w:cs="Times New Roman"/>
                <w:bCs/>
              </w:rPr>
              <w:t>3</w:t>
            </w:r>
            <w:r w:rsidR="00BE54DD" w:rsidRPr="00363E4F">
              <w:rPr>
                <w:rFonts w:ascii="Times New Roman" w:hAnsi="Times New Roman" w:cs="Times New Roman"/>
                <w:bCs/>
              </w:rPr>
              <w:t xml:space="preserve"> семестр</w:t>
            </w:r>
          </w:p>
        </w:tc>
      </w:tr>
      <w:tr w:rsidR="0015730F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15730F" w:rsidRPr="001F5894" w:rsidRDefault="0015730F" w:rsidP="00DE543A">
            <w:pPr>
              <w:pStyle w:val="Style173"/>
              <w:widowControl/>
              <w:spacing w:line="278" w:lineRule="exact"/>
              <w:ind w:left="360" w:right="595" w:hanging="375"/>
              <w:jc w:val="left"/>
              <w:rPr>
                <w:rStyle w:val="FontStyle369"/>
                <w:b w:val="0"/>
                <w:sz w:val="24"/>
              </w:rPr>
            </w:pPr>
            <w:r w:rsidRPr="001F5894">
              <w:rPr>
                <w:rStyle w:val="FontStyle369"/>
                <w:b w:val="0"/>
                <w:sz w:val="24"/>
              </w:rPr>
              <w:t xml:space="preserve">1. Контактная работа </w:t>
            </w:r>
            <w:proofErr w:type="gramStart"/>
            <w:r w:rsidRPr="001F5894">
              <w:rPr>
                <w:rStyle w:val="FontStyle369"/>
                <w:b w:val="0"/>
                <w:sz w:val="24"/>
              </w:rPr>
              <w:t>обучающихся</w:t>
            </w:r>
            <w:proofErr w:type="gramEnd"/>
            <w:r w:rsidRPr="001F5894">
              <w:rPr>
                <w:rStyle w:val="FontStyle369"/>
                <w:b w:val="0"/>
                <w:sz w:val="24"/>
              </w:rPr>
              <w:t xml:space="preserve"> с преподавателем:</w:t>
            </w:r>
          </w:p>
        </w:tc>
        <w:tc>
          <w:tcPr>
            <w:tcW w:w="1079" w:type="dxa"/>
          </w:tcPr>
          <w:p w:rsidR="0015730F" w:rsidRPr="00D143F4" w:rsidRDefault="0015730F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63E4F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2096" w:type="dxa"/>
          </w:tcPr>
          <w:p w:rsidR="0015730F" w:rsidRPr="00D143F4" w:rsidRDefault="0015730F" w:rsidP="00E97F7D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63E4F">
              <w:rPr>
                <w:rFonts w:ascii="Times New Roman" w:hAnsi="Times New Roman" w:cs="Times New Roman"/>
              </w:rPr>
              <w:t>,2</w:t>
            </w:r>
          </w:p>
        </w:tc>
      </w:tr>
      <w:tr w:rsidR="0015730F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15730F" w:rsidRPr="001F5894" w:rsidRDefault="0015730F" w:rsidP="00DE543A">
            <w:pPr>
              <w:pStyle w:val="Style173"/>
              <w:widowControl/>
              <w:spacing w:line="278" w:lineRule="exact"/>
              <w:ind w:right="595"/>
              <w:jc w:val="left"/>
              <w:rPr>
                <w:rStyle w:val="FontStyle369"/>
                <w:b w:val="0"/>
                <w:sz w:val="24"/>
              </w:rPr>
            </w:pPr>
            <w:r w:rsidRPr="001F5894">
              <w:rPr>
                <w:rStyle w:val="FontStyle369"/>
                <w:b w:val="0"/>
                <w:sz w:val="24"/>
              </w:rPr>
              <w:t xml:space="preserve"> Аудиторные занятия, часов всего, в том числе:</w:t>
            </w:r>
          </w:p>
        </w:tc>
        <w:tc>
          <w:tcPr>
            <w:tcW w:w="1079" w:type="dxa"/>
          </w:tcPr>
          <w:p w:rsidR="0015730F" w:rsidRPr="00D143F4" w:rsidRDefault="0015730F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6" w:type="dxa"/>
          </w:tcPr>
          <w:p w:rsidR="0015730F" w:rsidRPr="00D143F4" w:rsidRDefault="0015730F" w:rsidP="00E97F7D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15730F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15730F" w:rsidRPr="00D335C5" w:rsidRDefault="0015730F" w:rsidP="00DE543A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</w:rPr>
            </w:pPr>
            <w:r w:rsidRPr="00D335C5">
              <w:rPr>
                <w:rStyle w:val="FontStyle368"/>
              </w:rPr>
              <w:t xml:space="preserve">• </w:t>
            </w:r>
            <w:r w:rsidRPr="00D335C5">
              <w:rPr>
                <w:rFonts w:ascii="Times New Roman" w:hAnsi="Times New Roman" w:cs="Times New Roman"/>
                <w:sz w:val="22"/>
                <w:szCs w:val="22"/>
              </w:rPr>
              <w:t>занятия лекционного типа</w:t>
            </w:r>
            <w:r w:rsidRPr="00D335C5">
              <w:rPr>
                <w:rStyle w:val="FontStyle368"/>
              </w:rPr>
              <w:t xml:space="preserve"> </w:t>
            </w:r>
          </w:p>
        </w:tc>
        <w:tc>
          <w:tcPr>
            <w:tcW w:w="1079" w:type="dxa"/>
          </w:tcPr>
          <w:p w:rsidR="0015730F" w:rsidRPr="00D143F4" w:rsidRDefault="0015730F" w:rsidP="001573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6" w:type="dxa"/>
          </w:tcPr>
          <w:p w:rsidR="0015730F" w:rsidRPr="00D143F4" w:rsidRDefault="0015730F" w:rsidP="00E97F7D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15730F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15730F" w:rsidRPr="00D335C5" w:rsidRDefault="0015730F" w:rsidP="00DE543A">
            <w:pPr>
              <w:pStyle w:val="Style253"/>
              <w:widowControl/>
              <w:spacing w:line="240" w:lineRule="auto"/>
              <w:ind w:firstLine="410"/>
              <w:rPr>
                <w:rStyle w:val="FontStyle368"/>
              </w:rPr>
            </w:pPr>
            <w:r w:rsidRPr="00D335C5">
              <w:rPr>
                <w:rStyle w:val="FontStyle368"/>
              </w:rPr>
              <w:t xml:space="preserve">• </w:t>
            </w:r>
            <w:r w:rsidRPr="00D335C5">
              <w:rPr>
                <w:rFonts w:ascii="Times New Roman" w:hAnsi="Times New Roman" w:cs="Times New Roman"/>
                <w:sz w:val="22"/>
                <w:szCs w:val="22"/>
              </w:rPr>
              <w:t>занятия семинарского типа:</w:t>
            </w:r>
          </w:p>
        </w:tc>
        <w:tc>
          <w:tcPr>
            <w:tcW w:w="1079" w:type="dxa"/>
          </w:tcPr>
          <w:p w:rsidR="0015730F" w:rsidRPr="00D143F4" w:rsidRDefault="0015730F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6" w:type="dxa"/>
          </w:tcPr>
          <w:p w:rsidR="0015730F" w:rsidRPr="00D143F4" w:rsidRDefault="0015730F" w:rsidP="00E97F7D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15730F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15730F" w:rsidRPr="001F5894" w:rsidRDefault="0015730F" w:rsidP="00DE543A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</w:rPr>
            </w:pPr>
            <w:r w:rsidRPr="001F5894">
              <w:rPr>
                <w:rStyle w:val="FontStyle368"/>
              </w:rPr>
              <w:t>практические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занятия</w:t>
            </w:r>
          </w:p>
        </w:tc>
        <w:tc>
          <w:tcPr>
            <w:tcW w:w="1079" w:type="dxa"/>
          </w:tcPr>
          <w:p w:rsidR="0015730F" w:rsidRPr="00D143F4" w:rsidRDefault="0015730F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6" w:type="dxa"/>
          </w:tcPr>
          <w:p w:rsidR="0015730F" w:rsidRPr="00D143F4" w:rsidRDefault="0015730F" w:rsidP="00E97F7D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5812AE" w:rsidRPr="00D143F4" w:rsidTr="00171D52">
        <w:trPr>
          <w:cantSplit/>
          <w:trHeight w:val="20"/>
        </w:trPr>
        <w:tc>
          <w:tcPr>
            <w:tcW w:w="6406" w:type="dxa"/>
            <w:gridSpan w:val="2"/>
          </w:tcPr>
          <w:p w:rsidR="005812AE" w:rsidRPr="001F5894" w:rsidRDefault="005812AE" w:rsidP="00DE543A">
            <w:pPr>
              <w:pStyle w:val="Style253"/>
              <w:widowControl/>
              <w:spacing w:line="240" w:lineRule="auto"/>
              <w:ind w:firstLine="1168"/>
              <w:rPr>
                <w:rStyle w:val="FontStyle368"/>
              </w:rPr>
            </w:pPr>
            <w:r w:rsidRPr="001F5894">
              <w:rPr>
                <w:rStyle w:val="FontStyle368"/>
              </w:rPr>
              <w:t>лабораторные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занятия</w:t>
            </w:r>
          </w:p>
        </w:tc>
        <w:tc>
          <w:tcPr>
            <w:tcW w:w="3175" w:type="dxa"/>
            <w:gridSpan w:val="2"/>
            <w:vAlign w:val="center"/>
          </w:tcPr>
          <w:p w:rsidR="005812AE" w:rsidRPr="00CC5701" w:rsidRDefault="005812AE" w:rsidP="00171D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предусмотрены</w:t>
            </w:r>
          </w:p>
        </w:tc>
      </w:tr>
      <w:tr w:rsidR="005812AE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5812AE" w:rsidRPr="002A1260" w:rsidRDefault="005812AE" w:rsidP="00DE543A">
            <w:pPr>
              <w:pStyle w:val="Style253"/>
              <w:widowControl/>
              <w:spacing w:line="240" w:lineRule="auto"/>
              <w:rPr>
                <w:rStyle w:val="FontStyle368"/>
              </w:rPr>
            </w:pPr>
            <w:r w:rsidRPr="00385331">
              <w:rPr>
                <w:rFonts w:ascii="Times New Roman" w:hAnsi="Times New Roman" w:cs="Times New Roman"/>
              </w:rPr>
              <w:t xml:space="preserve">в том числе </w:t>
            </w:r>
            <w:r w:rsidRPr="00385331">
              <w:rPr>
                <w:rFonts w:ascii="Times New Roman" w:eastAsia="Arial Unicode MS" w:hAnsi="Times New Roman" w:cs="Times New Roman"/>
              </w:rPr>
              <w:t>занятия в интерактивных формах</w:t>
            </w:r>
          </w:p>
        </w:tc>
        <w:tc>
          <w:tcPr>
            <w:tcW w:w="1079" w:type="dxa"/>
          </w:tcPr>
          <w:p w:rsidR="005812AE" w:rsidRPr="00D143F4" w:rsidRDefault="005812AE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6" w:type="dxa"/>
          </w:tcPr>
          <w:p w:rsidR="005812AE" w:rsidRPr="00D143F4" w:rsidRDefault="005812AE" w:rsidP="00E97F7D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83E77" w:rsidRPr="00D143F4" w:rsidTr="00E97F7D">
        <w:trPr>
          <w:cantSplit/>
          <w:trHeight w:val="20"/>
        </w:trPr>
        <w:tc>
          <w:tcPr>
            <w:tcW w:w="6406" w:type="dxa"/>
            <w:gridSpan w:val="2"/>
          </w:tcPr>
          <w:p w:rsidR="00E83E77" w:rsidRPr="00D335C5" w:rsidRDefault="00E83E77" w:rsidP="00DE543A">
            <w:pPr>
              <w:pStyle w:val="Style253"/>
              <w:widowControl/>
              <w:spacing w:line="240" w:lineRule="auto"/>
              <w:rPr>
                <w:rFonts w:ascii="Times New Roman" w:hAnsi="Times New Roman" w:cs="Times New Roman"/>
              </w:rPr>
            </w:pPr>
            <w:r w:rsidRPr="00D335C5">
              <w:rPr>
                <w:rFonts w:ascii="Times New Roman" w:hAnsi="Times New Roman" w:cs="Times New Roman"/>
                <w:bCs/>
              </w:rPr>
              <w:t>Контактные часы на аттестацию</w:t>
            </w:r>
            <w:r>
              <w:rPr>
                <w:rFonts w:ascii="Times New Roman" w:hAnsi="Times New Roman" w:cs="Times New Roman"/>
                <w:bCs/>
              </w:rPr>
              <w:t xml:space="preserve"> в период экзаменационных сессий</w:t>
            </w:r>
          </w:p>
        </w:tc>
        <w:tc>
          <w:tcPr>
            <w:tcW w:w="1079" w:type="dxa"/>
            <w:vAlign w:val="center"/>
          </w:tcPr>
          <w:p w:rsidR="00E83E77" w:rsidRPr="00C85033" w:rsidRDefault="00E83E7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096" w:type="dxa"/>
            <w:vAlign w:val="center"/>
          </w:tcPr>
          <w:p w:rsidR="00E83E77" w:rsidRPr="00C85033" w:rsidRDefault="00E83E77" w:rsidP="00DF6410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E83E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E83E77" w:rsidRPr="001F5894" w:rsidRDefault="00E83E77" w:rsidP="00DE543A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</w:rPr>
            </w:pPr>
            <w:r w:rsidRPr="001F5894">
              <w:rPr>
                <w:rStyle w:val="FontStyle369"/>
                <w:b w:val="0"/>
                <w:sz w:val="24"/>
              </w:rPr>
              <w:t>2. Самостоятельная работа студентов, всего</w:t>
            </w:r>
          </w:p>
        </w:tc>
        <w:tc>
          <w:tcPr>
            <w:tcW w:w="1079" w:type="dxa"/>
          </w:tcPr>
          <w:p w:rsidR="00E83E77" w:rsidRPr="00D143F4" w:rsidRDefault="00E83E77" w:rsidP="00DE543A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2096" w:type="dxa"/>
          </w:tcPr>
          <w:p w:rsidR="00E83E77" w:rsidRPr="00D143F4" w:rsidRDefault="00E83E77" w:rsidP="00DF6410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5812AE" w:rsidRPr="00D143F4" w:rsidTr="00171D52">
        <w:trPr>
          <w:cantSplit/>
          <w:trHeight w:val="20"/>
        </w:trPr>
        <w:tc>
          <w:tcPr>
            <w:tcW w:w="6406" w:type="dxa"/>
            <w:gridSpan w:val="2"/>
          </w:tcPr>
          <w:p w:rsidR="005812AE" w:rsidRPr="001F5894" w:rsidRDefault="005812AE" w:rsidP="00DE543A">
            <w:pPr>
              <w:pStyle w:val="Style173"/>
              <w:widowControl/>
              <w:spacing w:line="278" w:lineRule="exact"/>
              <w:ind w:right="67"/>
              <w:jc w:val="left"/>
              <w:rPr>
                <w:rStyle w:val="FontStyle369"/>
                <w:b w:val="0"/>
                <w:sz w:val="24"/>
              </w:rPr>
            </w:pPr>
            <w:r w:rsidRPr="001F5894">
              <w:rPr>
                <w:rStyle w:val="FontStyle368"/>
              </w:rPr>
              <w:t>• курсовая работа (проект)</w:t>
            </w:r>
          </w:p>
        </w:tc>
        <w:tc>
          <w:tcPr>
            <w:tcW w:w="3175" w:type="dxa"/>
            <w:gridSpan w:val="2"/>
            <w:vAlign w:val="center"/>
          </w:tcPr>
          <w:p w:rsidR="005812AE" w:rsidRPr="00CC5701" w:rsidRDefault="005812AE" w:rsidP="005812A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предусмотрена</w:t>
            </w:r>
          </w:p>
        </w:tc>
      </w:tr>
      <w:tr w:rsidR="00E83E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E83E77" w:rsidRPr="001F5894" w:rsidRDefault="00E83E77" w:rsidP="00DE543A">
            <w:pPr>
              <w:pStyle w:val="Style253"/>
              <w:widowControl/>
              <w:rPr>
                <w:rStyle w:val="FontStyle368"/>
              </w:rPr>
            </w:pPr>
            <w:r w:rsidRPr="001F5894">
              <w:rPr>
                <w:rStyle w:val="FontStyle368"/>
              </w:rPr>
              <w:t>• др. формы самостоятельной работы</w:t>
            </w:r>
            <w:r>
              <w:rPr>
                <w:rStyle w:val="FontStyle368"/>
              </w:rPr>
              <w:t>:</w:t>
            </w:r>
          </w:p>
        </w:tc>
        <w:tc>
          <w:tcPr>
            <w:tcW w:w="1079" w:type="dxa"/>
          </w:tcPr>
          <w:p w:rsidR="00E83E77" w:rsidRPr="00D143F4" w:rsidRDefault="00E83E77" w:rsidP="00E83E7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2096" w:type="dxa"/>
          </w:tcPr>
          <w:p w:rsidR="00E83E77" w:rsidRPr="00D143F4" w:rsidRDefault="00E83E77" w:rsidP="00DF6410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E83E77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E83E77" w:rsidRPr="00CC5701" w:rsidRDefault="00E83E77" w:rsidP="00171D5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>изучение основной и дополнительной литературы</w:t>
            </w:r>
          </w:p>
        </w:tc>
        <w:tc>
          <w:tcPr>
            <w:tcW w:w="1079" w:type="dxa"/>
          </w:tcPr>
          <w:p w:rsidR="00E83E77" w:rsidRPr="005812AE" w:rsidRDefault="00E83E77" w:rsidP="00E83E77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5812A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2096" w:type="dxa"/>
          </w:tcPr>
          <w:p w:rsidR="00E83E77" w:rsidRPr="005812AE" w:rsidRDefault="00E83E77" w:rsidP="00DF6410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5812A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5,8</w:t>
            </w:r>
          </w:p>
        </w:tc>
      </w:tr>
      <w:tr w:rsidR="005812AE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5812AE" w:rsidRPr="00CC5701" w:rsidRDefault="005812AE" w:rsidP="00171D5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bidi="ar-SA"/>
              </w:rPr>
              <w:t xml:space="preserve">выполнение тестовых заданий, ситуационных задач, подготовка к опросу и дискуссии, подготовка докладов </w:t>
            </w:r>
          </w:p>
        </w:tc>
        <w:tc>
          <w:tcPr>
            <w:tcW w:w="1079" w:type="dxa"/>
          </w:tcPr>
          <w:p w:rsidR="005812AE" w:rsidRPr="005812AE" w:rsidRDefault="005812AE" w:rsidP="005812AE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96" w:type="dxa"/>
          </w:tcPr>
          <w:p w:rsidR="005812AE" w:rsidRPr="005812AE" w:rsidRDefault="005812AE" w:rsidP="00171D52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</w:tr>
      <w:tr w:rsidR="005812AE" w:rsidRPr="00D143F4" w:rsidTr="00DE543A">
        <w:trPr>
          <w:cantSplit/>
          <w:trHeight w:val="20"/>
        </w:trPr>
        <w:tc>
          <w:tcPr>
            <w:tcW w:w="6406" w:type="dxa"/>
            <w:gridSpan w:val="2"/>
          </w:tcPr>
          <w:p w:rsidR="005812AE" w:rsidRDefault="005812AE" w:rsidP="00DE543A">
            <w:pPr>
              <w:pStyle w:val="Style272"/>
              <w:widowControl/>
              <w:tabs>
                <w:tab w:val="left" w:pos="244"/>
              </w:tabs>
              <w:rPr>
                <w:rFonts w:ascii="Times New Roman" w:hAnsi="Times New Roman" w:cs="Times New Roman"/>
                <w:bCs/>
              </w:rPr>
            </w:pPr>
            <w:r w:rsidRPr="001F5894">
              <w:rPr>
                <w:rFonts w:ascii="Times New Roman" w:hAnsi="Times New Roman" w:cs="Times New Roman"/>
                <w:bCs/>
              </w:rPr>
              <w:lastRenderedPageBreak/>
              <w:t xml:space="preserve">3.Промежуточная аттестация: </w:t>
            </w:r>
          </w:p>
          <w:p w:rsidR="005812AE" w:rsidRPr="001F5894" w:rsidRDefault="005812AE" w:rsidP="0015730F">
            <w:pPr>
              <w:pStyle w:val="Style272"/>
              <w:widowControl/>
              <w:tabs>
                <w:tab w:val="left" w:pos="244"/>
              </w:tabs>
              <w:rPr>
                <w:rStyle w:val="FontStyle405"/>
                <w:b w:val="0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зачет </w:t>
            </w:r>
          </w:p>
        </w:tc>
        <w:tc>
          <w:tcPr>
            <w:tcW w:w="1079" w:type="dxa"/>
          </w:tcPr>
          <w:p w:rsidR="005812AE" w:rsidRPr="0015730F" w:rsidRDefault="00E83E77" w:rsidP="001573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2096" w:type="dxa"/>
          </w:tcPr>
          <w:p w:rsidR="005812AE" w:rsidRPr="0015730F" w:rsidRDefault="00E83E77" w:rsidP="00E97F7D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</w:tr>
      <w:tr w:rsidR="005812AE" w:rsidRPr="00D143F4" w:rsidTr="00DE543A">
        <w:trPr>
          <w:cantSplit/>
          <w:trHeight w:val="20"/>
        </w:trPr>
        <w:tc>
          <w:tcPr>
            <w:tcW w:w="3165" w:type="dxa"/>
            <w:vMerge w:val="restart"/>
          </w:tcPr>
          <w:p w:rsidR="005812AE" w:rsidRPr="00317124" w:rsidRDefault="005812A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171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ИТОГО: </w:t>
            </w:r>
          </w:p>
          <w:p w:rsidR="005812AE" w:rsidRPr="00317124" w:rsidRDefault="005812A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171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Общая трудоемкость</w:t>
            </w:r>
          </w:p>
        </w:tc>
        <w:tc>
          <w:tcPr>
            <w:tcW w:w="3241" w:type="dxa"/>
          </w:tcPr>
          <w:p w:rsidR="005812AE" w:rsidRPr="00317124" w:rsidRDefault="005812A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3171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часов</w:t>
            </w:r>
          </w:p>
        </w:tc>
        <w:tc>
          <w:tcPr>
            <w:tcW w:w="1079" w:type="dxa"/>
          </w:tcPr>
          <w:p w:rsidR="005812AE" w:rsidRPr="0015730F" w:rsidRDefault="005812AE" w:rsidP="001573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15730F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096" w:type="dxa"/>
          </w:tcPr>
          <w:p w:rsidR="005812AE" w:rsidRPr="0015730F" w:rsidRDefault="005812AE" w:rsidP="001573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15730F">
              <w:rPr>
                <w:rFonts w:ascii="Times New Roman" w:hAnsi="Times New Roman" w:cs="Times New Roman"/>
              </w:rPr>
              <w:t>108</w:t>
            </w:r>
          </w:p>
        </w:tc>
      </w:tr>
      <w:tr w:rsidR="005812AE" w:rsidRPr="00D143F4" w:rsidTr="00DE543A">
        <w:trPr>
          <w:cantSplit/>
          <w:trHeight w:val="20"/>
        </w:trPr>
        <w:tc>
          <w:tcPr>
            <w:tcW w:w="3165" w:type="dxa"/>
            <w:vMerge/>
          </w:tcPr>
          <w:p w:rsidR="005812AE" w:rsidRPr="00317124" w:rsidRDefault="005812A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241" w:type="dxa"/>
          </w:tcPr>
          <w:p w:rsidR="005812AE" w:rsidRPr="00317124" w:rsidRDefault="005812AE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r w:rsidRPr="003171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зач</w:t>
            </w:r>
            <w:proofErr w:type="spellEnd"/>
            <w:r w:rsidRPr="00317124"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. ед.</w:t>
            </w:r>
          </w:p>
        </w:tc>
        <w:tc>
          <w:tcPr>
            <w:tcW w:w="1079" w:type="dxa"/>
          </w:tcPr>
          <w:p w:rsidR="005812AE" w:rsidRPr="0015730F" w:rsidRDefault="005812AE" w:rsidP="001573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1573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6" w:type="dxa"/>
          </w:tcPr>
          <w:p w:rsidR="005812AE" w:rsidRPr="0015730F" w:rsidRDefault="005812AE" w:rsidP="0015730F">
            <w:pPr>
              <w:pStyle w:val="Style16"/>
              <w:widowControl/>
              <w:jc w:val="center"/>
              <w:rPr>
                <w:rFonts w:ascii="Times New Roman" w:hAnsi="Times New Roman" w:cs="Times New Roman"/>
              </w:rPr>
            </w:pPr>
            <w:r w:rsidRPr="0015730F">
              <w:rPr>
                <w:rFonts w:ascii="Times New Roman" w:hAnsi="Times New Roman" w:cs="Times New Roman"/>
              </w:rPr>
              <w:t>3</w:t>
            </w:r>
          </w:p>
        </w:tc>
      </w:tr>
    </w:tbl>
    <w:p w:rsidR="00402DCB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00B0F0"/>
          <w:sz w:val="28"/>
          <w:szCs w:val="28"/>
          <w:lang w:bidi="ar-SA"/>
        </w:rPr>
      </w:pPr>
    </w:p>
    <w:p w:rsidR="00402DCB" w:rsidRPr="0097222D" w:rsidRDefault="00402DCB" w:rsidP="00CE74C1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jc w:val="both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Содержание дисциплины (модуля)</w:t>
      </w:r>
      <w:r w:rsidRPr="009246BB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, структурированное по темам (разделам) с указанием количества академических часов и видов учебных занятий</w:t>
      </w:r>
    </w:p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5.1. Содержание дисциплины (модуля)</w:t>
      </w:r>
    </w:p>
    <w:p w:rsidR="003F747B" w:rsidRPr="003F747B" w:rsidRDefault="003F747B" w:rsidP="00105B14">
      <w:pPr>
        <w:autoSpaceDE w:val="0"/>
        <w:autoSpaceDN w:val="0"/>
        <w:adjustRightInd w:val="0"/>
        <w:spacing w:line="360" w:lineRule="exact"/>
        <w:ind w:firstLine="72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424992" w:rsidRPr="00424992" w:rsidRDefault="00424992" w:rsidP="00105B1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249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1. Понятие и предмет этики. История развития этики. Этика и мораль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Предмет и задачи дисциплины «Профессиональная этика юриста», ее место в формировании мировоззрения и ценностных установок юриста.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Происхождение и смысл понятий «</w:t>
      </w:r>
      <w:proofErr w:type="spellStart"/>
      <w:r w:rsidRPr="00315BE9">
        <w:rPr>
          <w:rFonts w:ascii="Times New Roman" w:hAnsi="Times New Roman"/>
          <w:sz w:val="28"/>
          <w:szCs w:val="28"/>
        </w:rPr>
        <w:t>этос</w:t>
      </w:r>
      <w:proofErr w:type="spellEnd"/>
      <w:r w:rsidRPr="00315BE9">
        <w:rPr>
          <w:rFonts w:ascii="Times New Roman" w:hAnsi="Times New Roman"/>
          <w:sz w:val="28"/>
          <w:szCs w:val="28"/>
        </w:rPr>
        <w:t>», «этика», «этикет», «мораль», «нравственность». Структура этики. Этика и юриспруденция.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Этико-философские позиции, сложившиеся в античной культуре, их роль в развитии морально-правового сознания европейского общества. Средневековая этика. Этика Нового времени. Этика ненасилия как одна из теорий этики ХХ века.</w:t>
      </w:r>
    </w:p>
    <w:p w:rsidR="00424992" w:rsidRPr="00424992" w:rsidRDefault="00424992" w:rsidP="00105B1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249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2. Характеристика основных категорий этики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Содержание, особенности и функции категорий этики. Высшие моральные ценности и основные категории этики. Категории </w:t>
      </w:r>
      <w:r w:rsidR="0000007E">
        <w:rPr>
          <w:rFonts w:ascii="Times New Roman" w:hAnsi="Times New Roman"/>
          <w:sz w:val="28"/>
          <w:szCs w:val="28"/>
        </w:rPr>
        <w:t>и принципы</w:t>
      </w:r>
      <w:r w:rsidRPr="00315BE9">
        <w:rPr>
          <w:rFonts w:ascii="Times New Roman" w:hAnsi="Times New Roman"/>
          <w:sz w:val="28"/>
          <w:szCs w:val="28"/>
        </w:rPr>
        <w:t xml:space="preserve"> этики юриста – обобщенное отражение нравственного содержания их служебной деятельности, основа оценки нравственной ориентации служебных действий.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Профессионально-нравственное сознание как элемент профессиональной культуры юриста.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Добро и зло. Мораль как выбор добра и отвержение зла. Борьба с социальным злом (преступностью, правонарушениями) как способ утверждения добра. Справедливость как нравственный смысл норм и принципов права. Единство справедливости и юридической истины. Долг. </w:t>
      </w:r>
      <w:r w:rsidR="008C63C7">
        <w:rPr>
          <w:rFonts w:ascii="Times New Roman" w:hAnsi="Times New Roman"/>
          <w:sz w:val="28"/>
          <w:szCs w:val="28"/>
        </w:rPr>
        <w:t xml:space="preserve">Добросовестность. </w:t>
      </w:r>
      <w:r w:rsidRPr="00315BE9">
        <w:rPr>
          <w:rFonts w:ascii="Times New Roman" w:hAnsi="Times New Roman"/>
          <w:sz w:val="28"/>
          <w:szCs w:val="28"/>
        </w:rPr>
        <w:t>Совесть как внутренний регулятор нравственного отношения юристов к людям. Ответственность. Достоинство. Честь. Репутация.</w:t>
      </w:r>
    </w:p>
    <w:p w:rsidR="00424992" w:rsidRPr="00424992" w:rsidRDefault="00424992" w:rsidP="00105B1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249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3. Юридическая этика как вид профессиональной этики</w:t>
      </w:r>
    </w:p>
    <w:p w:rsidR="00424992" w:rsidRPr="00424992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Понятие профессиональной этики. Предметная область изучения профессиональной этики. Основные понятия профессиональной этики. Общие принципы профессиональной этики</w:t>
      </w:r>
      <w:r w:rsidR="008C63C7">
        <w:rPr>
          <w:rFonts w:ascii="Times New Roman" w:hAnsi="Times New Roman"/>
          <w:sz w:val="28"/>
          <w:szCs w:val="28"/>
        </w:rPr>
        <w:t xml:space="preserve"> и основные принципы этики юриста</w:t>
      </w:r>
      <w:r w:rsidRPr="00315BE9">
        <w:rPr>
          <w:rFonts w:ascii="Times New Roman" w:hAnsi="Times New Roman"/>
          <w:sz w:val="28"/>
          <w:szCs w:val="28"/>
        </w:rPr>
        <w:t xml:space="preserve">. Виды профессиональной этики. Профессиональный этический кодекс: понятие и назначение. Профессиональная этика юриста. </w:t>
      </w:r>
    </w:p>
    <w:p w:rsidR="00424992" w:rsidRPr="00424992" w:rsidRDefault="00424992" w:rsidP="00105B1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249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Тема 4. Кодекс профессиональной этики адвоката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Взаимосвязь правовых и профессионально-этических форм регуляции профессиональной деятельности адвоката. Институционализация адвокатской этики. Федеральный закон «Об адвокатской деятельности и адвокатуре в Российской Федерации». Кодекс адвокатской этики: структура, функции. Нравственные требования во взаимоотношениях адвоката с клиентами. Адвокатская тайна: понятие и нравственный смысл. Субъекты адвокатской тайны, ее временные и пространственные границы. Правила сохранения профессиональной тайны.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Нравственные требования во взаимоотношениях адвоката с коллегами.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Моральные проблемы в деятельности адвоката.</w:t>
      </w:r>
    </w:p>
    <w:p w:rsidR="00424992" w:rsidRPr="00424992" w:rsidRDefault="00424992" w:rsidP="00105B1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249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5. Этика в деятельности нотариуса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Взаимосвязь правовых и профессионально-этических форм регуляции профессиональной деятельности нотариуса. Европейский кодекс нотариальной этики. Этические правила нотариальной профессии в странах Латинского нотариата. Профессиональный кодекс нотариусов Российской Федерации: структура, функции. 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Содержание принципа справедливости в деятельности нотариуса. Обеспечение юридической безопасности граждан как цель профессиональной деятельности. Независимость и беспристрастность, осмотрительность, правда и законность как принципы нотариата. Профессиональная честь и достоинство нотариуса. Морально-этические обязательства в профессиональной деятельности нотариуса. Нравственные нормы, регулирующие отношения нотариуса с клиентами. Нотариус как посредник между гражданами и законом. Терпение, вежливость и тактичность в отношениях с клиентами. Уважительное отношение к личности, достоинству и правам посетителей. Следование высоким стандартам в культуре речи, поведении, внешнем виде. Нравственный смысл соблюдения размера тарифа за совершение нотариальных действий. Поддержание дисциплины в профессиональной деятельности нотариуса. Нотариальная тайна. Абсолютный характер нотариальной тайны. Субъекты нотариальной тайны, ее временные и пространственные границы. Правила сохранения профессиональной тайны. Нравственные нормы, регулирующие отношения нотариуса с коллегами. Взаимоуважение, доверие и профессиональное взаимодействие. Необходимость поддерживать корректность и доброжелательность. Профессиональная солидарность в отношениях между нотариусами. Оказание помощи и обмен опытом с молодыми коллегами. Недопустимость недобросовестной конкуренции. Запрет на индивидуальную рекламу. </w:t>
      </w:r>
    </w:p>
    <w:p w:rsidR="00424992" w:rsidRPr="00424992" w:rsidRDefault="00424992" w:rsidP="00105B1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249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6. Профессиональная следственная этика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Модели профессионально-этического поведения следователя.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lastRenderedPageBreak/>
        <w:t xml:space="preserve">Этические проблемы работы следователя с понятыми. Институт понятых: понятие, юридическое значение и нравственный смысл. Понятые как гаранты законности и правильности проведения следственных действий. Виды фальсификации института понятых. Проблема моральной чистоплотности понятых. Этические требования к социальной среде, из которой вербуются понятые. Коммерциализация института понятых. Этико-правовые критерии деятельности понятых. 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Этические постулаты работы следователя со свидетелями. Этический аспект взаимодействия следователя с различными типами свидетелей. Обычный (типичный) свидетель: понятие, основные черты. Опасность заражения следователя эмоциональным состоянием взволнованного свидетеля. Формы безнравственного насилия над совестью типичного свидетеля. «Запоздалый» свидетель и его несправедливые оценки окружающего. «Свидетель-соучастник преступления» и профессионально-этические цели работы с ним. Тип «последнего» свидетеля и задача обеспечения его физической и нравственно-психологической защиты. «Свидетель-свояк» и специфика взаимодействия с ним следователя. Нравственный аспект «ложного» свидетеля и проблема работы с ним следователя.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Этические требования при проведении отдельных следственных действий. Нравственные принципы проведения осмотра места происшествия. Этико-психологические особенности общения с потерпевшим и его родственниками. Этика проведения допроса: соотношение рекомендаций следственной тактики с правовыми и нравственными нормами. Проблема отношения к признательным показаниям. Гуманные тактики допроса подозреваемого. Этические правила проведения очной ставки. Этические требования при проведении обыска, опознания и осмотра трупа.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Формы неэтичного поведения в профессиональной деятельности следователя. Сфера нормативно неурегулированного поведения следователя: возможности использования профессионального статуса в своих частных интересах. Неэтичные приемы следственной практики. Формы давления на участников процессуальных действий. Альянс следователя с другими участниками уголовного процесса в корыстных целях как этико-правовая проблема.</w:t>
      </w:r>
    </w:p>
    <w:p w:rsidR="00424992" w:rsidRPr="00424992" w:rsidRDefault="00424992" w:rsidP="00105B1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249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7. Профессиональная судейская этика. Общие требования, предъявляемые к личности судьи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424992">
        <w:rPr>
          <w:rFonts w:ascii="Times New Roman" w:eastAsia="Times New Roman" w:hAnsi="Times New Roman"/>
          <w:sz w:val="28"/>
          <w:szCs w:val="28"/>
        </w:rPr>
        <w:t xml:space="preserve">Судебная этика как наука: ее предмет и структура. Система судебной </w:t>
      </w:r>
      <w:r w:rsidRPr="00315BE9">
        <w:rPr>
          <w:rFonts w:ascii="Times New Roman" w:hAnsi="Times New Roman"/>
          <w:sz w:val="28"/>
          <w:szCs w:val="28"/>
        </w:rPr>
        <w:t>этики: ее основные ценности и принципы. Судебная этика как учебная дисциплина: ее история и проблемы.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lastRenderedPageBreak/>
        <w:t xml:space="preserve">А. Ф. Кони о нравственных началах уголовного процесса. Инквизиционная и состязательная системы судопроизводства. Обвинительный уклон: причины его формирования, последствия и пути преодоления. 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Кодекс судейской этики. Взаимосвязь правовых и профессионально-этических форм регуляции профессиональной деятельности судьи. Структура и функции Кодекса судейской этики. 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Общие требования, предъявляемые к личности судьи. Формально-правовые и этические требования к личности судьи: их единство и различие. Роль жизненного опыта, правовые и нравственные убеждения в деятельности судьи. Отечественные юристы о значении нравственных качеств судьи в осуществлении им профессиональной деятельности.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Правила осуществления судьей профессиональной деятельности. Независимость судьи как морально-правовой принцип и ее обеспечение на практике. Справедливость и беспристрастность в судейской деятельности. Обеспечение условий состязательности в судебном процессе. Отношения судьи с участниками судопроизводства. Правила поведения судьи во взаимоотношениях с представителями СМИ. 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Этические требования во внеслужебной деятельности судьи. Необходимость поддерживать профессиональную и личную честь, достоинство, репутацию. Условия участия судьи в общественной деятельности. Проблема конфликта интересов в деятельности судьи и пути ее разрешения. </w:t>
      </w:r>
    </w:p>
    <w:p w:rsidR="00424992" w:rsidRPr="00424992" w:rsidRDefault="00424992" w:rsidP="00105B1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249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8. Профессиональная этика работника прокуратуры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Профессиональный долг прокурора: нравственный смысл и содержание его деятельности. Этические требования к деятельности прокурора в условиях рыночных отношений. 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Этические постулаты в деятельности прокурора при надзоре за функционированием мест лишения свободы и содержанием душевнобольных в СИЗО. 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Этика обвинительной речи прокурора. Принцип объективности при представлении прокурором (помощником прокурора) обвинения в суде. А. Ф. Кони о прокуроре как «публично говорящем судье». Критерии правомерности выводов государственного обвинителя. Понятие нравственной дисциплины государственного обвинителя. Структура обвинительной речи прокурора. Условия, обязывающие прокурора отказаться от обвинения. Этические запреты в обвинительной речи прокурора по отношению к подсудимому. 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Этические требования в профессиональной деятельности следователя прокуратуры. Профессиональная репутация и авторитет следователя. Этические нормы проведения отдельных следственных действий: осмотра места происшествия, очной ставки, опознания, обыска, эксгумации, допроса </w:t>
      </w:r>
      <w:r w:rsidRPr="00315BE9">
        <w:rPr>
          <w:rFonts w:ascii="Times New Roman" w:hAnsi="Times New Roman"/>
          <w:sz w:val="28"/>
          <w:szCs w:val="28"/>
        </w:rPr>
        <w:lastRenderedPageBreak/>
        <w:t xml:space="preserve">подозреваемого, потерпевшего, несовершеннолетнего. Основные модели профессионально-этического поведения следователя. Теневая сторона следственной деятельности. </w:t>
      </w:r>
    </w:p>
    <w:p w:rsidR="00424992" w:rsidRPr="00424992" w:rsidRDefault="00424992" w:rsidP="00105B14">
      <w:pPr>
        <w:tabs>
          <w:tab w:val="right" w:leader="underscore" w:pos="9639"/>
        </w:tabs>
        <w:autoSpaceDE w:val="0"/>
        <w:autoSpaceDN w:val="0"/>
        <w:adjustRightInd w:val="0"/>
        <w:spacing w:line="360" w:lineRule="exact"/>
        <w:ind w:firstLine="709"/>
        <w:jc w:val="both"/>
        <w:outlineLvl w:val="4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4249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9. Этикет как форма человеческого поведения и общения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Понятие этикета. Психология общения и этикет.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Правила и приемы позитивного общения. 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Средства этикетного общения: внешность, мимика, жесты, взгляды и прочие невербальные компоненты.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Формы проявления эстетической культуры. Понятие имиджа Этикетные правила приветствия, знакомства, представления, приглашения.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Управление общением, психологические барьеры.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Служебный этикет и его принципы. Деловой стиль. Отношения с партнером и оппонентом. Просьбы, приказы, наказания, поощрения, оптимизация служебного общения, трудности коммуникации.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>Речевые средства общения; официально-деловой стиль речи, речевые шаблоны для делового взаимодействия; речевой этикет.</w:t>
      </w:r>
    </w:p>
    <w:p w:rsidR="00424992" w:rsidRPr="00315BE9" w:rsidRDefault="00424992" w:rsidP="00105B1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exact"/>
        <w:ind w:left="0" w:right="-187" w:firstLine="720"/>
        <w:jc w:val="both"/>
        <w:rPr>
          <w:rFonts w:ascii="Times New Roman" w:hAnsi="Times New Roman"/>
          <w:sz w:val="28"/>
          <w:szCs w:val="28"/>
        </w:rPr>
      </w:pPr>
      <w:r w:rsidRPr="00315BE9">
        <w:rPr>
          <w:rFonts w:ascii="Times New Roman" w:hAnsi="Times New Roman"/>
          <w:sz w:val="28"/>
          <w:szCs w:val="28"/>
        </w:rPr>
        <w:t xml:space="preserve">Этикет в общественных местах. Ролевое взаимодействие. Эмоции. Поведение на улице, в транспорте, магазине, ресторане, на выставке, в музее и библиотеке и т.п. </w:t>
      </w:r>
    </w:p>
    <w:p w:rsidR="003F747B" w:rsidRDefault="003F747B" w:rsidP="00402DCB">
      <w:p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left" w:pos="0"/>
        </w:tabs>
        <w:autoSpaceDE w:val="0"/>
        <w:autoSpaceDN w:val="0"/>
        <w:adjustRightInd w:val="0"/>
        <w:jc w:val="both"/>
        <w:outlineLvl w:val="4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F747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ab/>
      </w: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5.2. Междисциплинарные связи с обеспечиваемыми (последующими) дисциплинами (модулями)</w:t>
      </w:r>
    </w:p>
    <w:p w:rsidR="000E5C56" w:rsidRDefault="00402DCB" w:rsidP="00315BE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Дисциплина «</w:t>
      </w:r>
      <w:r w:rsidR="00FC15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Профессиональная этика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формирует</w:t>
      </w:r>
      <w:r w:rsidR="00BE54D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0E5C56" w:rsidRDefault="00BE54DD" w:rsidP="00315BE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="00FC15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К-</w:t>
      </w:r>
      <w:r w:rsidR="00FC15A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="00402DCB"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="00402DCB"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необходимую</w:t>
      </w:r>
      <w:proofErr w:type="gramEnd"/>
      <w:r w:rsidR="00402DCB"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дальнейшем для </w:t>
      </w:r>
      <w:r w:rsidR="000E5C5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изучения</w:t>
      </w:r>
      <w:r w:rsidR="00402DCB"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E5C5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дисциплин: </w:t>
      </w:r>
      <w:r w:rsidR="000E5C5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</w:t>
      </w:r>
      <w:r w:rsidR="00FC15A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Арбитражный процесс», «Уголовное право</w:t>
      </w:r>
      <w:r w:rsidR="00B35EA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»</w:t>
      </w:r>
      <w:r w:rsidR="00FC15A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 w:rsidR="00B35EA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«У</w:t>
      </w:r>
      <w:r w:rsidR="00FC15A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головный процесс</w:t>
      </w:r>
      <w:r w:rsidR="00B35EA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»</w:t>
      </w:r>
      <w:r w:rsidR="00FC15A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0E5C5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 прохождения практик: «</w:t>
      </w:r>
      <w:r w:rsidR="00B35EA6" w:rsidRPr="00B35EA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Практика по получению профессиональных умений и опыта профессиональной деятельности</w:t>
      </w:r>
      <w:r w:rsidR="000E5C5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»</w:t>
      </w:r>
      <w:r w:rsidR="000E5C56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 w:rsidR="000E5C5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«П</w:t>
      </w:r>
      <w:r w:rsidR="000E5C56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реддипломная практ</w:t>
      </w:r>
      <w:r w:rsidR="000E5C5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ика»;</w:t>
      </w:r>
    </w:p>
    <w:p w:rsidR="00FC15A6" w:rsidRPr="0073297A" w:rsidRDefault="00B35EA6" w:rsidP="00315BE9">
      <w:pPr>
        <w:spacing w:line="360" w:lineRule="exact"/>
        <w:ind w:firstLine="567"/>
        <w:jc w:val="both"/>
        <w:rPr>
          <w:rFonts w:eastAsia="Calibri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ОПК-</w:t>
      </w:r>
      <w:r w:rsidR="001F5B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gramStart"/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необходимую</w:t>
      </w:r>
      <w:proofErr w:type="gramEnd"/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дальнейшем для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изучения</w:t>
      </w: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дисциплин </w:t>
      </w:r>
      <w:r w:rsidRPr="00FD59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«А</w:t>
      </w:r>
      <w:r w:rsidR="00FC15A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дминистративное право</w:t>
      </w:r>
      <w:r w:rsidRPr="00FD59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FD59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="00FC15A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FD59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«Т</w:t>
      </w:r>
      <w:r w:rsidR="00FC15A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рудовое право</w:t>
      </w:r>
      <w:r w:rsidRPr="00FD59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FC15A6" w:rsidRPr="00FD592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прохождения практик: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«</w:t>
      </w:r>
      <w:r w:rsidRPr="00B35EA6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Практика по получению профессиональных умений и опыта профессиональной деятельности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»</w:t>
      </w:r>
      <w:r w:rsidRPr="0055799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«П</w:t>
      </w:r>
      <w:r w:rsidRPr="0055799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реддипломная практ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ика»</w:t>
      </w:r>
      <w:r w:rsidR="00FC15A6" w:rsidRPr="0073297A">
        <w:rPr>
          <w:rFonts w:eastAsia="Calibri"/>
        </w:rPr>
        <w:t>.</w:t>
      </w:r>
    </w:p>
    <w:p w:rsidR="00402DCB" w:rsidRPr="00CC5701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/>
          <w:color w:val="auto"/>
          <w:sz w:val="16"/>
          <w:szCs w:val="16"/>
          <w:lang w:bidi="ar-SA"/>
        </w:rPr>
      </w:pPr>
    </w:p>
    <w:p w:rsidR="00402DCB" w:rsidRPr="00CC5701" w:rsidRDefault="00402DCB" w:rsidP="00402DCB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       5.3. Разделы, темы дисциплины (модуля) и виды занятий</w:t>
      </w:r>
    </w:p>
    <w:p w:rsidR="00402DCB" w:rsidRPr="00CC5701" w:rsidRDefault="00402DCB" w:rsidP="00402DCB">
      <w:pPr>
        <w:tabs>
          <w:tab w:val="left" w:pos="709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очно-заочная форма обучения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13"/>
        <w:gridCol w:w="1134"/>
        <w:gridCol w:w="1134"/>
        <w:gridCol w:w="992"/>
        <w:gridCol w:w="851"/>
        <w:gridCol w:w="992"/>
      </w:tblGrid>
      <w:tr w:rsidR="00402DCB" w:rsidRPr="00CC5701" w:rsidTr="00DE543A">
        <w:trPr>
          <w:cantSplit/>
        </w:trPr>
        <w:tc>
          <w:tcPr>
            <w:tcW w:w="540" w:type="dxa"/>
            <w:vMerge w:val="restart"/>
            <w:vAlign w:val="center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713" w:type="dxa"/>
            <w:vMerge w:val="restart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Наименование </w:t>
            </w: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раздела</w:t>
            </w:r>
            <w:proofErr w:type="gram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,т</w:t>
            </w:r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емы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дисциплины (модуля)</w:t>
            </w:r>
          </w:p>
        </w:tc>
        <w:tc>
          <w:tcPr>
            <w:tcW w:w="4111" w:type="dxa"/>
            <w:gridSpan w:val="4"/>
          </w:tcPr>
          <w:p w:rsidR="00402DCB" w:rsidRPr="00CC5701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Виды занятий, включая самостоятельную работу студентов </w:t>
            </w:r>
          </w:p>
          <w:p w:rsidR="00402DCB" w:rsidRPr="00CC5701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(в часах)</w:t>
            </w:r>
          </w:p>
        </w:tc>
        <w:tc>
          <w:tcPr>
            <w:tcW w:w="992" w:type="dxa"/>
            <w:vMerge w:val="restart"/>
          </w:tcPr>
          <w:p w:rsidR="00402DCB" w:rsidRPr="00FD592E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FD592E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Аудиторных занятий в  интерактивной форме</w:t>
            </w:r>
          </w:p>
        </w:tc>
      </w:tr>
      <w:tr w:rsidR="00402DCB" w:rsidRPr="00CC5701" w:rsidTr="00DE543A">
        <w:trPr>
          <w:cantSplit/>
          <w:trHeight w:val="406"/>
        </w:trPr>
        <w:tc>
          <w:tcPr>
            <w:tcW w:w="540" w:type="dxa"/>
            <w:vMerge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3713" w:type="dxa"/>
            <w:vMerge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638A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занятия лекционного типа</w:t>
            </w:r>
          </w:p>
        </w:tc>
        <w:tc>
          <w:tcPr>
            <w:tcW w:w="1134" w:type="dxa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занятия семинарского типа</w:t>
            </w:r>
          </w:p>
        </w:tc>
        <w:tc>
          <w:tcPr>
            <w:tcW w:w="992" w:type="dxa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</w:t>
            </w: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амос</w:t>
            </w:r>
            <w:proofErr w:type="spell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–</w:t>
            </w:r>
            <w:proofErr w:type="spellStart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тоятельная</w:t>
            </w:r>
            <w:proofErr w:type="spellEnd"/>
            <w:proofErr w:type="gramEnd"/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работа </w:t>
            </w:r>
          </w:p>
        </w:tc>
        <w:tc>
          <w:tcPr>
            <w:tcW w:w="851" w:type="dxa"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992" w:type="dxa"/>
            <w:vMerge/>
          </w:tcPr>
          <w:p w:rsidR="00402DCB" w:rsidRPr="00CC5701" w:rsidRDefault="00402DCB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ind w:right="65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EE5AB6" w:rsidRPr="00CB3333" w:rsidTr="00DE543A">
        <w:trPr>
          <w:cantSplit/>
        </w:trPr>
        <w:tc>
          <w:tcPr>
            <w:tcW w:w="540" w:type="dxa"/>
          </w:tcPr>
          <w:p w:rsidR="00EE5AB6" w:rsidRPr="00CC5701" w:rsidRDefault="00EE5AB6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lastRenderedPageBreak/>
              <w:t>1.</w:t>
            </w:r>
          </w:p>
        </w:tc>
        <w:tc>
          <w:tcPr>
            <w:tcW w:w="3713" w:type="dxa"/>
          </w:tcPr>
          <w:p w:rsidR="00EE5AB6" w:rsidRPr="00F65094" w:rsidRDefault="00EE5AB6" w:rsidP="00E97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650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1. Понятие и предмет этики. История развития этики. Этика и мораль.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851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</w:t>
            </w:r>
          </w:p>
        </w:tc>
        <w:tc>
          <w:tcPr>
            <w:tcW w:w="992" w:type="dxa"/>
          </w:tcPr>
          <w:p w:rsidR="00EE5AB6" w:rsidRPr="00CB3333" w:rsidRDefault="00FD592E" w:rsidP="00CB333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</w:tr>
      <w:tr w:rsidR="00EE5AB6" w:rsidRPr="00CB3333" w:rsidTr="00DE543A">
        <w:trPr>
          <w:cantSplit/>
        </w:trPr>
        <w:tc>
          <w:tcPr>
            <w:tcW w:w="540" w:type="dxa"/>
          </w:tcPr>
          <w:p w:rsidR="00EE5AB6" w:rsidRPr="00CC5701" w:rsidRDefault="00EE5AB6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2.</w:t>
            </w:r>
          </w:p>
        </w:tc>
        <w:tc>
          <w:tcPr>
            <w:tcW w:w="3713" w:type="dxa"/>
          </w:tcPr>
          <w:p w:rsidR="00EE5AB6" w:rsidRPr="00F65094" w:rsidRDefault="00EE5AB6" w:rsidP="00E97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650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2. Характеристика основных категорий этики.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851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992" w:type="dxa"/>
          </w:tcPr>
          <w:p w:rsidR="00EE5AB6" w:rsidRPr="00CB3333" w:rsidRDefault="00EE5AB6" w:rsidP="00CB333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EE5AB6" w:rsidRPr="00CB3333" w:rsidTr="00DE543A">
        <w:trPr>
          <w:cantSplit/>
        </w:trPr>
        <w:tc>
          <w:tcPr>
            <w:tcW w:w="540" w:type="dxa"/>
          </w:tcPr>
          <w:p w:rsidR="00EE5AB6" w:rsidRPr="00CC5701" w:rsidRDefault="00EE5AB6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3.</w:t>
            </w:r>
          </w:p>
        </w:tc>
        <w:tc>
          <w:tcPr>
            <w:tcW w:w="3713" w:type="dxa"/>
          </w:tcPr>
          <w:p w:rsidR="00EE5AB6" w:rsidRPr="00F65094" w:rsidRDefault="00EE5AB6" w:rsidP="00E97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650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3. Юридическая этика как вид профессиональной этики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851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12</w:t>
            </w:r>
          </w:p>
        </w:tc>
        <w:tc>
          <w:tcPr>
            <w:tcW w:w="992" w:type="dxa"/>
          </w:tcPr>
          <w:p w:rsidR="00EE5AB6" w:rsidRPr="00CB3333" w:rsidRDefault="00FD592E" w:rsidP="00CB333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</w:tr>
      <w:tr w:rsidR="00EE5AB6" w:rsidRPr="00CB3333" w:rsidTr="00DE543A">
        <w:trPr>
          <w:cantSplit/>
        </w:trPr>
        <w:tc>
          <w:tcPr>
            <w:tcW w:w="540" w:type="dxa"/>
          </w:tcPr>
          <w:p w:rsidR="00EE5AB6" w:rsidRPr="00CC5701" w:rsidRDefault="00363E4F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4.</w:t>
            </w:r>
          </w:p>
        </w:tc>
        <w:tc>
          <w:tcPr>
            <w:tcW w:w="3713" w:type="dxa"/>
          </w:tcPr>
          <w:p w:rsidR="00EE5AB6" w:rsidRPr="00F65094" w:rsidRDefault="00EE5AB6" w:rsidP="00E97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650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4. Кодекс профессиональной этики адвоката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851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992" w:type="dxa"/>
          </w:tcPr>
          <w:p w:rsidR="00EE5AB6" w:rsidRPr="00CB3333" w:rsidRDefault="00EE5AB6" w:rsidP="00CB333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EE5AB6" w:rsidRPr="00CB3333" w:rsidTr="00DE543A">
        <w:trPr>
          <w:cantSplit/>
        </w:trPr>
        <w:tc>
          <w:tcPr>
            <w:tcW w:w="540" w:type="dxa"/>
          </w:tcPr>
          <w:p w:rsidR="00EE5AB6" w:rsidRPr="00CC5701" w:rsidRDefault="00363E4F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5.</w:t>
            </w:r>
          </w:p>
        </w:tc>
        <w:tc>
          <w:tcPr>
            <w:tcW w:w="3713" w:type="dxa"/>
          </w:tcPr>
          <w:p w:rsidR="00EE5AB6" w:rsidRPr="00F65094" w:rsidRDefault="00EE5AB6" w:rsidP="00E97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650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5. Этика в деятельности нотариуса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EE5AB6" w:rsidRPr="00EE5AB6" w:rsidRDefault="002B1285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851" w:type="dxa"/>
          </w:tcPr>
          <w:p w:rsidR="00EE5AB6" w:rsidRPr="00EE5AB6" w:rsidRDefault="00EE5AB6" w:rsidP="002B128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  <w:r w:rsidR="002B128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992" w:type="dxa"/>
          </w:tcPr>
          <w:p w:rsidR="00EE5AB6" w:rsidRPr="00CB3333" w:rsidRDefault="00EE5AB6" w:rsidP="00CB333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EE5AB6" w:rsidRPr="00CB3333" w:rsidTr="00DE543A">
        <w:trPr>
          <w:cantSplit/>
        </w:trPr>
        <w:tc>
          <w:tcPr>
            <w:tcW w:w="540" w:type="dxa"/>
          </w:tcPr>
          <w:p w:rsidR="00EE5AB6" w:rsidRPr="00CC5701" w:rsidRDefault="00363E4F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6.</w:t>
            </w:r>
          </w:p>
        </w:tc>
        <w:tc>
          <w:tcPr>
            <w:tcW w:w="3713" w:type="dxa"/>
          </w:tcPr>
          <w:p w:rsidR="00EE5AB6" w:rsidRPr="00F65094" w:rsidRDefault="00EE5AB6" w:rsidP="00E97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650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6. Профессиональная следственная этика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851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992" w:type="dxa"/>
          </w:tcPr>
          <w:p w:rsidR="00EE5AB6" w:rsidRPr="00CB3333" w:rsidRDefault="00FD592E" w:rsidP="00CB333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</w:tr>
      <w:tr w:rsidR="00EE5AB6" w:rsidRPr="00CB3333" w:rsidTr="00DE543A">
        <w:trPr>
          <w:cantSplit/>
        </w:trPr>
        <w:tc>
          <w:tcPr>
            <w:tcW w:w="540" w:type="dxa"/>
          </w:tcPr>
          <w:p w:rsidR="00EE5AB6" w:rsidRPr="00CC5701" w:rsidRDefault="00363E4F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7.</w:t>
            </w:r>
          </w:p>
        </w:tc>
        <w:tc>
          <w:tcPr>
            <w:tcW w:w="3713" w:type="dxa"/>
          </w:tcPr>
          <w:p w:rsidR="00EE5AB6" w:rsidRPr="00F65094" w:rsidRDefault="00EE5AB6" w:rsidP="00E97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650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Тема 7. Профессиональная судейская этика. Общие требования, предъявляемые к личности судьи. 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851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992" w:type="dxa"/>
          </w:tcPr>
          <w:p w:rsidR="00EE5AB6" w:rsidRPr="00CB3333" w:rsidRDefault="00EE5AB6" w:rsidP="00CB333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EE5AB6" w:rsidRPr="00CB3333" w:rsidTr="00DE543A">
        <w:trPr>
          <w:cantSplit/>
        </w:trPr>
        <w:tc>
          <w:tcPr>
            <w:tcW w:w="540" w:type="dxa"/>
          </w:tcPr>
          <w:p w:rsidR="00EE5AB6" w:rsidRPr="00CC5701" w:rsidRDefault="00363E4F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8.</w:t>
            </w:r>
          </w:p>
        </w:tc>
        <w:tc>
          <w:tcPr>
            <w:tcW w:w="3713" w:type="dxa"/>
          </w:tcPr>
          <w:p w:rsidR="00EE5AB6" w:rsidRPr="00F65094" w:rsidRDefault="00EE5AB6" w:rsidP="00E97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650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8. Профессиональная этика работника прокуратуры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851" w:type="dxa"/>
          </w:tcPr>
          <w:p w:rsidR="00EE5AB6" w:rsidRPr="00EE5AB6" w:rsidRDefault="00EE5AB6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992" w:type="dxa"/>
          </w:tcPr>
          <w:p w:rsidR="00EE5AB6" w:rsidRPr="00CB3333" w:rsidRDefault="00EE5AB6" w:rsidP="00CB333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</w:p>
        </w:tc>
      </w:tr>
      <w:tr w:rsidR="00EE5AB6" w:rsidRPr="00CB3333" w:rsidTr="00DE543A">
        <w:trPr>
          <w:cantSplit/>
        </w:trPr>
        <w:tc>
          <w:tcPr>
            <w:tcW w:w="540" w:type="dxa"/>
          </w:tcPr>
          <w:p w:rsidR="00EE5AB6" w:rsidRPr="00CC5701" w:rsidRDefault="00363E4F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9.</w:t>
            </w:r>
          </w:p>
        </w:tc>
        <w:tc>
          <w:tcPr>
            <w:tcW w:w="3713" w:type="dxa"/>
          </w:tcPr>
          <w:p w:rsidR="00EE5AB6" w:rsidRPr="00F65094" w:rsidRDefault="00EE5AB6" w:rsidP="00E97F7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F650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9. Этикет как форма человеческого поведения и общения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EE5AB6" w:rsidRPr="00EE5AB6" w:rsidRDefault="0089727C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7,8</w:t>
            </w:r>
          </w:p>
        </w:tc>
        <w:tc>
          <w:tcPr>
            <w:tcW w:w="851" w:type="dxa"/>
          </w:tcPr>
          <w:p w:rsidR="00EE5AB6" w:rsidRPr="00EE5AB6" w:rsidRDefault="0089727C" w:rsidP="00EE5AB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8,8</w:t>
            </w:r>
          </w:p>
        </w:tc>
        <w:tc>
          <w:tcPr>
            <w:tcW w:w="992" w:type="dxa"/>
          </w:tcPr>
          <w:p w:rsidR="00EE5AB6" w:rsidRPr="00CB3333" w:rsidRDefault="00FD592E" w:rsidP="00CB3333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2</w:t>
            </w:r>
          </w:p>
        </w:tc>
      </w:tr>
      <w:tr w:rsidR="00EE5AB6" w:rsidRPr="00CC5701" w:rsidTr="00DE543A">
        <w:trPr>
          <w:cantSplit/>
        </w:trPr>
        <w:tc>
          <w:tcPr>
            <w:tcW w:w="540" w:type="dxa"/>
          </w:tcPr>
          <w:p w:rsidR="00EE5AB6" w:rsidRPr="00CC5701" w:rsidRDefault="00363E4F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10.</w:t>
            </w:r>
          </w:p>
        </w:tc>
        <w:tc>
          <w:tcPr>
            <w:tcW w:w="3713" w:type="dxa"/>
          </w:tcPr>
          <w:p w:rsidR="00EE5AB6" w:rsidRPr="00B2333F" w:rsidRDefault="00EE5AB6" w:rsidP="00E1455D">
            <w:pPr>
              <w:rPr>
                <w:rFonts w:ascii="Times New Roman" w:hAnsi="Times New Roman" w:cs="Times New Roman"/>
              </w:rPr>
            </w:pPr>
            <w:r w:rsidRPr="00B2333F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 xml:space="preserve">зачету </w:t>
            </w: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851" w:type="dxa"/>
          </w:tcPr>
          <w:p w:rsidR="00EE5AB6" w:rsidRPr="00EE5AB6" w:rsidRDefault="00EE5AB6" w:rsidP="00EE5AB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992" w:type="dxa"/>
          </w:tcPr>
          <w:p w:rsidR="00EE5AB6" w:rsidRPr="00CC5701" w:rsidRDefault="00EE5AB6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E5AB6" w:rsidRPr="00CC5701" w:rsidTr="00DE543A">
        <w:trPr>
          <w:cantSplit/>
        </w:trPr>
        <w:tc>
          <w:tcPr>
            <w:tcW w:w="540" w:type="dxa"/>
          </w:tcPr>
          <w:p w:rsidR="00EE5AB6" w:rsidRPr="00CC5701" w:rsidRDefault="00363E4F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11.</w:t>
            </w:r>
          </w:p>
        </w:tc>
        <w:tc>
          <w:tcPr>
            <w:tcW w:w="3713" w:type="dxa"/>
          </w:tcPr>
          <w:p w:rsidR="00EE5AB6" w:rsidRPr="00B2333F" w:rsidRDefault="00EE5AB6" w:rsidP="00DE543A">
            <w:pPr>
              <w:rPr>
                <w:rFonts w:ascii="Times New Roman" w:hAnsi="Times New Roman" w:cs="Times New Roman"/>
                <w:color w:val="FF0000"/>
              </w:rPr>
            </w:pPr>
            <w:r w:rsidRPr="00B2333F">
              <w:rPr>
                <w:rFonts w:ascii="Times New Roman" w:hAnsi="Times New Roman" w:cs="Times New Roman"/>
                <w:bCs/>
              </w:rPr>
              <w:t>Контактные часы на аттестацию в период экзаменационных сессий</w:t>
            </w:r>
          </w:p>
        </w:tc>
        <w:tc>
          <w:tcPr>
            <w:tcW w:w="1134" w:type="dxa"/>
          </w:tcPr>
          <w:p w:rsidR="00EE5AB6" w:rsidRPr="00CC5701" w:rsidRDefault="00EE5AB6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134" w:type="dxa"/>
          </w:tcPr>
          <w:p w:rsidR="00EE5AB6" w:rsidRPr="00CC5701" w:rsidRDefault="00EE5AB6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EE5AB6" w:rsidRPr="00CC5701" w:rsidRDefault="00EE5AB6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851" w:type="dxa"/>
          </w:tcPr>
          <w:p w:rsidR="00EE5AB6" w:rsidRPr="00CC5701" w:rsidRDefault="0089727C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0,2</w:t>
            </w:r>
          </w:p>
        </w:tc>
        <w:tc>
          <w:tcPr>
            <w:tcW w:w="992" w:type="dxa"/>
          </w:tcPr>
          <w:p w:rsidR="00EE5AB6" w:rsidRPr="00CC5701" w:rsidRDefault="00EE5AB6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EE5AB6" w:rsidRPr="00CC5701" w:rsidTr="00DE543A">
        <w:trPr>
          <w:cantSplit/>
        </w:trPr>
        <w:tc>
          <w:tcPr>
            <w:tcW w:w="540" w:type="dxa"/>
          </w:tcPr>
          <w:p w:rsidR="00EE5AB6" w:rsidRPr="00CC5701" w:rsidRDefault="00EE5AB6" w:rsidP="00DE543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3713" w:type="dxa"/>
          </w:tcPr>
          <w:p w:rsidR="00EE5AB6" w:rsidRPr="00CC5701" w:rsidRDefault="00EE5AB6" w:rsidP="00DE543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CC570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1134" w:type="dxa"/>
          </w:tcPr>
          <w:p w:rsidR="00EE5AB6" w:rsidRPr="00EE5AB6" w:rsidRDefault="00EE5AB6" w:rsidP="00E97F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12</w:t>
            </w:r>
          </w:p>
        </w:tc>
        <w:tc>
          <w:tcPr>
            <w:tcW w:w="1134" w:type="dxa"/>
          </w:tcPr>
          <w:p w:rsidR="00EE5AB6" w:rsidRPr="00EE5AB6" w:rsidRDefault="00EE5AB6" w:rsidP="00E97F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14</w:t>
            </w:r>
          </w:p>
        </w:tc>
        <w:tc>
          <w:tcPr>
            <w:tcW w:w="992" w:type="dxa"/>
          </w:tcPr>
          <w:p w:rsidR="00EE5AB6" w:rsidRPr="00EE5AB6" w:rsidRDefault="00363E4F" w:rsidP="00E97F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81,8</w:t>
            </w:r>
          </w:p>
        </w:tc>
        <w:tc>
          <w:tcPr>
            <w:tcW w:w="851" w:type="dxa"/>
          </w:tcPr>
          <w:p w:rsidR="00EE5AB6" w:rsidRPr="00EE5AB6" w:rsidRDefault="00EE5AB6" w:rsidP="00E97F7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EE5AB6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108</w:t>
            </w:r>
          </w:p>
        </w:tc>
        <w:tc>
          <w:tcPr>
            <w:tcW w:w="992" w:type="dxa"/>
          </w:tcPr>
          <w:p w:rsidR="00EE5AB6" w:rsidRPr="00CC5701" w:rsidRDefault="00FD592E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8</w:t>
            </w:r>
          </w:p>
        </w:tc>
      </w:tr>
    </w:tbl>
    <w:p w:rsidR="00402DCB" w:rsidRPr="00CC5701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6. </w:t>
      </w:r>
      <w:r w:rsidRPr="00CC570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Лабораторные занятия</w:t>
      </w:r>
    </w:p>
    <w:p w:rsidR="00402DCB" w:rsidRPr="00CC5701" w:rsidRDefault="00402DCB" w:rsidP="00402DCB">
      <w:pPr>
        <w:tabs>
          <w:tab w:val="left" w:pos="284"/>
          <w:tab w:val="left" w:pos="993"/>
        </w:tabs>
        <w:autoSpaceDE w:val="0"/>
        <w:autoSpaceDN w:val="0"/>
        <w:adjustRightInd w:val="0"/>
        <w:spacing w:line="360" w:lineRule="exact"/>
        <w:ind w:left="36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C570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Лабораторные занятия не предусмотрены.</w:t>
      </w:r>
    </w:p>
    <w:p w:rsidR="00402DCB" w:rsidRPr="0097222D" w:rsidRDefault="00402DCB" w:rsidP="00402DCB">
      <w:pPr>
        <w:tabs>
          <w:tab w:val="left" w:pos="284"/>
          <w:tab w:val="left" w:pos="993"/>
        </w:tabs>
        <w:autoSpaceDE w:val="0"/>
        <w:autoSpaceDN w:val="0"/>
        <w:adjustRightInd w:val="0"/>
        <w:spacing w:line="360" w:lineRule="exact"/>
        <w:ind w:left="36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CC5701" w:rsidRDefault="00402DC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strike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7.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Практические занятия</w:t>
      </w:r>
      <w:r w:rsidRPr="00CC570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</w:p>
    <w:p w:rsidR="00CB4881" w:rsidRPr="00BE6FE7" w:rsidRDefault="00CB4881" w:rsidP="00CB4881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Занятия семинарского типа по дисциплине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«Профессиональная этика»</w:t>
      </w:r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проводятся в виде практических занятий с целью формирования компетенций обучающихся, закрепления полученных теоретических знаний на лекциях и в процессе самостоятельного изучения </w:t>
      </w:r>
      <w:proofErr w:type="gramStart"/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BE6FE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специальной литературы.</w:t>
      </w:r>
    </w:p>
    <w:p w:rsidR="00402DCB" w:rsidRDefault="00402DCB" w:rsidP="00402DCB">
      <w:pPr>
        <w:tabs>
          <w:tab w:val="decimal" w:pos="576"/>
        </w:tabs>
        <w:autoSpaceDE w:val="0"/>
        <w:autoSpaceDN w:val="0"/>
        <w:adjustRightInd w:val="0"/>
        <w:spacing w:line="360" w:lineRule="exact"/>
        <w:ind w:firstLine="709"/>
        <w:jc w:val="both"/>
        <w:rPr>
          <w:bCs/>
          <w:sz w:val="28"/>
          <w:szCs w:val="28"/>
        </w:rPr>
      </w:pPr>
      <w:r w:rsidRPr="00DA7661">
        <w:rPr>
          <w:rFonts w:ascii="Times New Roman" w:eastAsia="Arial Unicode MS" w:hAnsi="Times New Roman" w:cs="Times New Roman"/>
          <w:sz w:val="28"/>
          <w:szCs w:val="28"/>
        </w:rPr>
        <w:t xml:space="preserve">Содержание </w:t>
      </w:r>
      <w:r w:rsidRPr="00DA7661">
        <w:rPr>
          <w:rFonts w:ascii="Times New Roman" w:eastAsia="Arial Unicode MS" w:hAnsi="Times New Roman" w:cs="Times New Roman"/>
          <w:bCs/>
          <w:sz w:val="28"/>
          <w:szCs w:val="28"/>
        </w:rPr>
        <w:t xml:space="preserve">практических занятий </w:t>
      </w:r>
      <w:r w:rsidRPr="00DA7661">
        <w:rPr>
          <w:rFonts w:ascii="Times New Roman" w:eastAsia="Arial Unicode MS" w:hAnsi="Times New Roman" w:cs="Times New Roman"/>
          <w:sz w:val="28"/>
          <w:szCs w:val="28"/>
        </w:rPr>
        <w:t>по дисциплине представлено в таблице</w:t>
      </w:r>
    </w:p>
    <w:p w:rsidR="00402DCB" w:rsidRPr="0097222D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>очно-</w:t>
      </w:r>
      <w:r w:rsidRPr="0097222D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lang w:bidi="ar-SA"/>
        </w:rPr>
        <w:t xml:space="preserve">заочная форма обучения </w:t>
      </w:r>
    </w:p>
    <w:tbl>
      <w:tblPr>
        <w:tblW w:w="93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"/>
        <w:gridCol w:w="3672"/>
        <w:gridCol w:w="4092"/>
        <w:gridCol w:w="1031"/>
      </w:tblGrid>
      <w:tr w:rsidR="00402DCB" w:rsidRPr="0097222D" w:rsidTr="00B758F2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</w:t>
            </w:r>
            <w:proofErr w:type="gram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Наименование раздела, темы дисциплины (модуля)</w:t>
            </w:r>
          </w:p>
        </w:tc>
        <w:tc>
          <w:tcPr>
            <w:tcW w:w="4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Тематика практических занятий 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proofErr w:type="spellStart"/>
            <w:proofErr w:type="gramStart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Трудо</w:t>
            </w:r>
            <w:proofErr w:type="spellEnd"/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–емкость</w:t>
            </w:r>
            <w:proofErr w:type="gramEnd"/>
          </w:p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(час.)</w:t>
            </w:r>
          </w:p>
        </w:tc>
      </w:tr>
      <w:tr w:rsidR="00B758F2" w:rsidRPr="0097222D" w:rsidTr="00B758F2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3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1. Понятие и предмет этики. История развития этики. Этика и мораль.</w:t>
            </w:r>
          </w:p>
        </w:tc>
        <w:tc>
          <w:tcPr>
            <w:tcW w:w="4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Понятие и предмет этики. История развития этики. Этика и мораль.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758F2" w:rsidRPr="0097222D" w:rsidTr="00B758F2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3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3. Юридическая этика как вид профессиональной этики</w:t>
            </w:r>
          </w:p>
        </w:tc>
        <w:tc>
          <w:tcPr>
            <w:tcW w:w="4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Юридическая этика как вид профессиональной этики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758F2" w:rsidRPr="0097222D" w:rsidTr="00B758F2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3</w:t>
            </w:r>
          </w:p>
        </w:tc>
        <w:tc>
          <w:tcPr>
            <w:tcW w:w="3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4. Кодекс профессиональной этики адвоката</w:t>
            </w:r>
          </w:p>
        </w:tc>
        <w:tc>
          <w:tcPr>
            <w:tcW w:w="4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Кодекс профессиональной этики адвоката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758F2" w:rsidRPr="0097222D" w:rsidTr="00B758F2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3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5. Этика в деятельности нотариуса</w:t>
            </w:r>
          </w:p>
        </w:tc>
        <w:tc>
          <w:tcPr>
            <w:tcW w:w="4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Этика в деятельности нотариуса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758F2" w:rsidRPr="0097222D" w:rsidTr="00B758F2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3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6. Профессиональная следственная этика</w:t>
            </w:r>
          </w:p>
        </w:tc>
        <w:tc>
          <w:tcPr>
            <w:tcW w:w="4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Профессиональная следственная этика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758F2" w:rsidRPr="0097222D" w:rsidTr="00B758F2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3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Тема 7. Профессиональная судейская этика. Общие требования, предъявляемые к личности судьи. </w:t>
            </w:r>
          </w:p>
        </w:tc>
        <w:tc>
          <w:tcPr>
            <w:tcW w:w="4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Профессиональная судейская этика. Общие требования, предъявляемые к личности судьи. 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B758F2" w:rsidRPr="0097222D" w:rsidTr="00B758F2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3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Тема 8. Профессиональная этика работника прокуратуры</w:t>
            </w:r>
          </w:p>
        </w:tc>
        <w:tc>
          <w:tcPr>
            <w:tcW w:w="4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Профессиональная этика работника прокуратуры</w:t>
            </w: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8F2" w:rsidRPr="00B758F2" w:rsidRDefault="00B758F2" w:rsidP="00B758F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758F2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</w:tr>
      <w:tr w:rsidR="00C018EB" w:rsidRPr="0097222D" w:rsidTr="00B758F2">
        <w:tc>
          <w:tcPr>
            <w:tcW w:w="6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8EB" w:rsidRPr="0097222D" w:rsidRDefault="00C018EB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367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8EB" w:rsidRPr="0097222D" w:rsidRDefault="00C018EB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Итого </w:t>
            </w:r>
          </w:p>
        </w:tc>
        <w:tc>
          <w:tcPr>
            <w:tcW w:w="40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8EB" w:rsidRPr="0097222D" w:rsidRDefault="00C018EB" w:rsidP="00DE543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03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8EB" w:rsidRPr="0097222D" w:rsidRDefault="00B758F2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lang w:bidi="ar-SA"/>
              </w:rPr>
              <w:t>14</w:t>
            </w:r>
          </w:p>
        </w:tc>
      </w:tr>
    </w:tbl>
    <w:p w:rsidR="00C018EB" w:rsidRDefault="00C018E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num" w:pos="840"/>
          <w:tab w:val="right" w:leader="underscore" w:pos="9639"/>
        </w:tabs>
        <w:autoSpaceDE w:val="0"/>
        <w:autoSpaceDN w:val="0"/>
        <w:adjustRightInd w:val="0"/>
        <w:spacing w:line="360" w:lineRule="exact"/>
        <w:outlineLvl w:val="7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 Примерная тематика курсовых проектов (работ)</w:t>
      </w:r>
    </w:p>
    <w:p w:rsidR="00D45369" w:rsidRDefault="00D45369" w:rsidP="00D4536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Курсовые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проекты (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80609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не предусмотрены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0609C" w:rsidRPr="0097222D" w:rsidRDefault="0080609C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 Самостоятельная работа студента</w:t>
      </w:r>
    </w:p>
    <w:p w:rsidR="00402DCB" w:rsidRPr="00315BE9" w:rsidRDefault="00402DCB" w:rsidP="00315BE9">
      <w:pPr>
        <w:tabs>
          <w:tab w:val="decimal" w:pos="576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цель самостоятельной работы студента при изучении дисциплины </w:t>
      </w:r>
      <w:r w:rsidR="0080609C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216274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Профессиональная этика</w:t>
      </w:r>
      <w:r w:rsidR="0080609C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закрепить теоретические знания, полученные в ходе лекционных занятий, сформировать навыки в соответствии с требованиями, определенными в ходе занятий семинарского типа.</w:t>
      </w:r>
    </w:p>
    <w:p w:rsidR="00402DCB" w:rsidRPr="00315BE9" w:rsidRDefault="00402DCB" w:rsidP="00315BE9">
      <w:pPr>
        <w:tabs>
          <w:tab w:val="decimal" w:pos="576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студента в процессе изучения дисциплины включает:</w:t>
      </w:r>
    </w:p>
    <w:p w:rsidR="00402DCB" w:rsidRPr="00315BE9" w:rsidRDefault="00315BE9" w:rsidP="00315BE9">
      <w:pPr>
        <w:tabs>
          <w:tab w:val="decimal" w:pos="576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освоение рекомендованной преподавателем и методическими указаниями по данной дисциплине основной и дополнительной учебной литературы;</w:t>
      </w:r>
    </w:p>
    <w:p w:rsidR="00402DCB" w:rsidRPr="00315BE9" w:rsidRDefault="00315BE9" w:rsidP="00315BE9">
      <w:pPr>
        <w:tabs>
          <w:tab w:val="decimal" w:pos="576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изучение образовательных ресурсов (электронные учебники, </w:t>
      </w:r>
      <w:r w:rsidR="002128A8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учебные пособия</w:t>
      </w:r>
      <w:r w:rsidR="00402DCB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);</w:t>
      </w:r>
    </w:p>
    <w:p w:rsidR="00402DCB" w:rsidRPr="00315BE9" w:rsidRDefault="00315BE9" w:rsidP="00315BE9">
      <w:pPr>
        <w:tabs>
          <w:tab w:val="decimal" w:pos="576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работу с компьютерными обучающими программами;</w:t>
      </w:r>
    </w:p>
    <w:p w:rsidR="00402DCB" w:rsidRPr="00315BE9" w:rsidRDefault="00315BE9" w:rsidP="00315BE9">
      <w:pPr>
        <w:tabs>
          <w:tab w:val="decimal" w:pos="576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выполнение домашних заданий по практическим занятиям</w:t>
      </w:r>
      <w:r w:rsidR="00697942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(подготовку докладов и презентаций, подготовку к дискуссии, выполнение практических заданий, стилистический анализ текста и др.)</w:t>
      </w:r>
      <w:r w:rsidR="00402DCB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402DCB" w:rsidRPr="00315BE9" w:rsidRDefault="00315BE9" w:rsidP="00315BE9">
      <w:pPr>
        <w:tabs>
          <w:tab w:val="decimal" w:pos="576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самостоятельный поиск информации в Интернете и других источниках;</w:t>
      </w:r>
    </w:p>
    <w:p w:rsidR="00402DCB" w:rsidRPr="00315BE9" w:rsidRDefault="00315BE9" w:rsidP="00315BE9">
      <w:pPr>
        <w:tabs>
          <w:tab w:val="decimal" w:pos="576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="00402DCB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подготовку к зачету.</w:t>
      </w:r>
    </w:p>
    <w:p w:rsidR="00402DCB" w:rsidRPr="00C35119" w:rsidRDefault="00402DCB" w:rsidP="00402DCB">
      <w:pPr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9D5A51" w:rsidRPr="00C35119" w:rsidRDefault="009D5A51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1. Понятие и предмет этики. История развития этики. Этика и мораль</w:t>
      </w:r>
    </w:p>
    <w:p w:rsidR="00402DCB" w:rsidRPr="00C35119" w:rsidRDefault="006F1921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="00402DCB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иды самостоятельной работы</w:t>
      </w: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 проработка конспектов лекций и подготовка ответов на заданные вопросы; изучение основной и дополнительной литературы</w:t>
      </w:r>
      <w:r w:rsidR="00D84113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84113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одготовка к дискуссии</w:t>
      </w:r>
      <w:r w:rsidR="00402DCB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BE54DD" w:rsidRPr="00C35119" w:rsidRDefault="00BE54DD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Оценочн</w:t>
      </w:r>
      <w:r w:rsidR="005C0C8E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 средств</w:t>
      </w:r>
      <w:r w:rsidR="005C0C8E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для проверки выполнения:</w:t>
      </w:r>
      <w:r w:rsid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CE55AE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</w:t>
      </w:r>
      <w:r w:rsidR="00490D8F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онтрольные вопросы</w:t>
      </w: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вопросы для дискуссии.</w:t>
      </w:r>
    </w:p>
    <w:p w:rsidR="00402DCB" w:rsidRPr="00C35119" w:rsidRDefault="009D5A51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Тема 2. Характеристика основных категорий этики.</w:t>
      </w:r>
    </w:p>
    <w:p w:rsidR="00402DCB" w:rsidRPr="00C35119" w:rsidRDefault="006F1921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</w:t>
      </w:r>
      <w:r w:rsidR="00D84113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роработка конспектов лекций и вопросов, вынесенных на самостоятельное изучение, основной и дополнительной литературы.</w:t>
      </w:r>
    </w:p>
    <w:p w:rsidR="00BE54DD" w:rsidRPr="00C35119" w:rsidRDefault="005C0C8E" w:rsidP="00BE54DD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</w:t>
      </w:r>
      <w:r w:rsidR="00BE54DD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проверки выполнения:</w:t>
      </w:r>
      <w:r w:rsid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CE55AE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</w:t>
      </w:r>
      <w:r w:rsidR="00BE54DD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02DCB" w:rsidRPr="00C35119" w:rsidRDefault="00D84113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3. </w:t>
      </w:r>
      <w:r w:rsidR="009D5A51"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Юридическая этика как вид профессиональной этики</w:t>
      </w:r>
    </w:p>
    <w:p w:rsidR="00D84113" w:rsidRPr="00C35119" w:rsidRDefault="00D84113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</w:t>
      </w:r>
      <w:r w:rsidR="009D5A51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проработка конспектов лекций и вопросов, вынесенных на самостоятельное изучение, основной и дополнительной литературы; подготовка доклада и презентации.</w:t>
      </w:r>
    </w:p>
    <w:p w:rsidR="00D84113" w:rsidRPr="00C35119" w:rsidRDefault="005C0C8E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</w:t>
      </w:r>
      <w:r w:rsidR="00BE54DD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проверки выполнения:</w:t>
      </w:r>
      <w:r w:rsid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CE55AE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темы докладов</w:t>
      </w:r>
      <w:r w:rsidR="00BE54DD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D84113" w:rsidRPr="00C35119" w:rsidRDefault="00D84113" w:rsidP="00402DC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4. </w:t>
      </w:r>
      <w:r w:rsidR="00490D8F"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Кодекс профессиональной этики адвоката</w:t>
      </w:r>
    </w:p>
    <w:p w:rsidR="00402DCB" w:rsidRPr="00C35119" w:rsidRDefault="00D84113" w:rsidP="00D8411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</w:t>
      </w:r>
      <w:r w:rsidR="00490D8F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проработка конспектов лекций и вопросов, вынесенных на</w:t>
      </w:r>
      <w:r w:rsidR="00490D8F" w:rsidRPr="00C35119">
        <w:rPr>
          <w:rFonts w:eastAsia="Arial Unicode MS"/>
        </w:rPr>
        <w:t xml:space="preserve"> </w:t>
      </w:r>
      <w:r w:rsidR="00490D8F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самостоятельное изучение, основной и дополнительной литературы; работа с кодексом профессиональной этики адвоката.</w:t>
      </w:r>
    </w:p>
    <w:p w:rsidR="004B41AE" w:rsidRPr="00C35119" w:rsidRDefault="005C0C8E" w:rsidP="004B41AE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</w:t>
      </w:r>
      <w:r w:rsidR="004B41AE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проверки выполнения:</w:t>
      </w:r>
      <w:r w:rsid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64C6B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ситуационные задачи, тестовые задания</w:t>
      </w:r>
      <w:r w:rsidR="004B41AE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D84113" w:rsidRPr="00C35119" w:rsidRDefault="00D84113" w:rsidP="00D8411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5. </w:t>
      </w:r>
      <w:r w:rsidR="0001424B"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Этика в деятельности нотариуса</w:t>
      </w:r>
    </w:p>
    <w:p w:rsidR="00D84113" w:rsidRPr="00C35119" w:rsidRDefault="00D84113" w:rsidP="00D8411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</w:t>
      </w:r>
      <w:r w:rsidR="0001424B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проработка конспектов лекций и вопросов, вынесенных на самостоятельное изучение, основной и дополнительной литературы; работа с кодексом профессиональной этики нотариуса.</w:t>
      </w:r>
    </w:p>
    <w:p w:rsidR="008F2EE5" w:rsidRPr="00C35119" w:rsidRDefault="005C0C8E" w:rsidP="008F2EE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</w:t>
      </w:r>
      <w:r w:rsidR="008F2EE5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проверки выполнения:</w:t>
      </w:r>
      <w:r w:rsid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1424B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</w:t>
      </w:r>
      <w:r w:rsidR="008F2EE5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F2EE5" w:rsidRPr="00C35119" w:rsidRDefault="008F2EE5" w:rsidP="00D8411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6. </w:t>
      </w:r>
      <w:r w:rsidR="0001424B"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Профессиональная следственная этика</w:t>
      </w:r>
    </w:p>
    <w:p w:rsidR="008F2EE5" w:rsidRPr="00C35119" w:rsidRDefault="008F2EE5" w:rsidP="00D8411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</w:t>
      </w:r>
      <w:r w:rsidR="0001424B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проработка конспектов лекций и вопросов, вынесенных на самостоятельное изучение, основной и дополнительной литературы; подготовка к дискуссии.</w:t>
      </w:r>
    </w:p>
    <w:p w:rsidR="008F2EE5" w:rsidRPr="00C35119" w:rsidRDefault="005C0C8E" w:rsidP="008F2EE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</w:t>
      </w:r>
      <w:r w:rsidR="008F2EE5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проверки выполнения:</w:t>
      </w:r>
      <w:r w:rsid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1424B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вопросы для дискуссии</w:t>
      </w:r>
      <w:r w:rsidR="008F2EE5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F2EE5" w:rsidRPr="00C35119" w:rsidRDefault="008F2EE5" w:rsidP="00D8411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7. </w:t>
      </w:r>
      <w:r w:rsidR="0001424B"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Профессиональная судейская этика. Общие требования, предъявляемые к личности судьи</w:t>
      </w:r>
    </w:p>
    <w:p w:rsidR="0001424B" w:rsidRPr="00C35119" w:rsidRDefault="008F2EE5" w:rsidP="008F2EE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</w:t>
      </w:r>
      <w:r w:rsidR="0001424B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проработка конспектов лекций и вопросов, вынесенных на самостоятельное изучение основной и дополнительной литературы; работа с кодексом судейской этики; подготовка к дискуссии.</w:t>
      </w:r>
    </w:p>
    <w:p w:rsidR="0001424B" w:rsidRPr="00C35119" w:rsidRDefault="005C0C8E" w:rsidP="0001424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</w:t>
      </w:r>
      <w:r w:rsidR="008F2EE5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проверки выполнения:</w:t>
      </w:r>
      <w:r w:rsid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1424B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вопросы для дискуссии.</w:t>
      </w:r>
    </w:p>
    <w:p w:rsidR="008F2EE5" w:rsidRPr="00C35119" w:rsidRDefault="008F2EE5" w:rsidP="00D84113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 xml:space="preserve">Тема 8. </w:t>
      </w:r>
      <w:r w:rsidR="0001424B"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Профессиональная этика работника прокуратуры</w:t>
      </w:r>
    </w:p>
    <w:p w:rsidR="00D84113" w:rsidRPr="00C35119" w:rsidRDefault="008F2EE5" w:rsidP="008F2EE5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Виды самостоятельной работы: проработка конспектов лекций и вопросов, вынесенных на самостоятельное изучение, основной и дополнительной литературы.</w:t>
      </w:r>
    </w:p>
    <w:p w:rsidR="008F2EE5" w:rsidRPr="00C35119" w:rsidRDefault="005C0C8E" w:rsidP="0001424B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</w:t>
      </w:r>
      <w:r w:rsidR="008F2EE5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проверки выполнения:</w:t>
      </w:r>
      <w:r w:rsid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01424B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</w:t>
      </w:r>
      <w:r w:rsidR="008F2EE5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011629" w:rsidRPr="00C35119" w:rsidRDefault="00011629" w:rsidP="0001162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Тема 9. </w:t>
      </w:r>
      <w:r w:rsidR="003A777F" w:rsidRPr="00C35119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Этикет как форма человеческого поведения и общения</w:t>
      </w:r>
    </w:p>
    <w:p w:rsidR="00011629" w:rsidRPr="00C35119" w:rsidRDefault="00011629" w:rsidP="003A777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Виды самостоятельной работы: проработка конспектов лекций и вопросов, вынесенных на самостоятельное изучение, основной и дополнительной литературы; </w:t>
      </w:r>
      <w:r w:rsidR="003A777F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подготовка к дискуссии</w:t>
      </w: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3A777F" w:rsidRPr="00C35119" w:rsidRDefault="005C0C8E" w:rsidP="003A777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Оценочные средства </w:t>
      </w:r>
      <w:r w:rsidR="00011629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проверки выполнения:</w:t>
      </w:r>
      <w:r w:rsid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3A777F"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контрольные вопросы, вопросы для дискуссии.</w:t>
      </w:r>
    </w:p>
    <w:p w:rsidR="00011629" w:rsidRPr="00C35119" w:rsidRDefault="00011629" w:rsidP="00011629">
      <w:pPr>
        <w:autoSpaceDE w:val="0"/>
        <w:autoSpaceDN w:val="0"/>
        <w:adjustRightInd w:val="0"/>
        <w:ind w:firstLine="709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1F7F43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7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10. Перечень учебно-методического обеспечения для самостоятельной работы </w:t>
      </w:r>
      <w:proofErr w:type="gramStart"/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дисциплине (модулю)</w:t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студентов предполагает тщательное освоение учебной и научной литературы по изучаемой дисциплине.</w:t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изучении основной рекомендуемой литературы студентам необходимо обратить внимание на выделение основных понятий, их определения, научно-технические основы, узловые положения, представленные в изучаемом тексте.</w:t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качестве информационно-справочного материала полезно использовать энциклопедические и научно-технические словари.</w:t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Следует обратить внимание на схематическое представление излагаемого материала в виде рисунков, схем, графиков и диаграмм. Они способствуют более быстрому восприятию и запоминанию учебного материала.</w:t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контроля усвоения содержания темы рекомендуется ответить на контрольные вопросы, которые обычно даются в конце соответствующих глав и параграфов учебников и учебных пособий.</w:t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самостоятельной работе студентов с дополнительной литературой необходимо выделить аспект изучаемой темы (что в данном материале относится непосредственно к изучаемой теме и основным вопросам). </w:t>
      </w: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Дополнительную литературу целесообразно прорабатывать после основной, которая формирует базис для последующего более глубокого изучения темы. Дополнительную литературу следует изучать комплексно, рассматривая разные стороны изучаемого вопроса. Обязательным элементом самостоятельной работы студентов с литературой является ведение необходимых записей: конспекта, выписки, тезисов, планов.</w:t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Конспект — краткое письменное изложение основных положений, идей и выводов литературного источника.</w:t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Выписка — краткие записи в виде эскизов, схем, цитат, либо основных идей, изложенных близко к тексту, с обязательным указанием источника заимствования.</w:t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Тезисы — краткое структурированное изложение основных идей и </w:t>
      </w: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положений из прорабатываемого материала.</w:t>
      </w:r>
    </w:p>
    <w:p w:rsidR="00C35119" w:rsidRPr="00C35119" w:rsidRDefault="00C35119" w:rsidP="00C35119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План — последовательность изложения изучаемого материала источника, </w:t>
      </w:r>
      <w:proofErr w:type="gramStart"/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раскрывающее</w:t>
      </w:r>
      <w:proofErr w:type="gramEnd"/>
      <w:r w:rsidRPr="00C3511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основную логику содержимого.</w:t>
      </w:r>
    </w:p>
    <w:p w:rsidR="00402DCB" w:rsidRPr="009E6D04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E6D04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11. Перечень </w:t>
      </w:r>
      <w:r w:rsidRPr="0069794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нормативных правовых документов</w:t>
      </w:r>
      <w:r w:rsidRPr="009E6D0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, основной и дополнительной учебной литературы, необходимой для освоения дисциплины (модуля)</w:t>
      </w:r>
    </w:p>
    <w:p w:rsidR="007428BB" w:rsidRDefault="007428BB" w:rsidP="00F820B6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276" w:lineRule="auto"/>
        <w:ind w:left="7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E1370" w:rsidRPr="004E1370" w:rsidRDefault="004E1370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left="7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E13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</w:t>
      </w:r>
      <w:r w:rsidRPr="004E13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основная литература</w:t>
      </w:r>
    </w:p>
    <w:p w:rsidR="00E97F7D" w:rsidRPr="00E97F7D" w:rsidRDefault="00E97F7D" w:rsidP="00315BE9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1. Профессиональная этика и служебный этикет [Электронный ресурс]</w:t>
      </w:r>
      <w:proofErr w:type="gramStart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:</w:t>
      </w:r>
      <w:proofErr w:type="gramEnd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Учебник для студентов вузов, обучающихся по специальностям "Юриспруденция", "Правоохранительная деятельность" / </w:t>
      </w:r>
      <w:proofErr w:type="spellStart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Кикоть</w:t>
      </w:r>
      <w:proofErr w:type="spellEnd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В.Я., Аминов И.И., Гришин А.А.; Под ред. </w:t>
      </w:r>
      <w:proofErr w:type="spellStart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Кикоть</w:t>
      </w:r>
      <w:proofErr w:type="spellEnd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В.Я. – М.</w:t>
      </w:r>
      <w:proofErr w:type="gramStart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:</w:t>
      </w:r>
      <w:proofErr w:type="gramEnd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 ЮНИТИ-ДАНА, Закон и право, 2015. – 559 с.– ISBN 978-5-238-01984-0.– Режим доступа: </w:t>
      </w:r>
      <w:hyperlink r:id="rId8" w:history="1">
        <w:r w:rsidR="00592F94" w:rsidRPr="00EA3B4F">
          <w:rPr>
            <w:rStyle w:val="a5"/>
            <w:rFonts w:ascii="Times New Roman" w:eastAsiaTheme="minorEastAsia" w:hAnsi="Times New Roman" w:cs="Times New Roman"/>
            <w:sz w:val="28"/>
            <w:szCs w:val="28"/>
            <w:lang w:bidi="ar-SA"/>
          </w:rPr>
          <w:t>http://znanium.com/catalog/product/882209</w:t>
        </w:r>
      </w:hyperlink>
      <w:r w:rsidR="00592F9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E97F7D" w:rsidRPr="00E97F7D" w:rsidRDefault="00E97F7D" w:rsidP="00315BE9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2. Юридическая этика [Электронный ресурс]</w:t>
      </w:r>
      <w:proofErr w:type="gramStart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:</w:t>
      </w:r>
      <w:proofErr w:type="gramEnd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Учебник/</w:t>
      </w:r>
      <w:proofErr w:type="spellStart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Кобликов</w:t>
      </w:r>
      <w:proofErr w:type="spellEnd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А. С. – М. : Юр</w:t>
      </w:r>
      <w:proofErr w:type="gramStart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.Н</w:t>
      </w:r>
      <w:proofErr w:type="gramEnd"/>
      <w:r w:rsidRPr="00E97F7D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орма, НИЦ ИНФРА-М, 2015. – 176 с. – ISBN 978-5-91768-261-7. – Режим доступа:</w:t>
      </w:r>
      <w:r w:rsidR="00592F9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9" w:history="1">
        <w:r w:rsidR="00592F94" w:rsidRPr="00EA3B4F">
          <w:rPr>
            <w:rStyle w:val="a5"/>
            <w:rFonts w:ascii="Times New Roman" w:eastAsiaTheme="minorEastAsia" w:hAnsi="Times New Roman" w:cs="Times New Roman"/>
            <w:sz w:val="28"/>
            <w:szCs w:val="28"/>
            <w:lang w:bidi="ar-SA"/>
          </w:rPr>
          <w:t>http://znanium.com/catalog/product/508522</w:t>
        </w:r>
      </w:hyperlink>
      <w:r w:rsidR="00592F9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E1370" w:rsidRPr="004E1370" w:rsidRDefault="004E1370" w:rsidP="00315BE9">
      <w:pPr>
        <w:shd w:val="clear" w:color="auto" w:fill="FFFFFF"/>
        <w:autoSpaceDE w:val="0"/>
        <w:autoSpaceDN w:val="0"/>
        <w:adjustRightInd w:val="0"/>
        <w:spacing w:line="360" w:lineRule="exact"/>
        <w:ind w:left="86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</w:pPr>
    </w:p>
    <w:p w:rsidR="004E1370" w:rsidRPr="004E1370" w:rsidRDefault="004E1370" w:rsidP="00315BE9">
      <w:pPr>
        <w:shd w:val="clear" w:color="auto" w:fill="FFFFFF"/>
        <w:autoSpaceDE w:val="0"/>
        <w:autoSpaceDN w:val="0"/>
        <w:adjustRightInd w:val="0"/>
        <w:spacing w:line="360" w:lineRule="exact"/>
        <w:ind w:left="86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4E137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б) дополнительная литература</w:t>
      </w:r>
    </w:p>
    <w:p w:rsidR="007428BB" w:rsidRPr="007428BB" w:rsidRDefault="007428BB" w:rsidP="00315BE9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1. Научно-практический комментарий к Кодексу профессиональной этики адвоката [Электронный ресурс] / Ю.С. Пилипенко. – 3-е изд., </w:t>
      </w:r>
      <w:proofErr w:type="spell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перераб</w:t>
      </w:r>
      <w:proofErr w:type="spell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 и доп. – М. : Юр</w:t>
      </w:r>
      <w:proofErr w:type="gram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.Н</w:t>
      </w:r>
      <w:proofErr w:type="gram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орма, НИЦ ИНФРА-М, 2016. – 576 с. – ISBN 978-5-91768-720-9. – Режим доступа:</w:t>
      </w:r>
      <w:r w:rsidR="00592F9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10" w:history="1">
        <w:r w:rsidR="00592F94" w:rsidRPr="00EA3B4F">
          <w:rPr>
            <w:rStyle w:val="a5"/>
            <w:rFonts w:ascii="Times New Roman" w:eastAsiaTheme="minorEastAsia" w:hAnsi="Times New Roman" w:cs="Times New Roman"/>
            <w:sz w:val="28"/>
            <w:szCs w:val="28"/>
            <w:lang w:bidi="ar-SA"/>
          </w:rPr>
          <w:t>http://znanium.com/catalog/product/542450</w:t>
        </w:r>
      </w:hyperlink>
      <w:r w:rsidR="00592F9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7428BB" w:rsidRPr="007428BB" w:rsidRDefault="007428BB" w:rsidP="00315BE9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2. Профессиональная этик</w:t>
      </w:r>
      <w:proofErr w:type="gram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а[</w:t>
      </w:r>
      <w:proofErr w:type="gram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Электронный ресурс] : Учебное пособие / А.Л. Плотникова, О.Г. Родионова, А.А. </w:t>
      </w:r>
      <w:proofErr w:type="spell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Вотинов</w:t>
      </w:r>
      <w:proofErr w:type="spell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.– Самара</w:t>
      </w:r>
      <w:proofErr w:type="gram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:</w:t>
      </w:r>
      <w:proofErr w:type="gram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 Самарский юридический институт ФСИН России, 2016. – 120 с. – ISBN 978-5-91612-137-7.– Режим доступа: </w:t>
      </w:r>
      <w:hyperlink r:id="rId11" w:history="1">
        <w:r w:rsidR="00592F94" w:rsidRPr="00EA3B4F">
          <w:rPr>
            <w:rStyle w:val="a5"/>
            <w:rFonts w:ascii="Times New Roman" w:eastAsiaTheme="minorEastAsia" w:hAnsi="Times New Roman" w:cs="Times New Roman"/>
            <w:sz w:val="28"/>
            <w:szCs w:val="28"/>
            <w:lang w:bidi="ar-SA"/>
          </w:rPr>
          <w:t>http://znanium.com/catalog/product/944074</w:t>
        </w:r>
      </w:hyperlink>
      <w:r w:rsidR="00592F9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7428BB" w:rsidRPr="007428BB" w:rsidRDefault="007428BB" w:rsidP="00315BE9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3. Профессиональная этика судебного пристав</w:t>
      </w:r>
      <w:proofErr w:type="gram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а[</w:t>
      </w:r>
      <w:proofErr w:type="gram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Электронный ресурс]: Учебник для студентов, обучающихся по специальностям "Юриспруденция", "Правоохранительная деятельность" / Аминов И.И., </w:t>
      </w:r>
      <w:proofErr w:type="spell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Дедюхин</w:t>
      </w:r>
      <w:proofErr w:type="spell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К.Г., Усиевич А.Р. – М.</w:t>
      </w:r>
      <w:proofErr w:type="gram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:</w:t>
      </w:r>
      <w:proofErr w:type="gram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 ЮНИТИ-ДАНА, 2015. – 239 с. – ISBN 978-5-238-02546-9.– Режим доступа: </w:t>
      </w:r>
      <w:hyperlink r:id="rId12" w:history="1">
        <w:r w:rsidR="00592F94" w:rsidRPr="00EA3B4F">
          <w:rPr>
            <w:rStyle w:val="a5"/>
            <w:rFonts w:ascii="Times New Roman" w:eastAsiaTheme="minorEastAsia" w:hAnsi="Times New Roman" w:cs="Times New Roman"/>
            <w:sz w:val="28"/>
            <w:szCs w:val="28"/>
            <w:lang w:bidi="ar-SA"/>
          </w:rPr>
          <w:t>http://znanium.com/catalog/product/891189</w:t>
        </w:r>
      </w:hyperlink>
      <w:r w:rsidR="00592F9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7428BB" w:rsidRPr="007428BB" w:rsidRDefault="007428BB" w:rsidP="00315BE9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4. Профессиональная этика юриста [Электронный ресурс]</w:t>
      </w:r>
      <w:proofErr w:type="gram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:</w:t>
      </w:r>
      <w:proofErr w:type="gram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Учебное пособие / Макаренко С.Н. - </w:t>
      </w:r>
      <w:proofErr w:type="spell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Ростов-на-Дону</w:t>
      </w:r>
      <w:proofErr w:type="gram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:И</w:t>
      </w:r>
      <w:proofErr w:type="gram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здательство</w:t>
      </w:r>
      <w:proofErr w:type="spell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ЮФУ, 2016. - 90 с.: ISBN 978-5-9275-1982-8. –Режим доступа: </w:t>
      </w:r>
      <w:hyperlink r:id="rId13" w:history="1">
        <w:r w:rsidR="00592F94" w:rsidRPr="00EA3B4F">
          <w:rPr>
            <w:rStyle w:val="a5"/>
            <w:rFonts w:ascii="Times New Roman" w:eastAsiaTheme="minorEastAsia" w:hAnsi="Times New Roman" w:cs="Times New Roman"/>
            <w:sz w:val="28"/>
            <w:szCs w:val="28"/>
            <w:lang w:bidi="ar-SA"/>
          </w:rPr>
          <w:t>http://znanium.com/catalog/product/989940</w:t>
        </w:r>
      </w:hyperlink>
      <w:r w:rsidR="00592F9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7428BB" w:rsidRPr="007428BB" w:rsidRDefault="007428BB" w:rsidP="00315BE9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5. Юридическая этика [Электронный ресурс]</w:t>
      </w:r>
      <w:proofErr w:type="gram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:</w:t>
      </w:r>
      <w:proofErr w:type="gram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Учебное пособие для студентов, обучающихся по специальностям "Юриспруденция", "Правоохранительная деятельность" / Аминов И.И., </w:t>
      </w:r>
      <w:proofErr w:type="spell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Дедюхин</w:t>
      </w:r>
      <w:proofErr w:type="spell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К.Г., </w:t>
      </w:r>
      <w:proofErr w:type="spell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lastRenderedPageBreak/>
        <w:t>Зинатуллин</w:t>
      </w:r>
      <w:proofErr w:type="spell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З.З. – М.</w:t>
      </w:r>
      <w:proofErr w:type="gramStart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 :</w:t>
      </w:r>
      <w:proofErr w:type="gramEnd"/>
      <w:r w:rsidRPr="007428BB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 ЮНИТИ-ДАНА, 2015. – 239 с. – ISBN 978-5-238-01735-8.– Режим доступа: </w:t>
      </w:r>
      <w:hyperlink r:id="rId14" w:history="1">
        <w:r w:rsidR="00592F94" w:rsidRPr="00EA3B4F">
          <w:rPr>
            <w:rStyle w:val="a5"/>
            <w:rFonts w:ascii="Times New Roman" w:eastAsiaTheme="minorEastAsia" w:hAnsi="Times New Roman" w:cs="Times New Roman"/>
            <w:sz w:val="28"/>
            <w:szCs w:val="28"/>
            <w:lang w:bidi="ar-SA"/>
          </w:rPr>
          <w:t>http://znanium.com/catalog/product/883981</w:t>
        </w:r>
      </w:hyperlink>
      <w:r w:rsidR="00592F9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E1370" w:rsidRPr="004E1370" w:rsidRDefault="004E1370" w:rsidP="004E1370">
      <w:pPr>
        <w:widowControl/>
        <w:tabs>
          <w:tab w:val="left" w:pos="567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402DCB" w:rsidRDefault="00402DCB" w:rsidP="00402DCB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12. Перечень ресурсов информационно-телекоммуникационной сети «Интернет», необходимых для освоения дисциплины (модуля)</w:t>
      </w:r>
    </w:p>
    <w:p w:rsidR="007428BB" w:rsidRPr="00315BE9" w:rsidRDefault="007428BB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1. </w:t>
      </w:r>
      <w:hyperlink r:id="rId15" w:history="1">
        <w:r w:rsidR="00592F94" w:rsidRPr="00EA3B4F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www.kodeks.ru</w:t>
        </w:r>
      </w:hyperlink>
      <w:r w:rsidR="00592F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 официальный сайт информационно-правового консорциума «Кодекс».</w:t>
      </w:r>
    </w:p>
    <w:p w:rsidR="007428BB" w:rsidRPr="00315BE9" w:rsidRDefault="007428BB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2. </w:t>
      </w:r>
      <w:hyperlink r:id="rId16" w:history="1">
        <w:r w:rsidR="00592F94" w:rsidRPr="00EA3B4F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http://www.law.edu.ru</w:t>
        </w:r>
      </w:hyperlink>
      <w:r w:rsidR="00592F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 федеральный правовой портал</w:t>
      </w:r>
    </w:p>
    <w:p w:rsidR="007428BB" w:rsidRPr="00315BE9" w:rsidRDefault="007428BB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3. </w:t>
      </w:r>
      <w:hyperlink r:id="rId17" w:history="1">
        <w:r w:rsidR="00592F94" w:rsidRPr="00EA3B4F">
          <w:rPr>
            <w:rStyle w:val="a5"/>
            <w:rFonts w:ascii="Times New Roman" w:eastAsia="Times New Roman" w:hAnsi="Times New Roman" w:cs="Times New Roman"/>
            <w:sz w:val="28"/>
            <w:szCs w:val="28"/>
            <w:lang w:bidi="ar-SA"/>
          </w:rPr>
          <w:t>www.consultant.ru</w:t>
        </w:r>
      </w:hyperlink>
      <w:r w:rsidR="00592F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 официальный сайт ЗАО «Консультант Плюс».</w:t>
      </w:r>
    </w:p>
    <w:p w:rsidR="00402DCB" w:rsidRPr="0097222D" w:rsidRDefault="00402DCB" w:rsidP="00402DC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402DCB" w:rsidRPr="00BF6A0B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13. Перечень информационных технологий, используемых при осуществлении образовательного процесса по дисциплине (модулю), перечень программного обеспечения </w:t>
      </w:r>
      <w:r w:rsidRPr="00BF6A0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 информационных справочных систем (при необходимости)</w:t>
      </w:r>
    </w:p>
    <w:p w:rsidR="00402DCB" w:rsidRPr="00315BE9" w:rsidRDefault="00402DCB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www.consultant.ru Справочная правовая система </w:t>
      </w:r>
      <w:proofErr w:type="spellStart"/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КонсультантПлюс</w:t>
      </w:r>
      <w:proofErr w:type="spellEnd"/>
    </w:p>
    <w:p w:rsidR="00402DCB" w:rsidRPr="00315BE9" w:rsidRDefault="00402DCB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315BE9" w:rsidRDefault="00402DCB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Каждый обучающийся в течение всего обучения обеспечивается индивидуальным неограниченным доступом </w:t>
      </w:r>
      <w:r w:rsidR="004E1370"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</w:t>
      </w: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электронно-библиотечной системе и электронной информационно-образовательной среде.</w:t>
      </w:r>
    </w:p>
    <w:p w:rsidR="00402DCB" w:rsidRPr="00BF6A0B" w:rsidRDefault="00402DCB" w:rsidP="00402DCB">
      <w:pPr>
        <w:autoSpaceDE w:val="0"/>
        <w:autoSpaceDN w:val="0"/>
        <w:adjustRightInd w:val="0"/>
        <w:ind w:left="1003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bidi="ar-SA"/>
        </w:rPr>
      </w:pPr>
    </w:p>
    <w:p w:rsidR="00402DCB" w:rsidRDefault="00402DCB" w:rsidP="00402DCB">
      <w:pPr>
        <w:tabs>
          <w:tab w:val="left" w:pos="5162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14. 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Описание материально</w:t>
      </w:r>
      <w:r w:rsidR="004E137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технической базы, необходимой для осуществления образовательного процесса по дисциплине (модулю)</w:t>
      </w:r>
    </w:p>
    <w:p w:rsidR="00BC4468" w:rsidRPr="00315BE9" w:rsidRDefault="00BC4468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Помещения для проведения лекционных, практических занятий укомплектованы необходимой специализированной учебной мебелью и техническими средствами для предоставления учебной информации </w:t>
      </w:r>
      <w:proofErr w:type="gramStart"/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обучающимся</w:t>
      </w:r>
      <w:proofErr w:type="gramEnd"/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BC4468" w:rsidRPr="00315BE9" w:rsidRDefault="00BC4468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Оборудование учебных аудиторий:</w:t>
      </w:r>
    </w:p>
    <w:p w:rsidR="00BC4468" w:rsidRPr="00315BE9" w:rsidRDefault="00BC4468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44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комплект учебной мебели: </w:t>
      </w: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столы (по количеству </w:t>
      </w:r>
      <w:proofErr w:type="gramStart"/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), стулья (по количеству обучающихся), стол преподавателя, стул преподавателя, доска аудиторная для написания мелом;</w:t>
      </w:r>
    </w:p>
    <w:p w:rsidR="00BC4468" w:rsidRPr="00315BE9" w:rsidRDefault="00BC4468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44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мультимедийная аппаратура (мультимедийный портативный переносной проектор, экран); </w:t>
      </w:r>
    </w:p>
    <w:p w:rsidR="00BC4468" w:rsidRPr="00315BE9" w:rsidRDefault="00BC4468" w:rsidP="00315BE9">
      <w:pPr>
        <w:shd w:val="clear" w:color="auto" w:fill="FFFFFF"/>
        <w:tabs>
          <w:tab w:val="left" w:pos="365"/>
        </w:tabs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BC446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</w:t>
      </w:r>
      <w:r w:rsidRPr="00315B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ноутбук.</w:t>
      </w:r>
    </w:p>
    <w:p w:rsidR="00402DCB" w:rsidRPr="00F10385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402DCB" w:rsidRDefault="00402DCB" w:rsidP="00402DCB">
      <w:pPr>
        <w:tabs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15. Методические указания для </w:t>
      </w:r>
      <w:proofErr w:type="gramStart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по освоению дисциплины (модуля)</w:t>
      </w:r>
    </w:p>
    <w:p w:rsidR="0091768F" w:rsidRPr="00A01CFA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успешного освоения дисциплины студенты должны посещать лекционные занятия,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готовиться и активно участвовать в практических занятиях, самостоятельно работать 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рекомендованной литературой. Изучение дисциплины целесообразно начать со знакомства 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программой курса, чтобы четко представить себе объем и основные проблемы курса. Прочитав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соответствующий раздел программы, и установив круг тем,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подлежащих изучению, можно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переходить к работе с конспектами лекций и учебником. Конспект лекций должен содержать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краткое изложение основных вопросов курса. В лекциях преподаватель, как правило, выделяет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выводы, содержащиеся в новейших исследованиях, разногласия ученых, обосновывает наиболее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убедительную точку зрения. Необходимо записывать методические советы преподавателя,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названия рекомендуемых им изданий. Не нужно стремиться к дословной записи лекций. Для того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чтобы выделить главное в лекции и правильно ее законспектировать, полезно заранее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просмотреть уже пройденный лекционный материал, для более полного и эффективного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восприятия новой информации в контексте уже имеющихся знаний, приготовить вопросы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лектору. Прочитав свой конспект лекций, следует обратиться к материалу учебника.</w:t>
      </w:r>
    </w:p>
    <w:p w:rsidR="0091768F" w:rsidRPr="00A01CFA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Обращение к ранее изученному материалу не только помогает восстановить в памяти известные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положения, выводы, но и приводит разрозненные знания в систему, углубляет и расширяет их.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Каждый возврат к старому материалу позволяет найти в нем что-то новое, переосмыслить его 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иных позиций, определить для него наиболее подходящее место в уже имеющейся системе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знаний. Неоднократное обращение к пройденному материалу является наиболее рациональной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формой приобретения и закрепления знаний. Очень полезным в практике самостоятельной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работы, является предварительное ознакомление с учебным материалом. Даже краткое, беглое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знакомство с материалом очередной лекции дает многое. Студенты получают общее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о ее содержании и структуре, о главных и второстепенных вопросах, о терминах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определениях. Все это облегчает работу на лекции и делает ее целеустремленной.</w:t>
      </w:r>
    </w:p>
    <w:p w:rsidR="0091768F" w:rsidRPr="00A01CFA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Работа с литературой</w:t>
      </w:r>
    </w:p>
    <w:p w:rsidR="0091768F" w:rsidRPr="00A01CFA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изучении дисциплины студенты должны серьезно подойти к исследованию учебной 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дополнительной литературы. Данное требование особенно важно для подготовки к практическим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занятиям.</w:t>
      </w:r>
    </w:p>
    <w:p w:rsidR="0091768F" w:rsidRPr="00A01CFA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Особое внимание студентам следует обратить на соответствующие статьи из научных журналов.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поиска научной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литературы по дисциплине студентам также следует использовать каталог Электронной научной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библиотеки: e-library.ru.</w:t>
      </w:r>
    </w:p>
    <w:p w:rsidR="0091768F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подготовке к практическому занятию студенты имеют возможность воспользоваться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консультациями преподавателя. Качество учебной работы студентов преподаватель оценивает в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A01CF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конце занятия, выставляя в рабочий журнал текущие оценки. Студент имеет право ознакомиться 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ними.</w:t>
      </w:r>
    </w:p>
    <w:p w:rsidR="0091768F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Цель самостоятельной работы – подготовка современного </w:t>
      </w: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компетентного специалиста и формирование способностей и навыков к непрерывному самообразованию и профессиональному совершенствованию.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Реализация поставленной цели предполагает решение следующих задач: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качественное освоение теоретического материала по изучаемой дисциплине, углубление и расширение теоретических знаний с целью их применения на уровне междисциплинарных связей;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систематизация и закрепление полученных теоретических знаний и практических навыков;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формирование умений по поиску и использованию нормативной, правовой, справочной и специальной литературы, а также других источников информации;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развитие познавательных способностей и активности, творческой инициативы, самостоятельности, ответственности и организованности;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формирование самостоятельности мышления, способностей к саморазвитию, самообразованию, самосовершенствованию и самореализации;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развитие научно-исследовательских навыков;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 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Самостоятельная работа является неотъемлемой частью образовательного процесса.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Самостоятельная работа предполагает инициативу самого обучающегося в процессе сбора и усвоения информации, приобретения новых знаний, умений и навыков и ответственность его за планирование, реализацию и оценку результатов учебной деятельности. Процесс освоения знаний при самостоятельной работе не обособлен от других форм обучения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Самостоятельная работа должна: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быть </w:t>
      </w:r>
      <w:proofErr w:type="gramStart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выполнена</w:t>
      </w:r>
      <w:proofErr w:type="gramEnd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индивидуально (или являться частью коллективной работы). В случае, когда </w:t>
      </w:r>
      <w:proofErr w:type="gramStart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</w:t>
      </w:r>
      <w:proofErr w:type="gramEnd"/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подготовлена в порядке выполнения группового задания, в работе делается соответствующая оговорка;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представлять собой законченную разработку (этап разработки), в которой анализируются актуальные проблемы по определенной теме и ее отдельных аспектов;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отражать необходимую и достаточную компетентность автора;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иметь учебную, научную и/или практическую направленность;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 быть оформлена структурно и в логической последовательности: титульный лист, оглавление, основная часть, заключение, выводы, список литературы, приложения,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- содержать краткие и четкие формулировки, убедительную аргументацию, доказательность и обоснованность выводов; </w:t>
      </w:r>
    </w:p>
    <w:p w:rsidR="0091768F" w:rsidRPr="009D4C7C" w:rsidRDefault="0091768F" w:rsidP="0091768F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D4C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соответствовать этическим нормам (правила цитирования и парафраз; ссылки на использованные библиографические источники; исключение плагиата, дублирования собственного текста и использования чужих работ).</w:t>
      </w:r>
    </w:p>
    <w:p w:rsidR="00F820B6" w:rsidRPr="0097222D" w:rsidRDefault="00F820B6" w:rsidP="00F820B6">
      <w:pPr>
        <w:tabs>
          <w:tab w:val="left" w:pos="0"/>
          <w:tab w:val="right" w:leader="underscore" w:pos="9639"/>
        </w:tabs>
        <w:autoSpaceDE w:val="0"/>
        <w:autoSpaceDN w:val="0"/>
        <w:adjustRightInd w:val="0"/>
        <w:jc w:val="both"/>
        <w:outlineLvl w:val="8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402DCB" w:rsidRPr="0097222D" w:rsidRDefault="00402DCB" w:rsidP="00EF0BDF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16. Методические рекомендации по организации изучения дисциплины (модуля) для преподавателей, образовательные технологии</w:t>
      </w:r>
    </w:p>
    <w:p w:rsidR="00EF0BDF" w:rsidRPr="00EF0BDF" w:rsidRDefault="00EF0BDF" w:rsidP="00315BE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lang w:bidi="ar-SA"/>
        </w:rPr>
      </w:pPr>
      <w:r w:rsidRPr="00EF0BDF">
        <w:rPr>
          <w:rFonts w:ascii="Times New Roman" w:eastAsia="Arial Unicode MS" w:hAnsi="Times New Roman" w:cs="Times New Roman"/>
          <w:color w:val="auto"/>
          <w:sz w:val="28"/>
          <w:szCs w:val="28"/>
          <w:lang w:bidi="ar-SA"/>
        </w:rPr>
        <w:t>Оценочные средства для контроля успеваемости и результатов освоения дисциплины (модуля):</w:t>
      </w:r>
    </w:p>
    <w:p w:rsidR="00EF0BDF" w:rsidRPr="00EF0BDF" w:rsidRDefault="00EF0BDF" w:rsidP="00315BE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lang w:bidi="ar-SA"/>
        </w:rPr>
      </w:pPr>
      <w:proofErr w:type="gramStart"/>
      <w:r w:rsidRPr="00EF0BDF">
        <w:rPr>
          <w:rFonts w:ascii="Times New Roman" w:eastAsia="Arial Unicode MS" w:hAnsi="Times New Roman" w:cs="Times New Roman"/>
          <w:color w:val="auto"/>
          <w:sz w:val="28"/>
          <w:szCs w:val="28"/>
          <w:lang w:bidi="ar-SA"/>
        </w:rPr>
        <w:t xml:space="preserve">а) для текущей успеваемости: </w:t>
      </w:r>
      <w:r w:rsidRPr="00EF0BDF">
        <w:rPr>
          <w:rFonts w:ascii="Times New Roman" w:eastAsia="Arial Unicode MS" w:hAnsi="Times New Roman" w:cs="Times New Roman"/>
          <w:i/>
          <w:color w:val="auto"/>
          <w:sz w:val="28"/>
          <w:szCs w:val="28"/>
          <w:lang w:bidi="ar-SA"/>
        </w:rPr>
        <w:t>контрольные вопросы, вопросы для дискуссии, практические задания, тестовые задания, темы докладов (сообщений, презентаций), ситуационные задачи</w:t>
      </w:r>
      <w:r w:rsidRPr="00EF0BDF">
        <w:rPr>
          <w:rFonts w:ascii="Times New Roman" w:eastAsia="Arial Unicode MS" w:hAnsi="Times New Roman" w:cs="Times New Roman"/>
          <w:color w:val="auto"/>
          <w:sz w:val="28"/>
          <w:szCs w:val="28"/>
          <w:lang w:bidi="ar-SA"/>
        </w:rPr>
        <w:t>;</w:t>
      </w:r>
      <w:proofErr w:type="gramEnd"/>
    </w:p>
    <w:p w:rsidR="00EF0BDF" w:rsidRPr="00EF0BDF" w:rsidRDefault="00EF0BDF" w:rsidP="00315BE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lang w:bidi="ar-SA"/>
        </w:rPr>
      </w:pPr>
      <w:r w:rsidRPr="00EF0BDF">
        <w:rPr>
          <w:rFonts w:ascii="Times New Roman" w:eastAsia="Arial Unicode MS" w:hAnsi="Times New Roman" w:cs="Times New Roman"/>
          <w:color w:val="auto"/>
          <w:sz w:val="28"/>
          <w:szCs w:val="28"/>
          <w:lang w:bidi="ar-SA"/>
        </w:rPr>
        <w:t xml:space="preserve">б) для промежуточной аттестации: </w:t>
      </w:r>
      <w:r w:rsidRPr="00EF0BDF">
        <w:rPr>
          <w:rFonts w:ascii="Times New Roman" w:eastAsia="Arial Unicode MS" w:hAnsi="Times New Roman" w:cs="Times New Roman"/>
          <w:i/>
          <w:color w:val="auto"/>
          <w:sz w:val="28"/>
          <w:szCs w:val="28"/>
          <w:lang w:bidi="ar-SA"/>
        </w:rPr>
        <w:t>вопросы для зачета, тестовые задания</w:t>
      </w:r>
      <w:r w:rsidRPr="00EF0BDF">
        <w:rPr>
          <w:rFonts w:ascii="Times New Roman" w:eastAsia="Arial Unicode MS" w:hAnsi="Times New Roman" w:cs="Times New Roman"/>
          <w:color w:val="auto"/>
          <w:sz w:val="28"/>
          <w:szCs w:val="28"/>
          <w:lang w:bidi="ar-SA"/>
        </w:rPr>
        <w:t>.</w:t>
      </w:r>
    </w:p>
    <w:p w:rsidR="00EF0BDF" w:rsidRPr="00EF0BDF" w:rsidRDefault="00EF0BDF" w:rsidP="00315BE9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lang w:bidi="ar-SA"/>
        </w:rPr>
      </w:pPr>
      <w:r w:rsidRPr="00EF0BDF">
        <w:rPr>
          <w:rFonts w:ascii="Times New Roman" w:eastAsia="Arial Unicode MS" w:hAnsi="Times New Roman" w:cs="Times New Roman"/>
          <w:color w:val="auto"/>
          <w:sz w:val="28"/>
          <w:szCs w:val="28"/>
          <w:lang w:bidi="ar-SA"/>
        </w:rPr>
        <w:t>При реализации различных видов учебной работы по дисциплине «Профессиональная этика» используются следующие методы активного обучения: лекция-визуализация, проблемная лекция, анализ конкретных ситуаций, семинар-дискуссия (групповая дискуссия) и др.</w:t>
      </w:r>
    </w:p>
    <w:p w:rsidR="00EF0BDF" w:rsidRPr="00EF0BDF" w:rsidRDefault="00EF0BDF" w:rsidP="00315BE9">
      <w:pPr>
        <w:widowControl/>
        <w:spacing w:line="360" w:lineRule="exact"/>
        <w:ind w:firstLine="709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EF0BD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Лекция-визуализация</w:t>
      </w:r>
    </w:p>
    <w:p w:rsidR="00EF0BDF" w:rsidRPr="00EF0BDF" w:rsidRDefault="00EF0BDF" w:rsidP="00315BE9">
      <w:pPr>
        <w:pStyle w:val="a9"/>
        <w:spacing w:before="0" w:beforeAutospacing="0" w:after="0" w:afterAutospacing="0" w:line="360" w:lineRule="exact"/>
        <w:ind w:firstLine="720"/>
        <w:jc w:val="both"/>
        <w:rPr>
          <w:rFonts w:eastAsia="Arial Unicode MS"/>
          <w:sz w:val="28"/>
          <w:szCs w:val="28"/>
        </w:rPr>
      </w:pPr>
      <w:r w:rsidRPr="00EF0BDF">
        <w:rPr>
          <w:rFonts w:eastAsia="Arial Unicode MS"/>
          <w:sz w:val="28"/>
          <w:szCs w:val="28"/>
        </w:rPr>
        <w:t>Лекция-визуализация – это лекция, представляющая собой подачу лекционного материала с помощью технических средств обучения (ауди</w:t>
      </w:r>
      <w:proofErr w:type="gramStart"/>
      <w:r w:rsidRPr="00EF0BDF">
        <w:rPr>
          <w:rFonts w:eastAsia="Arial Unicode MS"/>
          <w:sz w:val="28"/>
          <w:szCs w:val="28"/>
        </w:rPr>
        <w:t>о-</w:t>
      </w:r>
      <w:proofErr w:type="gramEnd"/>
      <w:r w:rsidRPr="00EF0BDF">
        <w:rPr>
          <w:rFonts w:eastAsia="Arial Unicode MS"/>
          <w:sz w:val="28"/>
          <w:szCs w:val="28"/>
        </w:rPr>
        <w:t xml:space="preserve"> и/или видеотехники).</w:t>
      </w:r>
    </w:p>
    <w:p w:rsidR="00EF0BDF" w:rsidRPr="00EF0BDF" w:rsidRDefault="00EF0BDF" w:rsidP="00315BE9">
      <w:pPr>
        <w:pStyle w:val="a9"/>
        <w:spacing w:before="0" w:beforeAutospacing="0" w:after="0" w:afterAutospacing="0" w:line="360" w:lineRule="exact"/>
        <w:ind w:firstLine="720"/>
        <w:jc w:val="both"/>
        <w:rPr>
          <w:rFonts w:eastAsia="Arial Unicode MS"/>
          <w:sz w:val="28"/>
          <w:szCs w:val="28"/>
        </w:rPr>
      </w:pPr>
      <w:r w:rsidRPr="00EF0BDF">
        <w:rPr>
          <w:rFonts w:eastAsia="Arial Unicode MS"/>
          <w:sz w:val="28"/>
          <w:szCs w:val="28"/>
        </w:rPr>
        <w:t>Основной целью лекции-визуализации является формирование у студентов профессионального мышления через восприятие устной и письменной информации, преобразованной в визуальную форму.</w:t>
      </w:r>
    </w:p>
    <w:p w:rsidR="00EF0BDF" w:rsidRPr="00EF0BDF" w:rsidRDefault="00EF0BDF" w:rsidP="00315BE9">
      <w:pPr>
        <w:pStyle w:val="a9"/>
        <w:spacing w:before="0" w:beforeAutospacing="0" w:after="0" w:afterAutospacing="0" w:line="360" w:lineRule="exact"/>
        <w:ind w:firstLine="720"/>
        <w:jc w:val="both"/>
        <w:rPr>
          <w:rFonts w:eastAsia="Arial Unicode MS"/>
          <w:sz w:val="28"/>
          <w:szCs w:val="28"/>
        </w:rPr>
      </w:pPr>
      <w:r w:rsidRPr="00EF0BDF">
        <w:rPr>
          <w:rFonts w:eastAsia="Arial Unicode MS"/>
          <w:sz w:val="28"/>
          <w:szCs w:val="28"/>
        </w:rPr>
        <w:t>Этот вид лекции наиболее эффективен на этапе введения студентов в новый раздел, тему, дисциплину. Чтение лекции-визуализации сводится к развернутому или краткому комментированию просматриваемых визуальных материалов.</w:t>
      </w:r>
    </w:p>
    <w:p w:rsidR="00EF0BDF" w:rsidRPr="00EF0BDF" w:rsidRDefault="00EF0BDF" w:rsidP="00315BE9">
      <w:pPr>
        <w:widowControl/>
        <w:spacing w:line="360" w:lineRule="exact"/>
        <w:ind w:firstLine="709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EF0BD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Проблемная лекция</w:t>
      </w:r>
    </w:p>
    <w:p w:rsidR="00EF0BDF" w:rsidRPr="00625A93" w:rsidRDefault="00EF0BDF" w:rsidP="00315BE9">
      <w:pPr>
        <w:pStyle w:val="a9"/>
        <w:spacing w:before="0" w:beforeAutospacing="0" w:after="0" w:afterAutospacing="0" w:line="360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625A93">
        <w:rPr>
          <w:sz w:val="28"/>
          <w:szCs w:val="28"/>
          <w:shd w:val="clear" w:color="auto" w:fill="FFFFFF"/>
        </w:rPr>
        <w:t>Проблемная лекция – это вид лекции, на которой новое знание вводится</w:t>
      </w:r>
      <w:r>
        <w:rPr>
          <w:sz w:val="28"/>
          <w:szCs w:val="28"/>
          <w:shd w:val="clear" w:color="auto" w:fill="FFFFFF"/>
        </w:rPr>
        <w:t xml:space="preserve"> </w:t>
      </w:r>
      <w:r w:rsidRPr="00625A93">
        <w:rPr>
          <w:sz w:val="28"/>
          <w:szCs w:val="28"/>
          <w:shd w:val="clear" w:color="auto" w:fill="FFFFFF"/>
        </w:rPr>
        <w:t xml:space="preserve">через </w:t>
      </w:r>
      <w:proofErr w:type="spellStart"/>
      <w:r w:rsidRPr="00625A93">
        <w:rPr>
          <w:sz w:val="28"/>
          <w:szCs w:val="28"/>
          <w:shd w:val="clear" w:color="auto" w:fill="FFFFFF"/>
        </w:rPr>
        <w:t>проблемность</w:t>
      </w:r>
      <w:proofErr w:type="spellEnd"/>
      <w:r w:rsidRPr="00625A93">
        <w:rPr>
          <w:sz w:val="28"/>
          <w:szCs w:val="28"/>
          <w:shd w:val="clear" w:color="auto" w:fill="FFFFFF"/>
        </w:rPr>
        <w:t xml:space="preserve"> вопроса, задачи или ситуации. При этом процесс познания</w:t>
      </w:r>
      <w:r>
        <w:rPr>
          <w:sz w:val="28"/>
          <w:szCs w:val="28"/>
          <w:shd w:val="clear" w:color="auto" w:fill="FFFFFF"/>
        </w:rPr>
        <w:t xml:space="preserve"> </w:t>
      </w:r>
      <w:r w:rsidRPr="00625A93">
        <w:rPr>
          <w:sz w:val="28"/>
          <w:szCs w:val="28"/>
          <w:shd w:val="clear" w:color="auto" w:fill="FFFFFF"/>
        </w:rPr>
        <w:t>студентов приближается к исследовательской деятельности через диалог с преподавателем.</w:t>
      </w:r>
    </w:p>
    <w:p w:rsidR="00EF0BDF" w:rsidRPr="00625A93" w:rsidRDefault="00EF0BDF" w:rsidP="00315BE9">
      <w:pPr>
        <w:pStyle w:val="a9"/>
        <w:spacing w:before="0" w:beforeAutospacing="0" w:after="0" w:afterAutospacing="0" w:line="360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625A93">
        <w:rPr>
          <w:sz w:val="28"/>
          <w:szCs w:val="28"/>
          <w:shd w:val="clear" w:color="auto" w:fill="FFFFFF"/>
        </w:rPr>
        <w:t>Основной целью проблемной лекции является углубление теоретических</w:t>
      </w:r>
      <w:r>
        <w:rPr>
          <w:sz w:val="28"/>
          <w:szCs w:val="28"/>
          <w:shd w:val="clear" w:color="auto" w:fill="FFFFFF"/>
        </w:rPr>
        <w:t xml:space="preserve"> </w:t>
      </w:r>
      <w:r w:rsidRPr="00625A93">
        <w:rPr>
          <w:sz w:val="28"/>
          <w:szCs w:val="28"/>
          <w:shd w:val="clear" w:color="auto" w:fill="FFFFFF"/>
        </w:rPr>
        <w:t>знаний обучающихся по теме через раскрытие научных подходов, развитие</w:t>
      </w:r>
      <w:r>
        <w:rPr>
          <w:sz w:val="28"/>
          <w:szCs w:val="28"/>
          <w:shd w:val="clear" w:color="auto" w:fill="FFFFFF"/>
        </w:rPr>
        <w:t xml:space="preserve"> </w:t>
      </w:r>
      <w:r w:rsidRPr="00625A93">
        <w:rPr>
          <w:sz w:val="28"/>
          <w:szCs w:val="28"/>
          <w:shd w:val="clear" w:color="auto" w:fill="FFFFFF"/>
        </w:rPr>
        <w:t>теоретического мышления, формирование познавательного интереса к содержанию дисциплины и профессиональной мотивации будущего специалиста.</w:t>
      </w:r>
    </w:p>
    <w:p w:rsidR="00EF0BDF" w:rsidRPr="00625A93" w:rsidRDefault="00EF0BDF" w:rsidP="00315BE9">
      <w:pPr>
        <w:pStyle w:val="a9"/>
        <w:spacing w:before="0" w:beforeAutospacing="0" w:after="0" w:afterAutospacing="0" w:line="360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625A93">
        <w:rPr>
          <w:sz w:val="28"/>
          <w:szCs w:val="28"/>
          <w:shd w:val="clear" w:color="auto" w:fill="FFFFFF"/>
        </w:rPr>
        <w:lastRenderedPageBreak/>
        <w:t xml:space="preserve">Этот вид лекции не может использоваться без предварительного погружения </w:t>
      </w:r>
      <w:proofErr w:type="gramStart"/>
      <w:r w:rsidRPr="00625A93">
        <w:rPr>
          <w:sz w:val="28"/>
          <w:szCs w:val="28"/>
          <w:shd w:val="clear" w:color="auto" w:fill="FFFFFF"/>
        </w:rPr>
        <w:t>обучающихся</w:t>
      </w:r>
      <w:proofErr w:type="gramEnd"/>
      <w:r w:rsidRPr="00625A93">
        <w:rPr>
          <w:sz w:val="28"/>
          <w:szCs w:val="28"/>
          <w:shd w:val="clear" w:color="auto" w:fill="FFFFFF"/>
        </w:rPr>
        <w:t xml:space="preserve"> в материал дисциплины.</w:t>
      </w:r>
    </w:p>
    <w:p w:rsidR="00EF0BDF" w:rsidRPr="00EF0BDF" w:rsidRDefault="00EF0BDF" w:rsidP="00315BE9">
      <w:pPr>
        <w:widowControl/>
        <w:spacing w:line="360" w:lineRule="exact"/>
        <w:ind w:firstLine="709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EF0BD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Анализ конкретных ситуаций </w:t>
      </w:r>
    </w:p>
    <w:p w:rsidR="00EF0BDF" w:rsidRPr="002638AC" w:rsidRDefault="00EF0BDF" w:rsidP="00315BE9">
      <w:pPr>
        <w:pStyle w:val="a9"/>
        <w:spacing w:before="0" w:beforeAutospacing="0" w:after="0" w:afterAutospacing="0" w:line="360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2638AC">
        <w:rPr>
          <w:sz w:val="28"/>
          <w:szCs w:val="28"/>
          <w:shd w:val="clear" w:color="auto" w:fill="FFFFFF"/>
        </w:rPr>
        <w:t>Этот метод развивает способность к анализу нерафинированных жизненных и производственных задач.</w:t>
      </w:r>
    </w:p>
    <w:p w:rsidR="00EF0BDF" w:rsidRPr="002638AC" w:rsidRDefault="00EF0BDF" w:rsidP="00315BE9">
      <w:pPr>
        <w:pStyle w:val="a9"/>
        <w:spacing w:before="0" w:beforeAutospacing="0" w:after="0" w:afterAutospacing="0" w:line="360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2638AC">
        <w:rPr>
          <w:sz w:val="28"/>
          <w:szCs w:val="28"/>
          <w:shd w:val="clear" w:color="auto" w:fill="FFFFFF"/>
        </w:rPr>
        <w:t xml:space="preserve">Метод анализа конкретных ситуаций стимулирует обращение обучаемых к научным источникам, усиливает стремление к приобретению теоретических знаний для получения ответов на поставленные вопросы. </w:t>
      </w:r>
      <w:proofErr w:type="gramStart"/>
      <w:r w:rsidRPr="002638AC">
        <w:rPr>
          <w:sz w:val="28"/>
          <w:szCs w:val="28"/>
          <w:shd w:val="clear" w:color="auto" w:fill="FFFFFF"/>
        </w:rPr>
        <w:t>Однако основная цель этого метода – развить аналитические способности обучающихся, способствовать правильному использованию имеющейся в их распоряжении информации, вырабатывать самостоятельность и инициативность в решениях.</w:t>
      </w:r>
      <w:proofErr w:type="gramEnd"/>
    </w:p>
    <w:p w:rsidR="00EF0BDF" w:rsidRPr="00EF0BDF" w:rsidRDefault="00EF0BDF" w:rsidP="00315BE9">
      <w:pPr>
        <w:widowControl/>
        <w:spacing w:line="360" w:lineRule="exact"/>
        <w:ind w:firstLine="709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EF0BD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Семинар-дискуссия (групповая дискуссия) </w:t>
      </w:r>
    </w:p>
    <w:p w:rsidR="00EF0BDF" w:rsidRDefault="00EF0BDF" w:rsidP="00315BE9">
      <w:pPr>
        <w:pStyle w:val="a9"/>
        <w:spacing w:before="0" w:beforeAutospacing="0" w:after="0" w:afterAutospacing="0" w:line="360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3871B3">
        <w:rPr>
          <w:sz w:val="28"/>
          <w:szCs w:val="28"/>
          <w:shd w:val="clear" w:color="auto" w:fill="FFFFFF"/>
        </w:rPr>
        <w:t xml:space="preserve">Семинар-дискуссия (групповая дискуссия) образуется как процесс диалогического общения участников, в ходе которого происходит формирование практического опыта совместного участия в обсуждении и разрешении теоретических и практических проблем. </w:t>
      </w:r>
    </w:p>
    <w:p w:rsidR="00EF0BDF" w:rsidRDefault="00EF0BDF" w:rsidP="00315BE9">
      <w:pPr>
        <w:pStyle w:val="a9"/>
        <w:spacing w:before="0" w:beforeAutospacing="0" w:after="0" w:afterAutospacing="0" w:line="360" w:lineRule="exact"/>
        <w:ind w:firstLine="720"/>
        <w:jc w:val="both"/>
        <w:rPr>
          <w:sz w:val="28"/>
          <w:szCs w:val="28"/>
          <w:shd w:val="clear" w:color="auto" w:fill="FFFFFF"/>
        </w:rPr>
      </w:pPr>
      <w:r w:rsidRPr="003871B3">
        <w:rPr>
          <w:sz w:val="28"/>
          <w:szCs w:val="28"/>
          <w:shd w:val="clear" w:color="auto" w:fill="FFFFFF"/>
        </w:rPr>
        <w:t>На семинаре-дискуссии студент учится точно выражать свои мысли в докладах и выступлениях, активно отстаивать свою точку зрения, аргументировано возражать, опровергать ошибочную позицию сокурсника. Для этого необходим высокий уровень интеллектуальной и личностной активности, включённости в процесс учебного познания. Необходимым условием развёртывания продуктивной дискуссии являются личные знания, которые приобретаются студентами на предыдущих лекциях, в процессе самостоятельной работы. Успешность семинара-дискуссии во многом зависит и от умения преподавателя его организовать.</w:t>
      </w:r>
    </w:p>
    <w:p w:rsidR="00402DCB" w:rsidRPr="0097222D" w:rsidRDefault="00402DCB" w:rsidP="00315BE9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>АВТОНОМНАЯ НЕКОММЕРЧЕСКАЯ ОБРАЗОВАТЕЛЬНАЯ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ОРГАНИЗАЦИЯ ВЫСШЕГО ОБРАЗОВАНИЯ 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ЦЕНТРОСОЮЗА РОССИЙСКОЙ ФЕДЕРАЦИИ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«РОССИЙСКИЙ УНИВЕРСИТЕТ КООПЕРАЦИИ»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02DCB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820B6" w:rsidRPr="00F820B6" w:rsidRDefault="00F820B6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ПОВОЛЖСКИЙ КООПЕРАТИВНЫЙ ИНСТИТУТ (ФИЛИАЛ)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ФОНД ОЦЕНОЧНЫХ СРЕДСТВ </w:t>
      </w:r>
    </w:p>
    <w:p w:rsidR="00402DCB" w:rsidRPr="0097222D" w:rsidRDefault="00402DCB" w:rsidP="00402DCB">
      <w:pPr>
        <w:widowControl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ПРОВЕДЕНИЯ ПРОМЕЖУТОЧНОЙ АТТЕСТАЦИИ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ДИСЦИПЛИНЕ (МОДУЛЮ)</w:t>
      </w: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402DCB" w:rsidP="00402DCB">
      <w:pPr>
        <w:tabs>
          <w:tab w:val="right" w:leader="underscore" w:pos="8505"/>
        </w:tabs>
        <w:autoSpaceDE w:val="0"/>
        <w:autoSpaceDN w:val="0"/>
        <w:adjustRightInd w:val="0"/>
        <w:spacing w:line="36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402DCB" w:rsidRPr="0097222D" w:rsidRDefault="00B35BA1" w:rsidP="00402DCB">
      <w:pPr>
        <w:tabs>
          <w:tab w:val="right" w:leader="underscore" w:pos="8505"/>
        </w:tabs>
        <w:autoSpaceDE w:val="0"/>
        <w:autoSpaceDN w:val="0"/>
        <w:adjustRightInd w:val="0"/>
        <w:spacing w:line="340" w:lineRule="exact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ПРОФЕССИОНАЛЬНАЯ ЭТИКА</w:t>
      </w: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16"/>
          <w:szCs w:val="16"/>
          <w:lang w:bidi="ar-SA"/>
        </w:rPr>
      </w:pPr>
    </w:p>
    <w:p w:rsidR="00402DCB" w:rsidRPr="00F10385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Направление подготовки (специальность)   </w:t>
      </w:r>
      <w:r w:rsidR="0055799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40.03.01 ЮРИСПРУДЕНЦИЯ</w:t>
      </w: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   </w:t>
      </w: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eastAsia="en-US" w:bidi="ar-SA"/>
        </w:rPr>
      </w:pPr>
      <w:r w:rsidRPr="00F10385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Направленность (профиль) подготовки     </w:t>
      </w:r>
      <w:r w:rsidR="0055799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ПРАВО</w:t>
      </w:r>
      <w:r w:rsidR="00B14BB7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ОХРАНИТЕЛЬНАЯ</w:t>
      </w:r>
      <w:r w:rsidR="0055799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ДЕЯТЕЛЬНОСТЬ</w:t>
      </w:r>
    </w:p>
    <w:p w:rsidR="00402DCB" w:rsidRPr="0097222D" w:rsidRDefault="00402DCB" w:rsidP="00402DC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2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  <w:br w:type="page"/>
      </w:r>
    </w:p>
    <w:p w:rsidR="00402DCB" w:rsidRPr="0097222D" w:rsidRDefault="00402DCB" w:rsidP="00402DCB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20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1. Паспорт 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фонда оценочных средств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vertAlign w:val="superscript"/>
          <w:lang w:eastAsia="en-US" w:bidi="ar-SA"/>
        </w:rPr>
        <w:t xml:space="preserve">                                              </w:t>
      </w:r>
    </w:p>
    <w:p w:rsidR="00402DCB" w:rsidRPr="0097222D" w:rsidRDefault="00402DCB" w:rsidP="0072789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1.1. Компетенции, формируемые в процессе изучения дисциплины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7839"/>
      </w:tblGrid>
      <w:tr w:rsidR="00402DCB" w:rsidRPr="0097222D" w:rsidTr="0055799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B" w:rsidRPr="0097222D" w:rsidRDefault="00402DCB" w:rsidP="00F820B6">
            <w:pPr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Индекс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DCB" w:rsidRPr="0097222D" w:rsidRDefault="00402DCB" w:rsidP="00F820B6">
            <w:pPr>
              <w:overflowPunct w:val="0"/>
              <w:autoSpaceDE w:val="0"/>
              <w:autoSpaceDN w:val="0"/>
              <w:adjustRightInd w:val="0"/>
              <w:spacing w:before="120" w:after="120"/>
              <w:ind w:firstLine="708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Формулировка компетенции</w:t>
            </w:r>
          </w:p>
        </w:tc>
      </w:tr>
      <w:tr w:rsidR="00246C3E" w:rsidRPr="00246C3E" w:rsidTr="0055799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ОПК-3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способность</w:t>
            </w:r>
            <w:r w:rsidR="00EE45D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ю</w:t>
            </w: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добросовестно исполнять профессиональные обязанности, соблюдать принципы этики юриста;</w:t>
            </w:r>
          </w:p>
        </w:tc>
      </w:tr>
      <w:tr w:rsidR="00246C3E" w:rsidRPr="00246C3E" w:rsidTr="0055799F"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ОПК-4</w:t>
            </w:r>
          </w:p>
        </w:tc>
        <w:tc>
          <w:tcPr>
            <w:tcW w:w="7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способность</w:t>
            </w:r>
            <w:r w:rsidR="00EE45D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ю</w:t>
            </w: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сохранять и укреплять доверие общества к юридическому сообществу</w:t>
            </w:r>
          </w:p>
        </w:tc>
      </w:tr>
    </w:tbl>
    <w:p w:rsidR="00402DCB" w:rsidRPr="0097222D" w:rsidRDefault="00402DCB" w:rsidP="00402DCB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402DCB" w:rsidRPr="0097222D" w:rsidRDefault="00402DCB" w:rsidP="0072789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1.2. Сведения об иных дисциплинах (преподаваемых, в том числе, на других кафедрах)</w:t>
      </w:r>
      <w:r w:rsidR="001A628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,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участвующих в формировании данных компетенций</w:t>
      </w:r>
    </w:p>
    <w:p w:rsidR="00402DCB" w:rsidRPr="0097222D" w:rsidRDefault="00402DCB" w:rsidP="00402DCB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246C3E" w:rsidRPr="00246C3E" w:rsidRDefault="00402DCB" w:rsidP="0072789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1.2.1. </w:t>
      </w:r>
      <w:r w:rsidR="00246C3E" w:rsidRPr="00246C3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Компетенция ОПК-3 формируется в процессе изучения дисциплин (прохождения практик): </w:t>
      </w:r>
      <w:r w:rsidR="00246C3E" w:rsidRPr="006239FB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арбитражный процесс, уголовное право, уголовный процесс, профессиональная этика, практика по получению профессиональных умений и опыта профессиональной деятельности, преддипломная практика.</w:t>
      </w:r>
    </w:p>
    <w:p w:rsidR="00402DCB" w:rsidRPr="0097222D" w:rsidRDefault="00402DCB" w:rsidP="0072789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246C3E" w:rsidRPr="00246C3E" w:rsidRDefault="00402DCB" w:rsidP="0072789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1.2.</w:t>
      </w:r>
      <w:r w:rsidR="0055799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2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. </w:t>
      </w:r>
      <w:r w:rsidR="00246C3E" w:rsidRPr="00246C3E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Компетенция ОПК-4 формируется в процессе изучения дисциплин (прохождения практик): </w:t>
      </w:r>
      <w:r w:rsidR="00246C3E" w:rsidRPr="006239FB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история государства и права России, история государства и права зарубежных стран, административное право, трудовое право, профессиональная этика, юридическая психология, практика по получению профессиональных умений и опыта профессиональной деятельности, преддипломная практика.</w:t>
      </w:r>
    </w:p>
    <w:p w:rsidR="0055799F" w:rsidRDefault="0055799F" w:rsidP="00402DCB">
      <w:pPr>
        <w:autoSpaceDE w:val="0"/>
        <w:autoSpaceDN w:val="0"/>
        <w:adjustRightInd w:val="0"/>
        <w:ind w:left="10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402DCB" w:rsidRPr="0097222D" w:rsidRDefault="00402DCB" w:rsidP="0072789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1.3. Этапы формирования и программа оценивания контролируем</w:t>
      </w:r>
      <w:r w:rsidR="001A628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ых</w:t>
      </w: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 компетенци</w:t>
      </w:r>
      <w:r w:rsidR="001A628A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й</w:t>
      </w:r>
    </w:p>
    <w:p w:rsidR="00402DCB" w:rsidRPr="00F10385" w:rsidRDefault="00402DCB" w:rsidP="00402DCB">
      <w:pPr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10385">
        <w:rPr>
          <w:rFonts w:ascii="Times New Roman" w:hAnsi="Times New Roman" w:cs="Times New Roman"/>
          <w:color w:val="auto"/>
          <w:sz w:val="28"/>
          <w:szCs w:val="28"/>
        </w:rPr>
        <w:t xml:space="preserve">Основными этапами формирования компетенций при изучении студентами дисциплины является последовательное изучение содержательно связанных между собой разделов и тем учебных занятий. Изучение каждого раздела и темы предполагает овладение студентами необходимыми компетенциями. Результат аттестации студентов на различных этапах формирования компетенции показывает уровень освоения компетенций студентами. </w:t>
      </w:r>
    </w:p>
    <w:p w:rsidR="00402DCB" w:rsidRPr="0097222D" w:rsidRDefault="00402DCB" w:rsidP="00402DC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W w:w="9681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749"/>
        <w:gridCol w:w="2977"/>
        <w:gridCol w:w="3402"/>
      </w:tblGrid>
      <w:tr w:rsidR="00402DCB" w:rsidRPr="0097222D" w:rsidTr="00727894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№ 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Код контролируемой компетенции (или ее части)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Контролируемые мо</w:t>
            </w:r>
            <w:r w:rsidR="0055799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дули, разделы (темы) дисциплины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Наименование </w:t>
            </w:r>
          </w:p>
          <w:p w:rsidR="00402DCB" w:rsidRPr="0097222D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97222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оценочного средства</w:t>
            </w:r>
          </w:p>
        </w:tc>
      </w:tr>
      <w:tr w:rsidR="00246C3E" w:rsidRPr="0097222D" w:rsidTr="00727894">
        <w:trPr>
          <w:trHeight w:val="98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97222D" w:rsidRDefault="00246C3E" w:rsidP="00DE543A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ОПК-3, ОПК-4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1. Понятие и предмет этики. История развития этики. Этика и мораль.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</w:t>
            </w:r>
          </w:p>
        </w:tc>
      </w:tr>
      <w:tr w:rsidR="00246C3E" w:rsidRPr="0097222D" w:rsidTr="00727894">
        <w:trPr>
          <w:trHeight w:val="126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97222D" w:rsidRDefault="00246C3E" w:rsidP="00DE543A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lastRenderedPageBreak/>
              <w:t>2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ОПК-3, ОПК-4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2. Характеристика основных категорий этики.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</w:t>
            </w:r>
          </w:p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практические задания</w:t>
            </w:r>
          </w:p>
        </w:tc>
      </w:tr>
      <w:tr w:rsidR="00246C3E" w:rsidRPr="0097222D" w:rsidTr="00727894">
        <w:trPr>
          <w:trHeight w:val="1244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97222D" w:rsidRDefault="00246C3E" w:rsidP="00DE543A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3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ОПК-3, ОПК-4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3. Юридическая этика как вид профессиональной этики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</w:t>
            </w:r>
          </w:p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практические задания; тестовые задания;</w:t>
            </w:r>
          </w:p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устно/письменно: темы докладов, сообщений, презентаций</w:t>
            </w:r>
          </w:p>
        </w:tc>
      </w:tr>
      <w:tr w:rsidR="00246C3E" w:rsidRPr="0097222D" w:rsidTr="00727894">
        <w:trPr>
          <w:trHeight w:val="134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97222D" w:rsidRDefault="00246C3E" w:rsidP="00DE543A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4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ОПК-3, ОПК-4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4. Кодекс профессиональной этики адвоката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устно/письменно: ситуационные задачи;</w:t>
            </w:r>
          </w:p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тестовые задания</w:t>
            </w:r>
          </w:p>
        </w:tc>
      </w:tr>
      <w:tr w:rsidR="00246C3E" w:rsidRPr="0097222D" w:rsidTr="00727894">
        <w:trPr>
          <w:trHeight w:val="1268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97222D" w:rsidRDefault="00246C3E" w:rsidP="00DE543A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5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ОПК-3, ОПК-4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5. Этика в деятельности нотариуса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</w:t>
            </w:r>
          </w:p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практические задания</w:t>
            </w:r>
          </w:p>
        </w:tc>
      </w:tr>
      <w:tr w:rsidR="00246C3E" w:rsidRPr="0097222D" w:rsidTr="00727894">
        <w:trPr>
          <w:trHeight w:val="166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97222D" w:rsidRDefault="00246C3E" w:rsidP="00DE543A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6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ОПК-3, ОПК-4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6. Профессиональная следственная этика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дискуссии; устно/письменно: ситуационные задачи</w:t>
            </w:r>
          </w:p>
        </w:tc>
      </w:tr>
      <w:tr w:rsidR="00246C3E" w:rsidRPr="0097222D" w:rsidTr="00727894">
        <w:trPr>
          <w:trHeight w:val="415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97222D" w:rsidRDefault="00246C3E" w:rsidP="00DE543A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7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ОПК-3, ОПК-4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7. Профессиональная судейская этика. Общие требования, предъявляемые к личности судьи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дискуссии;</w:t>
            </w:r>
          </w:p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практические задания</w:t>
            </w:r>
          </w:p>
        </w:tc>
      </w:tr>
      <w:tr w:rsidR="00246C3E" w:rsidRPr="0097222D" w:rsidTr="00727894">
        <w:trPr>
          <w:trHeight w:val="123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97222D" w:rsidRDefault="00246C3E" w:rsidP="00DE543A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8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ОПК-3, ОПК-4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8. Профессиональная этика работника прокуратуры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</w:t>
            </w:r>
          </w:p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письменно: практические задания</w:t>
            </w:r>
          </w:p>
        </w:tc>
      </w:tr>
      <w:tr w:rsidR="00246C3E" w:rsidRPr="0097222D" w:rsidTr="00727894">
        <w:trPr>
          <w:trHeight w:val="1017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97222D" w:rsidRDefault="00246C3E" w:rsidP="00DE543A">
            <w:pPr>
              <w:autoSpaceDE w:val="0"/>
              <w:autoSpaceDN w:val="0"/>
              <w:adjustRightInd w:val="0"/>
              <w:ind w:left="57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9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ОПК-3, ОПК-4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Тема 9. Этикет как форма человеческого поведения и общения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3E" w:rsidRPr="00246C3E" w:rsidRDefault="00246C3E" w:rsidP="00246C3E">
            <w:pPr>
              <w:autoSpaceDE w:val="0"/>
              <w:autoSpaceDN w:val="0"/>
              <w:adjustRightInd w:val="0"/>
              <w:ind w:left="-67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</w:pPr>
            <w:r w:rsidRPr="00246C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 w:bidi="ar-SA"/>
              </w:rPr>
              <w:t>устно: контрольные вопросы; вопросы для дискуссии</w:t>
            </w:r>
          </w:p>
        </w:tc>
      </w:tr>
    </w:tbl>
    <w:p w:rsidR="0055799F" w:rsidRDefault="0055799F" w:rsidP="00402DCB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color w:val="auto"/>
          <w:szCs w:val="28"/>
          <w:lang w:eastAsia="en-US" w:bidi="ar-SA"/>
        </w:rPr>
      </w:pPr>
    </w:p>
    <w:p w:rsidR="00402DCB" w:rsidRPr="0097222D" w:rsidRDefault="00402DCB" w:rsidP="00402DCB">
      <w:pPr>
        <w:autoSpaceDE w:val="0"/>
        <w:autoSpaceDN w:val="0"/>
        <w:adjustRightInd w:val="0"/>
        <w:spacing w:line="360" w:lineRule="exact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Процедура оценивания</w:t>
      </w:r>
    </w:p>
    <w:p w:rsidR="00402DCB" w:rsidRPr="0097222D" w:rsidRDefault="00402DCB" w:rsidP="00402DCB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Процедура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оценивания результатов освоения программы учебной дисциплины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включает в себя оценку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компетенций студента </w:t>
      </w:r>
      <w:r w:rsidR="0055799F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</w:t>
      </w:r>
      <w:r w:rsidR="00E97D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ОПК-3, ОПК-4</w:t>
      </w:r>
      <w:r w:rsidR="0055799F" w:rsidRP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="005579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осуществлении текущего контроля и проведении промежуточной аттестации.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компетенции (одной или нескольких) определяется по качеству выполненной студентом работы и отражается в следующих формулировках: высокий, хороший, достаточный, недостаточный.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 выполнении студентами заданий текущего контроля и промежуточной аттестации оценивается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«знать», «уметь», «владеть» в соответствии с запланированными результатами обучения и содержанием рабочей программы дисциплины: </w:t>
      </w:r>
    </w:p>
    <w:p w:rsidR="00D662C3" w:rsidRPr="00D662C3" w:rsidRDefault="00D662C3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знания студента могут проверяться при ответе на теоретические вопросы, выполнении тестовых заданий, практических заданий, стилистического анализа текстов, </w:t>
      </w:r>
    </w:p>
    <w:p w:rsidR="00D662C3" w:rsidRDefault="00D662C3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662C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 степень владения умениями – при решении практических заданий, в том числе заданий для индивидуальной работы, подготовке докладов и других заданий.</w:t>
      </w:r>
    </w:p>
    <w:p w:rsidR="00402DCB" w:rsidRPr="0097222D" w:rsidRDefault="00402DCB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Результаты выполнения заданий фиксируются в баллах в соответствии с показателями и критериями оценивания компетенций. Общее количество баллов складывается </w:t>
      </w:r>
      <w:proofErr w:type="gram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</w:t>
      </w:r>
      <w:proofErr w:type="gram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сумма баллов за выполнение практических заданий на выявление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«уметь», 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сумма баллов за выполнение практических заданий на выявление уровня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обученности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«владеть», </w:t>
      </w:r>
    </w:p>
    <w:p w:rsidR="00402DCB" w:rsidRPr="0097222D" w:rsidRDefault="00402DCB" w:rsidP="00402DC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сумма баллов за ответы на дополнительные вопросы.</w:t>
      </w:r>
    </w:p>
    <w:p w:rsidR="00402DCB" w:rsidRPr="00C059B6" w:rsidRDefault="00402DCB" w:rsidP="00D662C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итогам текущего контроля и промежуточной аттестации в соответствии с показателями и критериями оценивания компетенций определяется уровень </w:t>
      </w:r>
      <w:proofErr w:type="spellStart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сформированности</w:t>
      </w:r>
      <w:proofErr w:type="spellEnd"/>
      <w:r w:rsidRPr="0097222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компетенций студента и выставляется оценка по шкале оценивания.</w:t>
      </w:r>
    </w:p>
    <w:p w:rsidR="00402DCB" w:rsidRPr="00C059B6" w:rsidRDefault="00402DCB" w:rsidP="00402DCB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_Toc264543484"/>
      <w:bookmarkStart w:id="2" w:name="_Toc264543526"/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402DCB" w:rsidRPr="00C059B6" w:rsidSect="00DE543A">
          <w:footerReference w:type="even" r:id="rId18"/>
          <w:footerReference w:type="first" r:id="rId19"/>
          <w:pgSz w:w="11906" w:h="16838"/>
          <w:pgMar w:top="1134" w:right="851" w:bottom="993" w:left="1701" w:header="720" w:footer="720" w:gutter="0"/>
          <w:pgNumType w:start="1"/>
          <w:cols w:space="720"/>
          <w:docGrid w:linePitch="272"/>
        </w:sectPr>
      </w:pPr>
    </w:p>
    <w:p w:rsidR="00402DCB" w:rsidRPr="0057068C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1.4</w:t>
      </w:r>
      <w:r w:rsidRPr="0057068C">
        <w:rPr>
          <w:rFonts w:ascii="Times New Roman" w:hAnsi="Times New Roman" w:cs="Times New Roman"/>
          <w:b/>
          <w:sz w:val="28"/>
          <w:szCs w:val="28"/>
          <w:lang w:eastAsia="en-US"/>
        </w:rPr>
        <w:t>. Показатели и критерии оценивания компетенций, шкала оценивания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2268"/>
        <w:gridCol w:w="1984"/>
        <w:gridCol w:w="1985"/>
        <w:gridCol w:w="1843"/>
        <w:gridCol w:w="1211"/>
      </w:tblGrid>
      <w:tr w:rsidR="00402DCB" w:rsidRPr="00C059B6" w:rsidTr="004B18ED">
        <w:tc>
          <w:tcPr>
            <w:tcW w:w="1526" w:type="dxa"/>
            <w:vMerge w:val="restart"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Компетенции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Показатели оценивания</w:t>
            </w:r>
          </w:p>
        </w:tc>
        <w:tc>
          <w:tcPr>
            <w:tcW w:w="9291" w:type="dxa"/>
            <w:gridSpan w:val="5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Критерии оценивания компетенций</w:t>
            </w:r>
          </w:p>
        </w:tc>
      </w:tr>
      <w:tr w:rsidR="00402DCB" w:rsidRPr="00C059B6" w:rsidTr="004B18ED">
        <w:tc>
          <w:tcPr>
            <w:tcW w:w="1526" w:type="dxa"/>
            <w:vMerge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02DCB" w:rsidRPr="00C059B6" w:rsidRDefault="00402DCB" w:rsidP="00DE54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Высокий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(верно и в полном объеме)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5 б.</w:t>
            </w:r>
          </w:p>
        </w:tc>
        <w:tc>
          <w:tcPr>
            <w:tcW w:w="1984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Средний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 xml:space="preserve">(с </w:t>
            </w:r>
            <w:proofErr w:type="gramStart"/>
            <w:r w:rsidRPr="00C059B6">
              <w:rPr>
                <w:rFonts w:ascii="Times New Roman" w:hAnsi="Times New Roman" w:cs="Times New Roman"/>
              </w:rPr>
              <w:t>незначительным</w:t>
            </w:r>
            <w:proofErr w:type="gramEnd"/>
            <w:r w:rsidRPr="00C059B6">
              <w:rPr>
                <w:rFonts w:ascii="Times New Roman" w:hAnsi="Times New Roman" w:cs="Times New Roman"/>
              </w:rPr>
              <w:t xml:space="preserve"> и замечаниями)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4 б.</w:t>
            </w:r>
          </w:p>
        </w:tc>
        <w:tc>
          <w:tcPr>
            <w:tcW w:w="1985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Низкий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(на базовом уровне, с ошибками)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3 б.</w:t>
            </w:r>
          </w:p>
        </w:tc>
        <w:tc>
          <w:tcPr>
            <w:tcW w:w="1843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Недостаточный</w:t>
            </w:r>
          </w:p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(</w:t>
            </w:r>
            <w:proofErr w:type="gramStart"/>
            <w:r w:rsidRPr="00C059B6">
              <w:rPr>
                <w:rFonts w:ascii="Times New Roman" w:hAnsi="Times New Roman" w:cs="Times New Roman"/>
              </w:rPr>
              <w:t>содержит большое количество ошибок/ответ не дан</w:t>
            </w:r>
            <w:proofErr w:type="gramEnd"/>
            <w:r w:rsidRPr="00C059B6">
              <w:rPr>
                <w:rFonts w:ascii="Times New Roman" w:hAnsi="Times New Roman" w:cs="Times New Roman"/>
              </w:rPr>
              <w:t>) – 2 б.</w:t>
            </w:r>
          </w:p>
        </w:tc>
        <w:tc>
          <w:tcPr>
            <w:tcW w:w="1211" w:type="dxa"/>
            <w:shd w:val="clear" w:color="auto" w:fill="auto"/>
          </w:tcPr>
          <w:p w:rsidR="00402DCB" w:rsidRPr="00C059B6" w:rsidRDefault="00402DCB" w:rsidP="00DE543A">
            <w:pPr>
              <w:suppressLineNumbers/>
              <w:jc w:val="center"/>
              <w:rPr>
                <w:rFonts w:ascii="Times New Roman" w:hAnsi="Times New Roman" w:cs="Times New Roman"/>
              </w:rPr>
            </w:pPr>
            <w:r w:rsidRPr="00C059B6">
              <w:rPr>
                <w:rFonts w:ascii="Times New Roman" w:hAnsi="Times New Roman" w:cs="Times New Roman"/>
              </w:rPr>
              <w:t>Итого:</w:t>
            </w:r>
          </w:p>
        </w:tc>
      </w:tr>
      <w:tr w:rsidR="00402DCB" w:rsidRPr="00D662C3" w:rsidTr="004B18ED">
        <w:tc>
          <w:tcPr>
            <w:tcW w:w="14786" w:type="dxa"/>
            <w:gridSpan w:val="7"/>
            <w:shd w:val="clear" w:color="auto" w:fill="auto"/>
          </w:tcPr>
          <w:p w:rsidR="00402DCB" w:rsidRPr="00D662C3" w:rsidRDefault="00402DCB" w:rsidP="00DE543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D662C3">
              <w:rPr>
                <w:rFonts w:ascii="Times New Roman" w:hAnsi="Times New Roman" w:cs="Times New Roman"/>
                <w:i/>
              </w:rPr>
              <w:t>Теоретические показатели</w:t>
            </w:r>
          </w:p>
        </w:tc>
      </w:tr>
      <w:tr w:rsidR="00921E61" w:rsidRPr="00C059B6" w:rsidTr="004B18ED">
        <w:trPr>
          <w:trHeight w:val="5806"/>
        </w:trPr>
        <w:tc>
          <w:tcPr>
            <w:tcW w:w="1526" w:type="dxa"/>
            <w:shd w:val="clear" w:color="auto" w:fill="auto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ОПК-3</w:t>
            </w:r>
          </w:p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Знать:</w:t>
            </w:r>
          </w:p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 xml:space="preserve">- основные этические понятия и категории, понятие этикета, его роль в жизни общества, </w:t>
            </w:r>
            <w:r w:rsidR="00171D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основные принципы этики</w:t>
            </w: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- содержание и особенности профессиональной этики в юридической деятельности; профессиональные обязанности;</w:t>
            </w:r>
          </w:p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- высокие профессиональные и морально-этические требования, предъявляемые к юристу</w:t>
            </w:r>
          </w:p>
        </w:tc>
        <w:tc>
          <w:tcPr>
            <w:tcW w:w="2268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Сформированные систематические знания об основных этических понятиях и категориях, понятии этикета, его роли в жизни общества, </w:t>
            </w:r>
            <w:r w:rsidR="00171D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 </w:t>
            </w:r>
            <w:r w:rsidR="00171D52" w:rsidRPr="00171D52">
              <w:rPr>
                <w:rFonts w:ascii="Times New Roman" w:hAnsi="Times New Roman" w:cs="Times New Roman"/>
                <w:i/>
                <w:sz w:val="20"/>
                <w:szCs w:val="20"/>
              </w:rPr>
              <w:t>основных принципах этики юриста</w:t>
            </w: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; о содержании и особенностях профессиональной этики в юридической деятельности; профессиональные обязанности; о профессиональных и морально-этических требованиях, предъявляемых к юристу</w:t>
            </w:r>
          </w:p>
        </w:tc>
        <w:tc>
          <w:tcPr>
            <w:tcW w:w="1984" w:type="dxa"/>
            <w:shd w:val="clear" w:color="auto" w:fill="auto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Сформированные, но содержащие отдельные пробелы знания об основных этических понятиях и категориях, понятии этикета, его роли в жизни общества, </w:t>
            </w:r>
            <w:r w:rsidR="00026D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 </w:t>
            </w:r>
            <w:r w:rsidR="00026D4A" w:rsidRPr="00171D52">
              <w:rPr>
                <w:rFonts w:ascii="Times New Roman" w:hAnsi="Times New Roman" w:cs="Times New Roman"/>
                <w:i/>
                <w:sz w:val="20"/>
                <w:szCs w:val="20"/>
              </w:rPr>
              <w:t>основных принципах этики юриста</w:t>
            </w: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; о содержании и особенностях профессиональной этики в юридической деятельности; профессиональные обязанности; о профессиональных и морально-этических требованиях, предъявляемых к юристу</w:t>
            </w:r>
          </w:p>
        </w:tc>
        <w:tc>
          <w:tcPr>
            <w:tcW w:w="1985" w:type="dxa"/>
            <w:shd w:val="clear" w:color="auto" w:fill="auto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Неполные знания об основных этических понятиях и категориях, понятии этикета, его роли в жизни общества, </w:t>
            </w:r>
            <w:r w:rsidR="00026D4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 </w:t>
            </w:r>
            <w:r w:rsidR="00026D4A" w:rsidRPr="00171D52">
              <w:rPr>
                <w:rFonts w:ascii="Times New Roman" w:hAnsi="Times New Roman" w:cs="Times New Roman"/>
                <w:i/>
                <w:sz w:val="20"/>
                <w:szCs w:val="20"/>
              </w:rPr>
              <w:t>основных принципах этики юриста</w:t>
            </w: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; о содержании и особенностях профессиональной этики в юридической деятельности; профессиональные обязанности; о профессиональных и морально-этических требованиях, предъявляемых к юристу</w:t>
            </w:r>
          </w:p>
        </w:tc>
        <w:tc>
          <w:tcPr>
            <w:tcW w:w="1843" w:type="dxa"/>
            <w:shd w:val="clear" w:color="auto" w:fill="auto"/>
          </w:tcPr>
          <w:p w:rsidR="00921E61" w:rsidRPr="00026D4A" w:rsidRDefault="00921E61" w:rsidP="00C03739">
            <w:pPr>
              <w:jc w:val="both"/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</w:pPr>
            <w:r w:rsidRPr="00026D4A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Фрагментарные знания об основных этических понятиях и категориях, понятии этикета, его роли в жизни общества, </w:t>
            </w:r>
            <w:r w:rsidR="00026D4A" w:rsidRPr="00026D4A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>об основных принципах этики юриста</w:t>
            </w:r>
            <w:r w:rsidRPr="00026D4A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>; о содержании и особенностях профессиональной этики в юридической деятельности; профессиональны е обязанности; о профессиональных и морально-этических требованиях, предъявляемых к юристу</w:t>
            </w:r>
          </w:p>
        </w:tc>
        <w:tc>
          <w:tcPr>
            <w:tcW w:w="1211" w:type="dxa"/>
            <w:vMerge w:val="restart"/>
            <w:shd w:val="clear" w:color="auto" w:fill="auto"/>
          </w:tcPr>
          <w:p w:rsidR="00921E61" w:rsidRPr="00C059B6" w:rsidRDefault="00921E61" w:rsidP="00DE543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2–5</w:t>
            </w:r>
          </w:p>
        </w:tc>
      </w:tr>
      <w:tr w:rsidR="00921E61" w:rsidRPr="00C059B6" w:rsidTr="004B18ED">
        <w:trPr>
          <w:trHeight w:val="4385"/>
        </w:trPr>
        <w:tc>
          <w:tcPr>
            <w:tcW w:w="1526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ОПК-4</w:t>
            </w:r>
          </w:p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Знать:</w:t>
            </w:r>
          </w:p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- важность сохранения и укрепления доверия общества к государству и праву, к представителям юридического сообщества;</w:t>
            </w:r>
          </w:p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- основные положения профессиональной этики в юридической деятельности</w:t>
            </w:r>
          </w:p>
        </w:tc>
        <w:tc>
          <w:tcPr>
            <w:tcW w:w="2268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Сформированные систематические знания об основных этических понятиях и категориях, роли этикета в жизни общества, особенностях этикета юриста, его основных нормах и функциях; об основных положениях профессиональной этики в юридической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Сформированные, но содержащие отдельные пробелы знания об основных этических понятиях и категориях, роли этикета в жизни общества, особенностях этикета юриста, его основных нормах и функциях; об основных положениях профессиональной этики в юридической деятельности</w:t>
            </w:r>
          </w:p>
        </w:tc>
        <w:tc>
          <w:tcPr>
            <w:tcW w:w="1985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Неполные знания об основных этических понятиях и категориях, роли этикета в жизни общества, особенностях этикета юриста, его основных нормах и функциях; об основных положениях профессиональной этики в юридической деятельности</w:t>
            </w:r>
          </w:p>
        </w:tc>
        <w:tc>
          <w:tcPr>
            <w:tcW w:w="1843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Фрагментарные знания об основных этических понятиях и категориях, роли этикета в жизни общества, особенностях этикета юриста, его основных нормах и функциях; об основных положениях профессиональной этики в юридической деятельности</w:t>
            </w:r>
          </w:p>
        </w:tc>
        <w:tc>
          <w:tcPr>
            <w:tcW w:w="1211" w:type="dxa"/>
            <w:vMerge/>
            <w:shd w:val="clear" w:color="auto" w:fill="auto"/>
          </w:tcPr>
          <w:p w:rsidR="00921E61" w:rsidRPr="00C059B6" w:rsidRDefault="00921E61" w:rsidP="00DE543A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921E61" w:rsidRPr="00C059B6" w:rsidTr="004B18ED">
        <w:tc>
          <w:tcPr>
            <w:tcW w:w="14786" w:type="dxa"/>
            <w:gridSpan w:val="7"/>
            <w:shd w:val="clear" w:color="auto" w:fill="auto"/>
          </w:tcPr>
          <w:p w:rsidR="00921E61" w:rsidRPr="00C059B6" w:rsidRDefault="00921E61" w:rsidP="00DE543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>Практические показатели</w:t>
            </w:r>
          </w:p>
        </w:tc>
      </w:tr>
      <w:tr w:rsidR="00921E61" w:rsidRPr="00C059B6" w:rsidTr="004B18ED">
        <w:tc>
          <w:tcPr>
            <w:tcW w:w="1526" w:type="dxa"/>
            <w:shd w:val="clear" w:color="auto" w:fill="auto"/>
          </w:tcPr>
          <w:p w:rsidR="00921E61" w:rsidRPr="00C03739" w:rsidRDefault="00921E61" w:rsidP="000D44C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ОПК-3</w:t>
            </w:r>
          </w:p>
          <w:p w:rsidR="00921E61" w:rsidRPr="00C03739" w:rsidRDefault="00921E61" w:rsidP="000D44C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Уметь:</w:t>
            </w:r>
          </w:p>
          <w:p w:rsidR="00921E61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- применять нравственные нормы и правила поведения в конкретных жизненных ситуациях;</w:t>
            </w:r>
          </w:p>
          <w:p w:rsidR="000005BE" w:rsidRPr="000005BE" w:rsidRDefault="000005BE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5BE">
              <w:rPr>
                <w:rFonts w:ascii="Times New Roman" w:hAnsi="Times New Roman" w:cs="Times New Roman"/>
                <w:sz w:val="20"/>
                <w:szCs w:val="20"/>
              </w:rPr>
              <w:t>- соблюдать принципы этики юриста;</w:t>
            </w:r>
          </w:p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5BE"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0005BE" w:rsidRPr="000005BE">
              <w:rPr>
                <w:rFonts w:ascii="Times New Roman" w:hAnsi="Times New Roman" w:cs="Times New Roman"/>
                <w:sz w:val="20"/>
                <w:szCs w:val="20"/>
              </w:rPr>
              <w:t>добросовестно исполнять профессиональные обязанности,</w:t>
            </w:r>
            <w:r w:rsidR="000005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разрешать правовые вопросы на основе профессиональных и морально-этических требований</w:t>
            </w:r>
          </w:p>
        </w:tc>
        <w:tc>
          <w:tcPr>
            <w:tcW w:w="2268" w:type="dxa"/>
            <w:shd w:val="clear" w:color="auto" w:fill="auto"/>
          </w:tcPr>
          <w:p w:rsidR="000005BE" w:rsidRPr="000005BE" w:rsidRDefault="00921E61" w:rsidP="000005B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Сформированное умение применять нравственные нормы и правила поведения в конкретных жизненных ситуациях; </w:t>
            </w:r>
            <w:r w:rsidR="000005BE" w:rsidRPr="000005BE">
              <w:rPr>
                <w:rFonts w:ascii="Times New Roman" w:hAnsi="Times New Roman" w:cs="Times New Roman"/>
                <w:i/>
                <w:sz w:val="20"/>
                <w:szCs w:val="20"/>
              </w:rPr>
              <w:t>соблюдать принципы этики юриста;</w:t>
            </w:r>
          </w:p>
          <w:p w:rsidR="00921E61" w:rsidRPr="00C03739" w:rsidRDefault="000005BE" w:rsidP="000005BE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05B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добросовестно исполнять профессиональные обязанности, </w:t>
            </w:r>
            <w:r w:rsidR="00921E61"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разрешать правовые вопросы на основе профессиональных и морально-этических требований</w:t>
            </w:r>
          </w:p>
        </w:tc>
        <w:tc>
          <w:tcPr>
            <w:tcW w:w="1984" w:type="dxa"/>
            <w:shd w:val="clear" w:color="auto" w:fill="auto"/>
          </w:tcPr>
          <w:p w:rsidR="000005BE" w:rsidRPr="000005BE" w:rsidRDefault="00921E61" w:rsidP="000005BE">
            <w:pPr>
              <w:jc w:val="both"/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</w:pPr>
            <w:r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В целом успешное, но содержащее отдельные пробелы использование умения применять нравственные нормы и правила поведения в конкретных жизненных ситуациях; </w:t>
            </w:r>
            <w:r w:rsidR="000005BE"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>соблюдать принципы этики юриста;</w:t>
            </w:r>
          </w:p>
          <w:p w:rsidR="00921E61" w:rsidRPr="000005BE" w:rsidRDefault="000005BE" w:rsidP="000005BE">
            <w:pPr>
              <w:jc w:val="both"/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</w:pPr>
            <w:r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добросовестно исполнять профессиональные обязанности, </w:t>
            </w:r>
            <w:r w:rsidR="00921E61"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>разрешать правовые вопросы на основе профессиональных и морально-этических требований</w:t>
            </w:r>
          </w:p>
        </w:tc>
        <w:tc>
          <w:tcPr>
            <w:tcW w:w="1985" w:type="dxa"/>
            <w:shd w:val="clear" w:color="auto" w:fill="auto"/>
          </w:tcPr>
          <w:p w:rsidR="000005BE" w:rsidRPr="000005BE" w:rsidRDefault="00921E61" w:rsidP="000005BE">
            <w:pPr>
              <w:jc w:val="both"/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</w:pPr>
            <w:r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В целом успешное, но не систематическое использование умения применять нравственные нормы и правила поведения в конкретных жизненных ситуациях; </w:t>
            </w:r>
            <w:r w:rsidR="000005BE"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>соблюдать принципы этики юриста;</w:t>
            </w:r>
          </w:p>
          <w:p w:rsidR="00921E61" w:rsidRPr="000005BE" w:rsidRDefault="000005BE" w:rsidP="000005BE">
            <w:pPr>
              <w:jc w:val="both"/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</w:pPr>
            <w:r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добросовестно исполнять профессиональные обязанности, </w:t>
            </w:r>
            <w:r w:rsidR="00921E61"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>разрешать правовые вопросы на основе профессиональных и морально-этических требований</w:t>
            </w:r>
          </w:p>
        </w:tc>
        <w:tc>
          <w:tcPr>
            <w:tcW w:w="1843" w:type="dxa"/>
            <w:shd w:val="clear" w:color="auto" w:fill="auto"/>
          </w:tcPr>
          <w:p w:rsidR="000005BE" w:rsidRPr="000005BE" w:rsidRDefault="00921E61" w:rsidP="000005BE">
            <w:pPr>
              <w:jc w:val="both"/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</w:pPr>
            <w:r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Фрагментарное использование умения применять нравственные нормы и правила поведения в конкретных жизненных ситуациях; </w:t>
            </w:r>
            <w:r w:rsidR="000005BE"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>соблюдать принципы этики юриста;</w:t>
            </w:r>
          </w:p>
          <w:p w:rsidR="00921E61" w:rsidRPr="000005BE" w:rsidRDefault="000005BE" w:rsidP="000005BE">
            <w:pPr>
              <w:jc w:val="both"/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</w:pPr>
            <w:r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 xml:space="preserve">добросовестно исполнять профессиональные обязанности, </w:t>
            </w:r>
            <w:r w:rsidR="00921E61"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>разрешать правовые вопросы на основе профессиональных и морально-</w:t>
            </w:r>
            <w:r w:rsidR="00921E61" w:rsidRPr="000005BE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lastRenderedPageBreak/>
              <w:t>этических требований</w:t>
            </w:r>
          </w:p>
        </w:tc>
        <w:tc>
          <w:tcPr>
            <w:tcW w:w="1211" w:type="dxa"/>
            <w:vMerge w:val="restart"/>
            <w:shd w:val="clear" w:color="auto" w:fill="auto"/>
          </w:tcPr>
          <w:p w:rsidR="00921E61" w:rsidRPr="00C059B6" w:rsidRDefault="00921E61" w:rsidP="00DE543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2–5</w:t>
            </w:r>
          </w:p>
        </w:tc>
      </w:tr>
      <w:tr w:rsidR="00921E61" w:rsidRPr="00C059B6" w:rsidTr="004B18ED">
        <w:tc>
          <w:tcPr>
            <w:tcW w:w="1526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ОПК-4</w:t>
            </w:r>
          </w:p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Уметь:</w:t>
            </w:r>
          </w:p>
          <w:p w:rsidR="00921E61" w:rsidRPr="00C03739" w:rsidRDefault="00921E61" w:rsidP="00B71A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- обеспечивать соблюдение и защиту прав, свобод и законных интересов физических и юридических лиц</w:t>
            </w:r>
            <w:r w:rsidR="00B71A8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применя</w:t>
            </w:r>
            <w:r w:rsidR="00B71A8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 и нравственно значимые качества личности юриста</w:t>
            </w:r>
            <w:r w:rsidR="00B71A8E">
              <w:rPr>
                <w:rFonts w:ascii="Times New Roman" w:hAnsi="Times New Roman" w:cs="Times New Roman"/>
                <w:sz w:val="20"/>
                <w:szCs w:val="20"/>
              </w:rPr>
              <w:t>, с целью сохранять и укреплять доверие общества к юридическому сообществу</w:t>
            </w:r>
          </w:p>
        </w:tc>
        <w:tc>
          <w:tcPr>
            <w:tcW w:w="2268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Сформированные умения </w:t>
            </w:r>
            <w:r w:rsidR="00B71A8E" w:rsidRPr="00B71A8E">
              <w:rPr>
                <w:rFonts w:ascii="Times New Roman" w:hAnsi="Times New Roman" w:cs="Times New Roman"/>
                <w:i/>
                <w:sz w:val="20"/>
                <w:szCs w:val="20"/>
              </w:rPr>
              <w:t>обеспечивать соблюдение и защиту прав, свобод и законных интересов физических и юридических лиц, применяя профессионально и нравственно значимые качества личности юриста, с целью сохранять и укреплять доверие общества к юридическому сообществу</w:t>
            </w:r>
          </w:p>
        </w:tc>
        <w:tc>
          <w:tcPr>
            <w:tcW w:w="1984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целом успешное, но содержащее отдельные пробелы использование умений </w:t>
            </w:r>
            <w:r w:rsidR="00B71A8E" w:rsidRPr="00B71A8E">
              <w:rPr>
                <w:rFonts w:ascii="Times New Roman" w:hAnsi="Times New Roman" w:cs="Times New Roman"/>
                <w:i/>
                <w:sz w:val="20"/>
                <w:szCs w:val="20"/>
              </w:rPr>
              <w:t>обеспечивать соблюдение и защиту прав, свобод и законных интересов физических и юридических лиц, применяя профессионально и нравственно значимые качества личности юриста, с целью сохранять и укреплять доверие общества к юридическому сообществу</w:t>
            </w:r>
          </w:p>
        </w:tc>
        <w:tc>
          <w:tcPr>
            <w:tcW w:w="1985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целом успешное, но не систематическое использование умений </w:t>
            </w:r>
            <w:r w:rsidR="00B71A8E" w:rsidRPr="00B71A8E">
              <w:rPr>
                <w:rFonts w:ascii="Times New Roman" w:hAnsi="Times New Roman" w:cs="Times New Roman"/>
                <w:i/>
                <w:sz w:val="20"/>
                <w:szCs w:val="20"/>
              </w:rPr>
              <w:t>обеспечивать соблюдение и защиту прав, свобод и законных интересов физических и юридических лиц, применяя профессионально и нравственно значимые качества личности юриста, с целью сохранять и укреплять доверие общества к юридическому сообществу</w:t>
            </w:r>
          </w:p>
        </w:tc>
        <w:tc>
          <w:tcPr>
            <w:tcW w:w="1843" w:type="dxa"/>
            <w:shd w:val="clear" w:color="auto" w:fill="auto"/>
          </w:tcPr>
          <w:p w:rsidR="00921E61" w:rsidRPr="00C03739" w:rsidRDefault="00921E61" w:rsidP="00171D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Фрагментарное использование умений </w:t>
            </w:r>
            <w:r w:rsidR="00B71A8E" w:rsidRPr="00B71A8E">
              <w:rPr>
                <w:rFonts w:ascii="Times New Roman" w:hAnsi="Times New Roman" w:cs="Times New Roman"/>
                <w:i/>
                <w:sz w:val="20"/>
                <w:szCs w:val="20"/>
              </w:rPr>
              <w:t>обеспечивать соблюдение и защиту прав, свобод и законных интересов физических и юридических лиц, применяя профессионально и нравственно значимые качества личности юриста, с целью сохранять и укреплять доверие общества к юридическому сообществу</w:t>
            </w:r>
          </w:p>
        </w:tc>
        <w:tc>
          <w:tcPr>
            <w:tcW w:w="1211" w:type="dxa"/>
            <w:vMerge/>
            <w:shd w:val="clear" w:color="auto" w:fill="auto"/>
          </w:tcPr>
          <w:p w:rsidR="00921E61" w:rsidRPr="00C059B6" w:rsidRDefault="00921E61" w:rsidP="00DE543A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921E61" w:rsidRPr="00C059B6" w:rsidTr="004B18ED">
        <w:tc>
          <w:tcPr>
            <w:tcW w:w="14786" w:type="dxa"/>
            <w:gridSpan w:val="7"/>
            <w:shd w:val="clear" w:color="auto" w:fill="auto"/>
          </w:tcPr>
          <w:p w:rsidR="00921E61" w:rsidRPr="00C059B6" w:rsidRDefault="00921E61" w:rsidP="00DE543A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C059B6">
              <w:rPr>
                <w:rFonts w:ascii="Times New Roman" w:hAnsi="Times New Roman" w:cs="Times New Roman"/>
                <w:i/>
              </w:rPr>
              <w:t xml:space="preserve">Владеет </w:t>
            </w:r>
          </w:p>
        </w:tc>
      </w:tr>
      <w:tr w:rsidR="00921E61" w:rsidRPr="00C059B6" w:rsidTr="004B18ED">
        <w:tc>
          <w:tcPr>
            <w:tcW w:w="1526" w:type="dxa"/>
            <w:shd w:val="clear" w:color="auto" w:fill="auto"/>
          </w:tcPr>
          <w:p w:rsidR="00921E61" w:rsidRPr="00C03739" w:rsidRDefault="00921E61" w:rsidP="000D44C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ОПК-3</w:t>
            </w:r>
          </w:p>
          <w:p w:rsidR="00921E61" w:rsidRPr="00C03739" w:rsidRDefault="00921E61" w:rsidP="000D44C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Владеть:</w:t>
            </w:r>
          </w:p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- навыками оценки своих поступков и поступков окружающих с точки зрения норм этики и морали;</w:t>
            </w:r>
          </w:p>
          <w:p w:rsidR="00921E61" w:rsidRDefault="00921E61" w:rsidP="00C31B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- </w:t>
            </w:r>
            <w:r w:rsidR="00C31B41">
              <w:rPr>
                <w:rFonts w:ascii="Times New Roman" w:hAnsi="Times New Roman" w:cs="Times New Roman"/>
                <w:sz w:val="20"/>
                <w:szCs w:val="20"/>
              </w:rPr>
              <w:t>принципами этики юриста;</w:t>
            </w:r>
          </w:p>
          <w:p w:rsidR="00C31B41" w:rsidRPr="00C03739" w:rsidRDefault="00C31B41" w:rsidP="00C31B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 навыками добросовестно исполнять профессиональные обязанности</w:t>
            </w:r>
          </w:p>
        </w:tc>
        <w:tc>
          <w:tcPr>
            <w:tcW w:w="2268" w:type="dxa"/>
            <w:shd w:val="clear" w:color="auto" w:fill="auto"/>
          </w:tcPr>
          <w:p w:rsidR="00921E61" w:rsidRPr="00C31B41" w:rsidRDefault="00921E61" w:rsidP="00C31B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Успешное и систематическое демонстрирование навыка оценки своих поступков и поступков окружающих с точки </w:t>
            </w:r>
            <w:r w:rsidRPr="00C31B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зрения норм этики и морали; </w:t>
            </w:r>
            <w:r w:rsidR="00C31B41" w:rsidRPr="00C31B41">
              <w:rPr>
                <w:rFonts w:ascii="Times New Roman" w:hAnsi="Times New Roman" w:cs="Times New Roman"/>
                <w:i/>
                <w:sz w:val="20"/>
                <w:szCs w:val="20"/>
              </w:rPr>
              <w:t>принципов этики юриста; навыка добросовестно исполнять профессиональные обязанности</w:t>
            </w:r>
          </w:p>
        </w:tc>
        <w:tc>
          <w:tcPr>
            <w:tcW w:w="1984" w:type="dxa"/>
            <w:shd w:val="clear" w:color="auto" w:fill="auto"/>
          </w:tcPr>
          <w:p w:rsidR="00921E61" w:rsidRPr="00C03739" w:rsidRDefault="00921E61" w:rsidP="00C31B4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В целом успешное, но содержащее отдельные пробелы владение основными навыками оценки своих поступков и поступков окружающих с точки зрения норм этики и морали;</w:t>
            </w:r>
            <w:r w:rsidR="00C31B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C31B41" w:rsidRPr="00C31B41">
              <w:rPr>
                <w:rFonts w:ascii="Times New Roman" w:hAnsi="Times New Roman" w:cs="Times New Roman"/>
                <w:i/>
                <w:sz w:val="20"/>
                <w:szCs w:val="20"/>
              </w:rPr>
              <w:t>принципами этики юриста; навыками добросовестно исполнять профессиональные обязанности</w:t>
            </w:r>
          </w:p>
        </w:tc>
        <w:tc>
          <w:tcPr>
            <w:tcW w:w="1985" w:type="dxa"/>
            <w:shd w:val="clear" w:color="auto" w:fill="auto"/>
          </w:tcPr>
          <w:p w:rsidR="00921E61" w:rsidRPr="00C03739" w:rsidRDefault="00921E61" w:rsidP="00C31B4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целом успешное, но не систематическое применение основных навыков оценки своих поступков и поступков окружающих с точки зрения норм этики и морали; </w:t>
            </w:r>
            <w:r w:rsidR="00C31B41" w:rsidRPr="00C31B4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принципов этики юриста; навыков добросовестно исполнять профессиональные </w:t>
            </w:r>
            <w:r w:rsidR="00C31B41" w:rsidRPr="00C31B4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обязанности</w:t>
            </w:r>
          </w:p>
        </w:tc>
        <w:tc>
          <w:tcPr>
            <w:tcW w:w="1843" w:type="dxa"/>
            <w:shd w:val="clear" w:color="auto" w:fill="auto"/>
          </w:tcPr>
          <w:p w:rsidR="00921E61" w:rsidRPr="00921E61" w:rsidRDefault="00921E61" w:rsidP="00C31B41">
            <w:pPr>
              <w:jc w:val="both"/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</w:pPr>
            <w:r w:rsidRPr="00921E61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lastRenderedPageBreak/>
              <w:t xml:space="preserve">Фрагментарное владение основными навыками оценки своих поступков и поступков окружающих с точки зрения норм этики и морали; </w:t>
            </w:r>
            <w:r w:rsidR="00C31B41" w:rsidRPr="00C31B41">
              <w:rPr>
                <w:rFonts w:ascii="Times New Roman" w:hAnsi="Times New Roman" w:cs="Times New Roman"/>
                <w:i/>
                <w:spacing w:val="-6"/>
                <w:sz w:val="20"/>
                <w:szCs w:val="20"/>
              </w:rPr>
              <w:t>принципами этики юриста; навыками добросовестно исполнять профессиональные обязанности</w:t>
            </w:r>
          </w:p>
        </w:tc>
        <w:tc>
          <w:tcPr>
            <w:tcW w:w="1211" w:type="dxa"/>
            <w:vMerge w:val="restart"/>
            <w:shd w:val="clear" w:color="auto" w:fill="auto"/>
          </w:tcPr>
          <w:p w:rsidR="00921E61" w:rsidRPr="00C059B6" w:rsidRDefault="00921E61" w:rsidP="00DE543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2–5</w:t>
            </w:r>
          </w:p>
        </w:tc>
      </w:tr>
      <w:tr w:rsidR="00921E61" w:rsidRPr="001560D2" w:rsidTr="004B18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83"/>
        </w:trPr>
        <w:tc>
          <w:tcPr>
            <w:tcW w:w="1526" w:type="dxa"/>
          </w:tcPr>
          <w:p w:rsidR="00921E61" w:rsidRPr="00C03739" w:rsidRDefault="00921E61" w:rsidP="000D44C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ОПК-4</w:t>
            </w:r>
          </w:p>
          <w:p w:rsidR="00921E61" w:rsidRPr="00C03739" w:rsidRDefault="00921E61" w:rsidP="000D44CB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Владеть:</w:t>
            </w:r>
          </w:p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- методами сохранения и укрепления доверия общества к государству и праву, к представителям юридического сообщества;</w:t>
            </w:r>
          </w:p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sz w:val="20"/>
                <w:szCs w:val="20"/>
              </w:rPr>
              <w:t>навыками использования положений профессиональной этики в юридической деятельности</w:t>
            </w:r>
          </w:p>
        </w:tc>
        <w:tc>
          <w:tcPr>
            <w:tcW w:w="2268" w:type="dxa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Успешное и систематическое демонстрирование владения методами сохранения и укрепления доверия общества к государству и праву, к представителям юридического сообщества; навыками использования положений профессиональной этики в юридической деятельности</w:t>
            </w:r>
          </w:p>
        </w:tc>
        <w:tc>
          <w:tcPr>
            <w:tcW w:w="1984" w:type="dxa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В целом успешное, но содержащее отдельные пробелы демонстрирование владения методами сохранения и укрепления доверия общества к государству и праву, к представителям юридического сообщества; навыками использования положений профессиональной этики в юридической деятельности</w:t>
            </w:r>
          </w:p>
        </w:tc>
        <w:tc>
          <w:tcPr>
            <w:tcW w:w="1985" w:type="dxa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В целом успешное, но не систематическое демонстрирование владения методами сохранения и укрепления доверия общества к государству и праву, к представителям юридического сообщества; навыками использования положений профессиональной этики в юридической деятельности</w:t>
            </w:r>
          </w:p>
        </w:tc>
        <w:tc>
          <w:tcPr>
            <w:tcW w:w="1843" w:type="dxa"/>
          </w:tcPr>
          <w:p w:rsidR="00921E61" w:rsidRPr="00C03739" w:rsidRDefault="00921E61" w:rsidP="00C03739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3739">
              <w:rPr>
                <w:rFonts w:ascii="Times New Roman" w:hAnsi="Times New Roman" w:cs="Times New Roman"/>
                <w:i/>
                <w:sz w:val="20"/>
                <w:szCs w:val="20"/>
              </w:rPr>
              <w:t>Фрагментарное владение методами сохранения и укрепления доверия общества к государству и праву, к представителям юридического сообщества; навыками использования положений профессиональной этики в юридической деятельности</w:t>
            </w:r>
          </w:p>
        </w:tc>
        <w:tc>
          <w:tcPr>
            <w:tcW w:w="1211" w:type="dxa"/>
            <w:vMerge/>
          </w:tcPr>
          <w:p w:rsidR="00921E61" w:rsidRPr="001560D2" w:rsidRDefault="00921E61" w:rsidP="004B01A3">
            <w:pPr>
              <w:pStyle w:val="ac"/>
              <w:tabs>
                <w:tab w:val="num" w:pos="2160"/>
              </w:tabs>
              <w:rPr>
                <w:rStyle w:val="FontStyle123"/>
                <w:rFonts w:eastAsiaTheme="majorEastAsia"/>
              </w:rPr>
            </w:pPr>
          </w:p>
        </w:tc>
      </w:tr>
      <w:tr w:rsidR="004B18ED" w:rsidRPr="00CA63FF" w:rsidTr="004B18ED">
        <w:tc>
          <w:tcPr>
            <w:tcW w:w="1526" w:type="dxa"/>
            <w:shd w:val="clear" w:color="auto" w:fill="auto"/>
          </w:tcPr>
          <w:p w:rsidR="004B18ED" w:rsidRPr="00CA63FF" w:rsidRDefault="004B18ED" w:rsidP="00171D52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049" w:type="dxa"/>
            <w:gridSpan w:val="5"/>
            <w:shd w:val="clear" w:color="auto" w:fill="auto"/>
            <w:vAlign w:val="center"/>
          </w:tcPr>
          <w:p w:rsidR="004B18ED" w:rsidRPr="00CA63FF" w:rsidRDefault="004B18ED" w:rsidP="00171D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CA63FF">
              <w:rPr>
                <w:rFonts w:ascii="Times New Roman" w:hAnsi="Times New Roman" w:cs="Times New Roman"/>
                <w:i/>
              </w:rPr>
              <w:t>ВСЕГО:</w:t>
            </w:r>
          </w:p>
        </w:tc>
        <w:tc>
          <w:tcPr>
            <w:tcW w:w="1211" w:type="dxa"/>
            <w:shd w:val="clear" w:color="auto" w:fill="auto"/>
          </w:tcPr>
          <w:p w:rsidR="004B18ED" w:rsidRPr="00CA63FF" w:rsidRDefault="004B18ED" w:rsidP="00171D5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A63FF">
              <w:rPr>
                <w:rFonts w:ascii="Times New Roman" w:hAnsi="Times New Roman" w:cs="Times New Roman"/>
                <w:i/>
                <w:lang w:eastAsia="en-US"/>
              </w:rPr>
              <w:t>6-15</w:t>
            </w:r>
          </w:p>
        </w:tc>
      </w:tr>
    </w:tbl>
    <w:p w:rsidR="00D662C3" w:rsidRDefault="00D662C3" w:rsidP="00402DCB">
      <w:pPr>
        <w:tabs>
          <w:tab w:val="center" w:pos="7645"/>
          <w:tab w:val="left" w:pos="9575"/>
        </w:tabs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02DCB" w:rsidRPr="008A6587" w:rsidRDefault="00402DCB" w:rsidP="0038469A">
      <w:pPr>
        <w:tabs>
          <w:tab w:val="center" w:pos="7645"/>
          <w:tab w:val="left" w:pos="9575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8A6587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Шкала оценивания:</w:t>
      </w:r>
    </w:p>
    <w:p w:rsidR="00402DCB" w:rsidRPr="008A6587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8A6587">
        <w:rPr>
          <w:rFonts w:ascii="Times New Roman" w:eastAsia="Times New Roman" w:hAnsi="Times New Roman" w:cs="Times New Roman"/>
          <w:i/>
          <w:color w:val="auto"/>
          <w:lang w:eastAsia="en-US" w:bidi="ar-SA"/>
        </w:rPr>
        <w:t xml:space="preserve">для </w:t>
      </w:r>
      <w:r w:rsidR="00093F48">
        <w:rPr>
          <w:rFonts w:ascii="Times New Roman" w:eastAsia="Times New Roman" w:hAnsi="Times New Roman" w:cs="Times New Roman"/>
          <w:i/>
          <w:color w:val="auto"/>
          <w:lang w:eastAsia="en-US" w:bidi="ar-SA"/>
        </w:rPr>
        <w:t xml:space="preserve">проведения </w:t>
      </w:r>
      <w:r w:rsidRPr="008A6587">
        <w:rPr>
          <w:rFonts w:ascii="Times New Roman" w:eastAsia="Times New Roman" w:hAnsi="Times New Roman" w:cs="Times New Roman"/>
          <w:i/>
          <w:color w:val="auto"/>
          <w:lang w:eastAsia="en-US" w:bidi="ar-SA"/>
        </w:rPr>
        <w:t>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1"/>
        <w:gridCol w:w="4907"/>
        <w:gridCol w:w="4938"/>
      </w:tblGrid>
      <w:tr w:rsidR="00402DCB" w:rsidRPr="008A6587" w:rsidTr="00DE543A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402DCB" w:rsidRPr="008A658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A6587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Оценка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402DCB" w:rsidRPr="008A658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A6587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Баллы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402DCB" w:rsidRPr="008A658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A6587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Уровень </w:t>
            </w:r>
            <w:proofErr w:type="spellStart"/>
            <w:r w:rsidRPr="008A6587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сформированности</w:t>
            </w:r>
            <w:proofErr w:type="spellEnd"/>
            <w:r w:rsidRPr="008A6587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компетенции</w:t>
            </w:r>
          </w:p>
        </w:tc>
      </w:tr>
      <w:tr w:rsidR="00402DCB" w:rsidRPr="008A6587" w:rsidTr="00DE543A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402DCB" w:rsidRPr="008A658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658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зачтено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402DCB" w:rsidRPr="008A658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658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10-15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402DCB" w:rsidRPr="008A658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658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достаточный</w:t>
            </w:r>
          </w:p>
        </w:tc>
      </w:tr>
      <w:tr w:rsidR="00402DCB" w:rsidRPr="008A6587" w:rsidTr="00DE543A">
        <w:trPr>
          <w:jc w:val="center"/>
        </w:trPr>
        <w:tc>
          <w:tcPr>
            <w:tcW w:w="4941" w:type="dxa"/>
            <w:shd w:val="clear" w:color="auto" w:fill="auto"/>
            <w:vAlign w:val="center"/>
          </w:tcPr>
          <w:p w:rsidR="00402DCB" w:rsidRPr="008A658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658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зачтено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402DCB" w:rsidRPr="008A658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658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9 и менее</w:t>
            </w:r>
          </w:p>
        </w:tc>
        <w:tc>
          <w:tcPr>
            <w:tcW w:w="4938" w:type="dxa"/>
            <w:shd w:val="clear" w:color="auto" w:fill="auto"/>
            <w:vAlign w:val="center"/>
          </w:tcPr>
          <w:p w:rsidR="00402DCB" w:rsidRPr="008A6587" w:rsidRDefault="00402DCB" w:rsidP="00DE54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658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недостаточный</w:t>
            </w:r>
          </w:p>
        </w:tc>
      </w:tr>
    </w:tbl>
    <w:p w:rsidR="00402DCB" w:rsidRPr="00F10385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 w:bidi="ar-SA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  <w:sectPr w:rsidR="00402DCB" w:rsidRPr="00C059B6" w:rsidSect="008A6587">
          <w:pgSz w:w="16838" w:h="11906" w:orient="landscape"/>
          <w:pgMar w:top="1418" w:right="1134" w:bottom="851" w:left="1134" w:header="720" w:footer="720" w:gutter="0"/>
          <w:pgNumType w:start="1"/>
          <w:cols w:space="720"/>
          <w:docGrid w:linePitch="272"/>
        </w:sectPr>
      </w:pPr>
    </w:p>
    <w:p w:rsidR="00402DCB" w:rsidRPr="00C059B6" w:rsidRDefault="00402DCB" w:rsidP="001A628A">
      <w:pPr>
        <w:pStyle w:val="10"/>
        <w:numPr>
          <w:ilvl w:val="0"/>
          <w:numId w:val="67"/>
        </w:numPr>
        <w:jc w:val="center"/>
        <w:rPr>
          <w:sz w:val="28"/>
          <w:szCs w:val="28"/>
          <w:lang w:eastAsia="en-US"/>
        </w:rPr>
      </w:pPr>
      <w:bookmarkStart w:id="3" w:name="_Toc348433362"/>
      <w:r w:rsidRPr="00C059B6">
        <w:rPr>
          <w:sz w:val="28"/>
          <w:szCs w:val="28"/>
          <w:lang w:eastAsia="en-US"/>
        </w:rPr>
        <w:lastRenderedPageBreak/>
        <w:t xml:space="preserve">Типовые контрольные задания для оценки результатов обучения по дисциплине и иные материалы для подготовки к </w:t>
      </w:r>
      <w:bookmarkEnd w:id="3"/>
      <w:r w:rsidRPr="00C059B6">
        <w:rPr>
          <w:sz w:val="28"/>
          <w:szCs w:val="28"/>
          <w:lang w:eastAsia="en-US"/>
        </w:rPr>
        <w:t xml:space="preserve">промежуточной аттестации </w:t>
      </w:r>
    </w:p>
    <w:p w:rsidR="00402DCB" w:rsidRPr="00C059B6" w:rsidRDefault="00402DCB" w:rsidP="00402DCB">
      <w:pPr>
        <w:rPr>
          <w:rFonts w:ascii="Times New Roman" w:hAnsi="Times New Roman" w:cs="Times New Roman"/>
          <w:sz w:val="28"/>
          <w:szCs w:val="28"/>
        </w:rPr>
      </w:pPr>
    </w:p>
    <w:p w:rsidR="00402DCB" w:rsidRPr="001A628A" w:rsidRDefault="00402DCB" w:rsidP="001A628A">
      <w:pPr>
        <w:pStyle w:val="a6"/>
        <w:numPr>
          <w:ilvl w:val="1"/>
          <w:numId w:val="68"/>
        </w:num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1A628A">
        <w:rPr>
          <w:rFonts w:ascii="Times New Roman" w:hAnsi="Times New Roman"/>
          <w:b/>
          <w:sz w:val="28"/>
          <w:szCs w:val="28"/>
        </w:rPr>
        <w:t>Материалы для подготовки к промежуточной аттестации</w:t>
      </w:r>
    </w:p>
    <w:p w:rsidR="00402DCB" w:rsidRPr="00C059B6" w:rsidRDefault="00402DCB" w:rsidP="00402DCB">
      <w:pPr>
        <w:rPr>
          <w:rFonts w:ascii="Times New Roman" w:hAnsi="Times New Roman" w:cs="Times New Roman"/>
          <w:sz w:val="28"/>
          <w:szCs w:val="28"/>
        </w:rPr>
      </w:pPr>
    </w:p>
    <w:p w:rsidR="00402DCB" w:rsidRPr="00C059B6" w:rsidRDefault="00402DCB" w:rsidP="00402DCB">
      <w:pPr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sz w:val="28"/>
          <w:szCs w:val="28"/>
        </w:rPr>
        <w:t>Вопросы к зачету:</w:t>
      </w:r>
    </w:p>
    <w:p w:rsidR="00402DCB" w:rsidRPr="00C059B6" w:rsidRDefault="00402DCB" w:rsidP="00D479B2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sz w:val="26"/>
        </w:rPr>
      </w:pP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1. Понятие этики и ее характеристика.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2. Основные разделы этики.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3. Понятие морали и ее структура.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4. Функции морали и их характеристика.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5. Понятие нравственной деятельности.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6. Соотношение морали и права.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7. Понятие категорий этики и их характеристика. 14.Классификация этических категорий.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 xml:space="preserve">8. Справедливость: сущность и содержание. 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9. Долг как этическая категория.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10. Совесть как этическая категория.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 xml:space="preserve">11. Моральная ответственность: сущность, содержание, особенности. 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12. Содержание и специфика достоинства как этической категории.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 xml:space="preserve">13. Честь как этическая категория. 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 xml:space="preserve">14. Понятие и виды профессиональной этики. 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15. Кодекс профессиональной этики.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16. Юридическая этика.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17. Профессиональная этика адвоката.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18. Профессиональная этика нотариуса.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19. Профессиональная этика судьи.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20. Профессиональная следственная этика.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21. Профессиональная этика работника прокуратуры.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22. Психология общения и этикет.</w:t>
      </w:r>
    </w:p>
    <w:p w:rsidR="00A674CB" w:rsidRPr="00727894" w:rsidRDefault="00A674CB" w:rsidP="00A674CB">
      <w:pPr>
        <w:autoSpaceDE w:val="0"/>
        <w:autoSpaceDN w:val="0"/>
        <w:adjustRightInd w:val="0"/>
        <w:ind w:left="284"/>
        <w:rPr>
          <w:rFonts w:ascii="Times New Roman" w:hAnsi="Times New Roman" w:cs="Times New Roman"/>
        </w:rPr>
      </w:pPr>
      <w:r w:rsidRPr="00727894">
        <w:rPr>
          <w:rFonts w:ascii="Times New Roman" w:hAnsi="Times New Roman" w:cs="Times New Roman"/>
        </w:rPr>
        <w:t>23. Служебный этикет.</w:t>
      </w:r>
    </w:p>
    <w:p w:rsidR="00402DCB" w:rsidRPr="00C059B6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2DCB" w:rsidRPr="00C059B6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2DCB" w:rsidRPr="00C059B6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2DCB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79B2" w:rsidRDefault="00D479B2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74CB" w:rsidRDefault="00A674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74CB" w:rsidRDefault="00A674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74CB" w:rsidRDefault="00A674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74CB" w:rsidRDefault="00A674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79B2" w:rsidRDefault="00D479B2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479B2" w:rsidRDefault="00D479B2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7894" w:rsidRDefault="00727894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7894" w:rsidRPr="00C059B6" w:rsidRDefault="00727894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2DCB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B05">
        <w:rPr>
          <w:rFonts w:ascii="Times New Roman" w:hAnsi="Times New Roman" w:cs="Times New Roman"/>
          <w:bCs/>
          <w:sz w:val="28"/>
          <w:szCs w:val="28"/>
        </w:rPr>
        <w:lastRenderedPageBreak/>
        <w:t>Типовые контрольные задания:</w:t>
      </w:r>
    </w:p>
    <w:p w:rsidR="00327B05" w:rsidRPr="00327B05" w:rsidRDefault="00327B05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F4A96" w:rsidRPr="00327B05" w:rsidRDefault="00327B05" w:rsidP="006F4A96">
      <w:pPr>
        <w:numPr>
          <w:ilvl w:val="0"/>
          <w:numId w:val="5"/>
        </w:num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</w:rPr>
      </w:pPr>
      <w:r w:rsidRPr="00327B05">
        <w:rPr>
          <w:rFonts w:ascii="Times New Roman" w:hAnsi="Times New Roman" w:cs="Times New Roman"/>
        </w:rPr>
        <w:t>Дайте ответы на вопросы.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1.Основные категории этики.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2.Понятие профессиональной правовой этики. Цели и задачи кодексов этики.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3.Понятие и содержание культуры процессуальной деятельности.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4.Типология конфликтов. Этапы развития конфликтов.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5.Понятие профессиональной деформации.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6.Этические проблемы, связанные с профессиональным статусом юриста.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7.Основные требования организационного этикета.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8.Законодательная регламентация принципов профессиональной этики нотариусов.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9.Судебный этикет. Кодекс профессиональной этики судьи.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10.Суд присяжных и регуляция его деятельности.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11.Этические аспекты деятельности адвоката в рамках суда присяжных.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12.Осуществление судебной реформы в России.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13.Этические проблемы ювенальной юстиции.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14.Мораль и право – общее и различие.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15.Кодекс профессиональной этики адвокатов.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>6</w:t>
      </w:r>
      <w:r w:rsidRPr="00327B05">
        <w:rPr>
          <w:rFonts w:ascii="Times New Roman" w:hAnsi="Times New Roman" w:cs="Times New Roman"/>
          <w:bCs/>
        </w:rPr>
        <w:t>. Закон о полиции. Основные положения.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>7</w:t>
      </w:r>
      <w:r w:rsidRPr="00327B05">
        <w:rPr>
          <w:rFonts w:ascii="Times New Roman" w:hAnsi="Times New Roman" w:cs="Times New Roman"/>
          <w:bCs/>
        </w:rPr>
        <w:t>. Понятие о дилемме. Способы, принципы и подходы к разрешению нравственных дилемм.</w:t>
      </w:r>
    </w:p>
    <w:p w:rsidR="00327B05" w:rsidRPr="00327B05" w:rsidRDefault="00327B05" w:rsidP="00327B05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</w:rPr>
      </w:pPr>
      <w:r w:rsidRPr="00327B05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>8</w:t>
      </w:r>
      <w:r w:rsidRPr="00327B05">
        <w:rPr>
          <w:rFonts w:ascii="Times New Roman" w:hAnsi="Times New Roman" w:cs="Times New Roman"/>
          <w:bCs/>
        </w:rPr>
        <w:t>. Этические аспекты деятельности по юридическому сопровождению фирмы.</w:t>
      </w:r>
    </w:p>
    <w:p w:rsidR="00402DCB" w:rsidRPr="00C059B6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02DCB" w:rsidRPr="00C059B6" w:rsidRDefault="00402DCB" w:rsidP="00402DCB">
      <w:pPr>
        <w:tabs>
          <w:tab w:val="right" w:leader="underscore" w:pos="9639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B05">
        <w:rPr>
          <w:rFonts w:ascii="Times New Roman" w:hAnsi="Times New Roman" w:cs="Times New Roman"/>
          <w:bCs/>
          <w:sz w:val="28"/>
          <w:szCs w:val="28"/>
        </w:rPr>
        <w:t>Образцы тестовых заданий для проведения промежуточной аттестации</w:t>
      </w:r>
      <w:r w:rsidRPr="00327B05">
        <w:rPr>
          <w:rFonts w:ascii="Times New Roman" w:hAnsi="Times New Roman" w:cs="Times New Roman"/>
          <w:bCs/>
          <w:strike/>
          <w:sz w:val="28"/>
          <w:szCs w:val="28"/>
        </w:rPr>
        <w:t>:</w:t>
      </w:r>
      <w:r w:rsidRPr="00C059B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02DCB" w:rsidRPr="00C059B6" w:rsidRDefault="00402DCB" w:rsidP="00357012">
      <w:pPr>
        <w:autoSpaceDE w:val="0"/>
        <w:autoSpaceDN w:val="0"/>
        <w:adjustRightInd w:val="0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1. Термин «этика» происходит </w:t>
      </w:r>
      <w:proofErr w:type="gramStart"/>
      <w:r w:rsidRPr="0058279E">
        <w:rPr>
          <w:rFonts w:ascii="Times New Roman" w:hAnsi="Times New Roman" w:cs="Times New Roman"/>
        </w:rPr>
        <w:t>от</w:t>
      </w:r>
      <w:proofErr w:type="gramEnd"/>
      <w:r w:rsidRPr="0058279E">
        <w:rPr>
          <w:rFonts w:ascii="Times New Roman" w:hAnsi="Times New Roman" w:cs="Times New Roman"/>
        </w:rPr>
        <w:t xml:space="preserve">: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а) латинского слова;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б) греческого слова;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в) французского слова.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2. Первыми формами морали было: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а) обычаи;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б) этикет;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в) табу, или запреты.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3. Как осуществляется взаимодействие морали и искусства?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а) через категорию </w:t>
      </w:r>
      <w:proofErr w:type="gramStart"/>
      <w:r w:rsidRPr="0058279E">
        <w:rPr>
          <w:rFonts w:ascii="Times New Roman" w:hAnsi="Times New Roman" w:cs="Times New Roman"/>
        </w:rPr>
        <w:t>трагического</w:t>
      </w:r>
      <w:proofErr w:type="gramEnd"/>
      <w:r w:rsidRPr="0058279E">
        <w:rPr>
          <w:rFonts w:ascii="Times New Roman" w:hAnsi="Times New Roman" w:cs="Times New Roman"/>
        </w:rPr>
        <w:t xml:space="preserve"> в искусстве;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б) через категорию </w:t>
      </w:r>
      <w:proofErr w:type="gramStart"/>
      <w:r w:rsidRPr="0058279E">
        <w:rPr>
          <w:rFonts w:ascii="Times New Roman" w:hAnsi="Times New Roman" w:cs="Times New Roman"/>
        </w:rPr>
        <w:t>прекрасного</w:t>
      </w:r>
      <w:proofErr w:type="gramEnd"/>
      <w:r w:rsidRPr="0058279E">
        <w:rPr>
          <w:rFonts w:ascii="Times New Roman" w:hAnsi="Times New Roman" w:cs="Times New Roman"/>
        </w:rPr>
        <w:t xml:space="preserve">, или эстетического в искусстве;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в) через категорию </w:t>
      </w:r>
      <w:proofErr w:type="gramStart"/>
      <w:r w:rsidRPr="0058279E">
        <w:rPr>
          <w:rFonts w:ascii="Times New Roman" w:hAnsi="Times New Roman" w:cs="Times New Roman"/>
        </w:rPr>
        <w:t>комического</w:t>
      </w:r>
      <w:proofErr w:type="gramEnd"/>
      <w:r w:rsidRPr="0058279E">
        <w:rPr>
          <w:rFonts w:ascii="Times New Roman" w:hAnsi="Times New Roman" w:cs="Times New Roman"/>
        </w:rPr>
        <w:t xml:space="preserve"> в искусстве.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Г</w:t>
      </w:r>
      <w:r w:rsidRPr="0058279E">
        <w:rPr>
          <w:rFonts w:ascii="Times New Roman" w:hAnsi="Times New Roman" w:cs="Times New Roman"/>
        </w:rPr>
        <w:t xml:space="preserve">едонизм как направление в античной этике высшим благом для человека признавал: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а) удовольствие;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б) счастье;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в) отрешение от страстей.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5. Процесс секуляризации морали, т.е. отделение ее от церкви и религии произошел: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а) в Средние века;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б) в Эпоху Возрождения;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в) в Новое время.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6. Кто сформулировал принцип эгоизма в морали, трактуемой как сообразность поведения человека с его внутренними силами, с его природой и разумом?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Фридрих Г</w:t>
      </w:r>
      <w:r w:rsidRPr="0058279E">
        <w:rPr>
          <w:rFonts w:ascii="Times New Roman" w:hAnsi="Times New Roman" w:cs="Times New Roman"/>
        </w:rPr>
        <w:t xml:space="preserve">егель;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б) </w:t>
      </w:r>
      <w:proofErr w:type="spellStart"/>
      <w:r w:rsidRPr="0058279E">
        <w:rPr>
          <w:rFonts w:ascii="Times New Roman" w:hAnsi="Times New Roman" w:cs="Times New Roman"/>
        </w:rPr>
        <w:t>Иммануил</w:t>
      </w:r>
      <w:proofErr w:type="spellEnd"/>
      <w:r w:rsidRPr="0058279E">
        <w:rPr>
          <w:rFonts w:ascii="Times New Roman" w:hAnsi="Times New Roman" w:cs="Times New Roman"/>
        </w:rPr>
        <w:t xml:space="preserve"> Кант;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в) Людвиг Фейербах.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7. Если после совершения преступления принимается новый закон, отягчающий ответственность за данное правонарушение, то: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а) применяется новый закон;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б) закон обратной силы не имеет;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в) ответственность отягчается.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8. В целях обеспечения прав человека на предварительном следствии и суде лежит обязанность (отметьте </w:t>
      </w:r>
      <w:proofErr w:type="gramStart"/>
      <w:r w:rsidRPr="0058279E">
        <w:rPr>
          <w:rFonts w:ascii="Times New Roman" w:hAnsi="Times New Roman" w:cs="Times New Roman"/>
        </w:rPr>
        <w:t>ненужное</w:t>
      </w:r>
      <w:proofErr w:type="gramEnd"/>
      <w:r w:rsidRPr="0058279E">
        <w:rPr>
          <w:rFonts w:ascii="Times New Roman" w:hAnsi="Times New Roman" w:cs="Times New Roman"/>
        </w:rPr>
        <w:t xml:space="preserve">):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а) обнаружить все, что может опровергнуть обвинение;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б) обнаружить все, что смягчает ответственность обвиняемого, подозреваемого;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в) собрать доказательства, изобличающие подозреваемого, обвиняемого.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9. К требованиям адвокатской этики относится (отметьте неправильное утверждение):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а) сохранение тайны сведений, сообщенных ему доверителем в связи с оказанием юридической помощи;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б) корпоративность;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в) элегантность.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10. Термин «этикет» является: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а) греческим словом; </w:t>
      </w:r>
    </w:p>
    <w:p w:rsid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 xml:space="preserve">б) французским словом; </w:t>
      </w:r>
    </w:p>
    <w:p w:rsidR="00FE4083" w:rsidRPr="0058279E" w:rsidRDefault="0058279E" w:rsidP="00357012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  <w:r w:rsidRPr="0058279E">
        <w:rPr>
          <w:rFonts w:ascii="Times New Roman" w:hAnsi="Times New Roman" w:cs="Times New Roman"/>
        </w:rPr>
        <w:t>в) латинским словом.</w:t>
      </w:r>
    </w:p>
    <w:p w:rsidR="00402DCB" w:rsidRPr="00C059B6" w:rsidRDefault="00402DCB" w:rsidP="00402DCB">
      <w:pPr>
        <w:rPr>
          <w:rFonts w:ascii="Times New Roman" w:hAnsi="Times New Roman" w:cs="Times New Roman"/>
        </w:rPr>
      </w:pPr>
    </w:p>
    <w:p w:rsidR="00402DCB" w:rsidRPr="00C059B6" w:rsidRDefault="00402DCB" w:rsidP="00402DCB">
      <w:pPr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sz w:val="28"/>
          <w:szCs w:val="28"/>
        </w:rPr>
        <w:t>Литература для подготовки к зачету:</w:t>
      </w:r>
    </w:p>
    <w:p w:rsidR="00402DCB" w:rsidRPr="00C059B6" w:rsidRDefault="00402DCB" w:rsidP="00402DCB">
      <w:pPr>
        <w:rPr>
          <w:rFonts w:ascii="Times New Roman" w:hAnsi="Times New Roman" w:cs="Times New Roman"/>
        </w:rPr>
      </w:pPr>
    </w:p>
    <w:p w:rsidR="00286039" w:rsidRPr="00286039" w:rsidRDefault="00286039" w:rsidP="00286039">
      <w:pPr>
        <w:shd w:val="clear" w:color="auto" w:fill="FFFFFF"/>
        <w:tabs>
          <w:tab w:val="left" w:pos="365"/>
        </w:tabs>
        <w:jc w:val="both"/>
        <w:rPr>
          <w:rFonts w:ascii="Times New Roman" w:eastAsia="Times New Roman" w:hAnsi="Times New Roman" w:cs="Times New Roman"/>
        </w:rPr>
      </w:pPr>
      <w:r w:rsidRPr="00286039">
        <w:rPr>
          <w:rFonts w:ascii="Times New Roman" w:eastAsia="Times New Roman" w:hAnsi="Times New Roman" w:cs="Times New Roman"/>
        </w:rPr>
        <w:t>а)</w:t>
      </w:r>
      <w:r w:rsidRPr="00286039">
        <w:rPr>
          <w:rFonts w:ascii="Times New Roman" w:eastAsia="Times New Roman" w:hAnsi="Times New Roman" w:cs="Times New Roman"/>
        </w:rPr>
        <w:tab/>
        <w:t>основная литература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Style w:val="em1"/>
          <w:rFonts w:ascii="Times New Roman" w:hAnsi="Times New Roman" w:cs="Times New Roman"/>
          <w:bCs/>
          <w:shd w:val="clear" w:color="auto" w:fill="FFFFFF"/>
        </w:rPr>
      </w:pP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1. Профессиональная этика и служебный этикет [Электронный ресурс]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 :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Учебник для студентов вузов, обучающихся по специальностям "Юриспруденция", "Правоохранительная деятельность" / </w:t>
      </w:r>
      <w:proofErr w:type="spell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Кикоть</w:t>
      </w:r>
      <w:proofErr w:type="spell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В.Я., Аминов И.И., Гришин А.А.; Под ред. </w:t>
      </w:r>
      <w:proofErr w:type="spell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Кикоть</w:t>
      </w:r>
      <w:proofErr w:type="spell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В.Я. – М.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 :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 ЮНИТИ-ДАНА, Закон и право, 2015. – 559 с.– ISBN 978-5-238-01984-0.– Режим доступа: </w:t>
      </w:r>
      <w:hyperlink r:id="rId20" w:history="1">
        <w:r w:rsidR="00592F94" w:rsidRPr="00EA3B4F">
          <w:rPr>
            <w:rStyle w:val="a5"/>
            <w:rFonts w:ascii="Times New Roman" w:hAnsi="Times New Roman" w:cs="Times New Roman"/>
            <w:bCs/>
            <w:shd w:val="clear" w:color="auto" w:fill="FFFFFF"/>
          </w:rPr>
          <w:t>http://znanium.com/catalog/product/882209</w:t>
        </w:r>
      </w:hyperlink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Style w:val="em1"/>
          <w:rFonts w:ascii="Times New Roman" w:hAnsi="Times New Roman" w:cs="Times New Roman"/>
          <w:bCs/>
          <w:shd w:val="clear" w:color="auto" w:fill="FFFFFF"/>
        </w:rPr>
      </w:pP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2. Юридическая этика [Электронный ресурс]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 :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Учебник/</w:t>
      </w:r>
      <w:proofErr w:type="spell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Кобликов</w:t>
      </w:r>
      <w:proofErr w:type="spell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А. С. – М. : Юр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.Н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орма, НИЦ ИНФРА-М, 2015. – 176 с. – ISBN 978-5-91768-261-7. – Режим доступа:</w:t>
      </w:r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  <w:hyperlink r:id="rId21" w:history="1">
        <w:r w:rsidR="00592F94" w:rsidRPr="00EA3B4F">
          <w:rPr>
            <w:rStyle w:val="a5"/>
            <w:rFonts w:ascii="Times New Roman" w:hAnsi="Times New Roman" w:cs="Times New Roman"/>
            <w:bCs/>
            <w:shd w:val="clear" w:color="auto" w:fill="FFFFFF"/>
          </w:rPr>
          <w:t>http://znanium.com/catalog/product/508522</w:t>
        </w:r>
      </w:hyperlink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</w:p>
    <w:p w:rsidR="00286039" w:rsidRPr="00286039" w:rsidRDefault="00286039" w:rsidP="00286039">
      <w:pPr>
        <w:widowControl/>
        <w:tabs>
          <w:tab w:val="left" w:pos="567"/>
          <w:tab w:val="left" w:pos="993"/>
        </w:tabs>
        <w:jc w:val="both"/>
        <w:rPr>
          <w:rFonts w:ascii="Times New Roman" w:hAnsi="Times New Roman" w:cs="Times New Roman"/>
        </w:rPr>
      </w:pPr>
    </w:p>
    <w:p w:rsidR="00286039" w:rsidRPr="00286039" w:rsidRDefault="00286039" w:rsidP="00286039">
      <w:pPr>
        <w:shd w:val="clear" w:color="auto" w:fill="FFFFFF"/>
        <w:jc w:val="both"/>
        <w:rPr>
          <w:rFonts w:ascii="Times New Roman" w:hAnsi="Times New Roman" w:cs="Times New Roman"/>
        </w:rPr>
      </w:pPr>
      <w:r w:rsidRPr="00286039">
        <w:rPr>
          <w:rFonts w:ascii="Times New Roman" w:eastAsia="Times New Roman" w:hAnsi="Times New Roman" w:cs="Times New Roman"/>
        </w:rPr>
        <w:t>б) дополнительная литература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Style w:val="em1"/>
          <w:rFonts w:ascii="Times New Roman" w:hAnsi="Times New Roman" w:cs="Times New Roman"/>
          <w:bCs/>
          <w:shd w:val="clear" w:color="auto" w:fill="FFFFFF"/>
        </w:rPr>
      </w:pP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1. Научно-практический комментарий к Кодексу профессиональной этики адвоката [Электронный ресурс] / Ю.С. Пилипенко. – 3-е изд., </w:t>
      </w:r>
      <w:proofErr w:type="spell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перераб</w:t>
      </w:r>
      <w:proofErr w:type="spell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. и доп. – М. : Юр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.Н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орма, НИЦ ИНФРА-М, 2016. – 576 с. – ISBN 978-5-91768-720-9. – Режим доступа:</w:t>
      </w:r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  <w:hyperlink r:id="rId22" w:history="1">
        <w:r w:rsidR="00592F94" w:rsidRPr="00EA3B4F">
          <w:rPr>
            <w:rStyle w:val="a5"/>
            <w:rFonts w:ascii="Times New Roman" w:hAnsi="Times New Roman" w:cs="Times New Roman"/>
            <w:bCs/>
            <w:shd w:val="clear" w:color="auto" w:fill="FFFFFF"/>
          </w:rPr>
          <w:t>http://znanium.com/catalog/product/542450</w:t>
        </w:r>
      </w:hyperlink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Style w:val="em1"/>
          <w:rFonts w:ascii="Times New Roman" w:hAnsi="Times New Roman" w:cs="Times New Roman"/>
          <w:bCs/>
          <w:shd w:val="clear" w:color="auto" w:fill="FFFFFF"/>
        </w:rPr>
      </w:pP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lastRenderedPageBreak/>
        <w:t>2. Профессиональная этик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а[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Электронный ресурс] : Учебное пособие / А.Л. Плотникова, О.Г. Родионова, А.А. </w:t>
      </w:r>
      <w:proofErr w:type="spell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Вотинов</w:t>
      </w:r>
      <w:proofErr w:type="spell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.– Самара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 :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 Самарский юридический институт ФСИН России, 2016. – 120 с. – ISBN 978-5-91612-137-7.– Режим доступа: </w:t>
      </w:r>
      <w:hyperlink r:id="rId23" w:history="1">
        <w:r w:rsidR="00592F94" w:rsidRPr="00EA3B4F">
          <w:rPr>
            <w:rStyle w:val="a5"/>
            <w:rFonts w:ascii="Times New Roman" w:hAnsi="Times New Roman" w:cs="Times New Roman"/>
            <w:bCs/>
            <w:shd w:val="clear" w:color="auto" w:fill="FFFFFF"/>
          </w:rPr>
          <w:t>http://znanium.com/catalog/product/944074</w:t>
        </w:r>
      </w:hyperlink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Style w:val="em1"/>
          <w:rFonts w:ascii="Times New Roman" w:hAnsi="Times New Roman" w:cs="Times New Roman"/>
          <w:bCs/>
          <w:shd w:val="clear" w:color="auto" w:fill="FFFFFF"/>
        </w:rPr>
      </w:pP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3. Профессиональная этика судебного пристав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а[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Электронный ресурс]: Учебник для студентов, обучающихся по специальностям "Юриспруденция", "Правоохранительная деятельность" / Аминов И.И., </w:t>
      </w:r>
      <w:proofErr w:type="spell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Дедюхин</w:t>
      </w:r>
      <w:proofErr w:type="spell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К.Г., Усиевич А.Р. – М.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 :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 ЮНИТИ-ДАНА, 2015. – 239 с. – ISBN 978-5-238-02546-9.– Режим доступа: </w:t>
      </w:r>
      <w:hyperlink r:id="rId24" w:history="1">
        <w:r w:rsidR="00592F94" w:rsidRPr="00EA3B4F">
          <w:rPr>
            <w:rStyle w:val="a5"/>
            <w:rFonts w:ascii="Times New Roman" w:hAnsi="Times New Roman" w:cs="Times New Roman"/>
            <w:bCs/>
            <w:shd w:val="clear" w:color="auto" w:fill="FFFFFF"/>
          </w:rPr>
          <w:t>http://znanium.com/catalog/product/891189</w:t>
        </w:r>
      </w:hyperlink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Style w:val="em1"/>
          <w:rFonts w:ascii="Times New Roman" w:hAnsi="Times New Roman" w:cs="Times New Roman"/>
          <w:bCs/>
          <w:shd w:val="clear" w:color="auto" w:fill="FFFFFF"/>
        </w:rPr>
      </w:pP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4. Профессиональная этика юриста [Электронный ресурс]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 :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Учебное пособие / Макаренко С.Н. - </w:t>
      </w:r>
      <w:proofErr w:type="spell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Ростов-на-Дону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:И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здательство</w:t>
      </w:r>
      <w:proofErr w:type="spell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ЮФУ, 2016. - 90 с.: ISBN 978-5-9275-1982-8. –Режим доступа: </w:t>
      </w:r>
      <w:hyperlink r:id="rId25" w:history="1">
        <w:r w:rsidR="00592F94" w:rsidRPr="00EA3B4F">
          <w:rPr>
            <w:rStyle w:val="a5"/>
            <w:rFonts w:ascii="Times New Roman" w:hAnsi="Times New Roman" w:cs="Times New Roman"/>
            <w:bCs/>
            <w:shd w:val="clear" w:color="auto" w:fill="FFFFFF"/>
          </w:rPr>
          <w:t>http://znanium.com/catalog/product/989940</w:t>
        </w:r>
      </w:hyperlink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Style w:val="em1"/>
          <w:rFonts w:ascii="Times New Roman" w:hAnsi="Times New Roman" w:cs="Times New Roman"/>
          <w:bCs/>
          <w:shd w:val="clear" w:color="auto" w:fill="FFFFFF"/>
        </w:rPr>
      </w:pP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5. Юридическая этика [Электронный ресурс]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 :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Учебное пособие для студентов, обучающихся по специальностям "Юриспруденция", "Правоохранительная деятельность" / Аминов И.И., </w:t>
      </w:r>
      <w:proofErr w:type="spell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Дедюхин</w:t>
      </w:r>
      <w:proofErr w:type="spell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К.Г., </w:t>
      </w:r>
      <w:proofErr w:type="spell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Зинатуллин</w:t>
      </w:r>
      <w:proofErr w:type="spell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З.З. – М.</w:t>
      </w:r>
      <w:proofErr w:type="gramStart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 :</w:t>
      </w:r>
      <w:proofErr w:type="gramEnd"/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 ЮНИТИ-ДАНА, 2015. – 239 с. – ISBN 978-5-238-01735-8.– Режим доступа: </w:t>
      </w:r>
      <w:hyperlink r:id="rId26" w:history="1">
        <w:r w:rsidR="00592F94" w:rsidRPr="00EA3B4F">
          <w:rPr>
            <w:rStyle w:val="a5"/>
            <w:rFonts w:ascii="Times New Roman" w:hAnsi="Times New Roman" w:cs="Times New Roman"/>
            <w:bCs/>
            <w:shd w:val="clear" w:color="auto" w:fill="FFFFFF"/>
          </w:rPr>
          <w:t>http://znanium.com/catalog/product/883981</w:t>
        </w:r>
      </w:hyperlink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Fonts w:ascii="Times New Roman" w:hAnsi="Times New Roman" w:cs="Times New Roman"/>
          <w:spacing w:val="-2"/>
        </w:rPr>
      </w:pPr>
    </w:p>
    <w:p w:rsidR="00286039" w:rsidRPr="00286039" w:rsidRDefault="00286039" w:rsidP="00286039">
      <w:pPr>
        <w:jc w:val="both"/>
        <w:rPr>
          <w:rFonts w:ascii="Times New Roman" w:eastAsia="Arial Unicode MS" w:hAnsi="Times New Roman" w:cs="Times New Roman"/>
        </w:rPr>
      </w:pPr>
      <w:r w:rsidRPr="00286039">
        <w:rPr>
          <w:rFonts w:ascii="Times New Roman" w:eastAsia="Arial Unicode MS" w:hAnsi="Times New Roman" w:cs="Times New Roman"/>
        </w:rPr>
        <w:t>Перечень ресурсов информационно-телекоммуникационной сети «Интернет»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Style w:val="em1"/>
          <w:rFonts w:ascii="Times New Roman" w:hAnsi="Times New Roman" w:cs="Times New Roman"/>
          <w:bCs/>
          <w:shd w:val="clear" w:color="auto" w:fill="FFFFFF"/>
        </w:rPr>
      </w:pP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1. </w:t>
      </w:r>
      <w:hyperlink r:id="rId27" w:history="1">
        <w:r w:rsidR="00592F94" w:rsidRPr="00EA3B4F">
          <w:rPr>
            <w:rStyle w:val="a5"/>
            <w:rFonts w:ascii="Times New Roman" w:hAnsi="Times New Roman" w:cs="Times New Roman"/>
            <w:bCs/>
            <w:shd w:val="clear" w:color="auto" w:fill="FFFFFF"/>
          </w:rPr>
          <w:t>www.kodeks.ru</w:t>
        </w:r>
      </w:hyperlink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– официальный сайт информационно-правового консорциума «Кодекс».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Style w:val="em1"/>
          <w:rFonts w:ascii="Times New Roman" w:hAnsi="Times New Roman" w:cs="Times New Roman"/>
          <w:bCs/>
          <w:shd w:val="clear" w:color="auto" w:fill="FFFFFF"/>
        </w:rPr>
      </w:pP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2. </w:t>
      </w:r>
      <w:hyperlink r:id="rId28" w:history="1">
        <w:r w:rsidR="00592F94" w:rsidRPr="00EA3B4F">
          <w:rPr>
            <w:rStyle w:val="a5"/>
            <w:rFonts w:ascii="Times New Roman" w:hAnsi="Times New Roman" w:cs="Times New Roman"/>
            <w:bCs/>
            <w:shd w:val="clear" w:color="auto" w:fill="FFFFFF"/>
          </w:rPr>
          <w:t>http://www.law.edu.ru</w:t>
        </w:r>
      </w:hyperlink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– федеральный правовой портал</w:t>
      </w:r>
    </w:p>
    <w:p w:rsidR="00286039" w:rsidRPr="00286039" w:rsidRDefault="00286039" w:rsidP="00286039">
      <w:pPr>
        <w:widowControl/>
        <w:tabs>
          <w:tab w:val="left" w:pos="567"/>
          <w:tab w:val="left" w:pos="851"/>
          <w:tab w:val="left" w:pos="993"/>
          <w:tab w:val="left" w:pos="1134"/>
        </w:tabs>
        <w:jc w:val="both"/>
        <w:rPr>
          <w:rStyle w:val="em1"/>
          <w:rFonts w:ascii="Times New Roman" w:hAnsi="Times New Roman" w:cs="Times New Roman"/>
          <w:bCs/>
          <w:shd w:val="clear" w:color="auto" w:fill="FFFFFF"/>
        </w:rPr>
      </w:pP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3. </w:t>
      </w:r>
      <w:hyperlink r:id="rId29" w:history="1">
        <w:r w:rsidR="00592F94" w:rsidRPr="00EA3B4F">
          <w:rPr>
            <w:rStyle w:val="a5"/>
            <w:rFonts w:ascii="Times New Roman" w:hAnsi="Times New Roman" w:cs="Times New Roman"/>
            <w:bCs/>
            <w:shd w:val="clear" w:color="auto" w:fill="FFFFFF"/>
          </w:rPr>
          <w:t>www.consultant.ru</w:t>
        </w:r>
      </w:hyperlink>
      <w:r w:rsidR="00592F94">
        <w:rPr>
          <w:rStyle w:val="em1"/>
          <w:rFonts w:ascii="Times New Roman" w:hAnsi="Times New Roman" w:cs="Times New Roman"/>
          <w:bCs/>
          <w:shd w:val="clear" w:color="auto" w:fill="FFFFFF"/>
        </w:rPr>
        <w:t xml:space="preserve"> </w:t>
      </w:r>
      <w:r w:rsidRPr="00286039">
        <w:rPr>
          <w:rStyle w:val="em1"/>
          <w:rFonts w:ascii="Times New Roman" w:hAnsi="Times New Roman" w:cs="Times New Roman"/>
          <w:bCs/>
          <w:shd w:val="clear" w:color="auto" w:fill="FFFFFF"/>
        </w:rPr>
        <w:t>– официальный сайт ЗАО «Консультант Плюс».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32"/>
          <w:szCs w:val="32"/>
          <w:highlight w:val="yellow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br w:type="page"/>
      </w: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Промежуточная аттестация</w:t>
      </w:r>
    </w:p>
    <w:p w:rsidR="00402DCB" w:rsidRPr="00C059B6" w:rsidRDefault="001A628A" w:rsidP="00402DCB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2.2. </w:t>
      </w:r>
      <w:r w:rsidR="00402DCB"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Комплект тестовых заданий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для проведения зачета</w:t>
      </w:r>
      <w:r w:rsidR="004B01A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32"/>
          <w:szCs w:val="32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</w:rPr>
      </w:pPr>
      <w:r w:rsidRPr="00C059B6">
        <w:rPr>
          <w:rFonts w:ascii="Times New Roman" w:hAnsi="Times New Roman" w:cs="Times New Roman"/>
          <w:b/>
        </w:rPr>
        <w:t xml:space="preserve">АВТОНОМНАЯ НЕКОММЕРЧЕСКАЯ ОБРАЗОВАТЕЛЬНАЯ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</w:rPr>
      </w:pPr>
      <w:r w:rsidRPr="00C059B6">
        <w:rPr>
          <w:rFonts w:ascii="Times New Roman" w:hAnsi="Times New Roman" w:cs="Times New Roman"/>
          <w:b/>
        </w:rPr>
        <w:t xml:space="preserve">ОРГАНИЗАЦИЯ ВЫСШЕГО ОБРАЗОВАНИЯ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</w:rPr>
      </w:pPr>
      <w:r w:rsidRPr="00C059B6">
        <w:rPr>
          <w:rFonts w:ascii="Times New Roman" w:hAnsi="Times New Roman" w:cs="Times New Roman"/>
          <w:b/>
        </w:rPr>
        <w:t>ЦЕНТРОСОЮЗА РОССИЙСКОЙ ФЕДЕРАЦИИ</w:t>
      </w:r>
    </w:p>
    <w:p w:rsidR="00402DCB" w:rsidRDefault="00402DCB" w:rsidP="00402DCB">
      <w:pPr>
        <w:jc w:val="center"/>
        <w:rPr>
          <w:rFonts w:ascii="Times New Roman" w:hAnsi="Times New Roman" w:cs="Times New Roman"/>
        </w:rPr>
      </w:pPr>
      <w:r w:rsidRPr="00C059B6">
        <w:rPr>
          <w:rFonts w:ascii="Times New Roman" w:hAnsi="Times New Roman" w:cs="Times New Roman"/>
          <w:b/>
        </w:rPr>
        <w:t>«РОССИЙСКИЙ УНИВЕРСИТЕТ КООПЕРАЦИИ»</w:t>
      </w:r>
      <w:r w:rsidRPr="00C059B6">
        <w:rPr>
          <w:rFonts w:ascii="Times New Roman" w:hAnsi="Times New Roman" w:cs="Times New Roman"/>
        </w:rPr>
        <w:t xml:space="preserve"> </w:t>
      </w:r>
    </w:p>
    <w:p w:rsidR="004B01A3" w:rsidRDefault="004B01A3" w:rsidP="00402DCB">
      <w:pPr>
        <w:jc w:val="center"/>
        <w:rPr>
          <w:rFonts w:ascii="Times New Roman" w:hAnsi="Times New Roman" w:cs="Times New Roman"/>
          <w:b/>
        </w:rPr>
      </w:pPr>
    </w:p>
    <w:p w:rsidR="004B01A3" w:rsidRPr="004B01A3" w:rsidRDefault="004B01A3" w:rsidP="00402DCB">
      <w:pPr>
        <w:jc w:val="center"/>
        <w:rPr>
          <w:rFonts w:ascii="Times New Roman" w:hAnsi="Times New Roman" w:cs="Times New Roman"/>
          <w:b/>
        </w:rPr>
      </w:pPr>
      <w:r w:rsidRPr="004B01A3">
        <w:rPr>
          <w:rFonts w:ascii="Times New Roman" w:hAnsi="Times New Roman" w:cs="Times New Roman"/>
          <w:b/>
        </w:rPr>
        <w:t>ПОВОЛЖСКИЙ КООПЕРАТИВНЫЙ ИНСТИТУТ</w:t>
      </w:r>
      <w:r>
        <w:rPr>
          <w:rFonts w:ascii="Times New Roman" w:hAnsi="Times New Roman" w:cs="Times New Roman"/>
          <w:b/>
        </w:rPr>
        <w:t xml:space="preserve"> (ФИЛИАЛ)</w:t>
      </w:r>
    </w:p>
    <w:p w:rsidR="00402DCB" w:rsidRPr="00C059B6" w:rsidRDefault="00402DCB" w:rsidP="00402DCB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Cs w:val="28"/>
          <w:lang w:eastAsia="en-US"/>
        </w:rPr>
      </w:pPr>
    </w:p>
    <w:p w:rsidR="00402DCB" w:rsidRPr="00C059B6" w:rsidRDefault="00402DCB" w:rsidP="00402DCB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p w:rsidR="004B01A3" w:rsidRPr="004B01A3" w:rsidRDefault="004B01A3" w:rsidP="004B01A3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  <w:r w:rsidRPr="004B01A3">
        <w:rPr>
          <w:rFonts w:ascii="Times New Roman" w:hAnsi="Times New Roman" w:cs="Times New Roman"/>
          <w:lang w:eastAsia="en-US"/>
        </w:rPr>
        <w:t>Направление подготовки 40.03.01 Юриспруденция</w:t>
      </w:r>
    </w:p>
    <w:p w:rsidR="004B01A3" w:rsidRPr="004B01A3" w:rsidRDefault="004B01A3" w:rsidP="004B01A3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  <w:r w:rsidRPr="004B01A3">
        <w:rPr>
          <w:rFonts w:ascii="Times New Roman" w:hAnsi="Times New Roman" w:cs="Times New Roman"/>
          <w:lang w:eastAsia="en-US"/>
        </w:rPr>
        <w:t>Направленность (профиль) Право</w:t>
      </w:r>
      <w:r w:rsidR="001B56B6">
        <w:rPr>
          <w:rFonts w:ascii="Times New Roman" w:hAnsi="Times New Roman" w:cs="Times New Roman"/>
          <w:lang w:eastAsia="en-US"/>
        </w:rPr>
        <w:t>охранительная</w:t>
      </w:r>
      <w:r w:rsidRPr="004B01A3">
        <w:rPr>
          <w:rFonts w:ascii="Times New Roman" w:hAnsi="Times New Roman" w:cs="Times New Roman"/>
          <w:lang w:eastAsia="en-US"/>
        </w:rPr>
        <w:t xml:space="preserve"> деятельность</w:t>
      </w:r>
    </w:p>
    <w:p w:rsidR="004B01A3" w:rsidRPr="004B01A3" w:rsidRDefault="004B01A3" w:rsidP="004B01A3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  <w:r w:rsidRPr="004B01A3">
        <w:rPr>
          <w:rFonts w:ascii="Times New Roman" w:hAnsi="Times New Roman" w:cs="Times New Roman"/>
          <w:lang w:eastAsia="en-US"/>
        </w:rPr>
        <w:t xml:space="preserve">Дисциплина </w:t>
      </w:r>
      <w:r w:rsidR="00AA41AA">
        <w:rPr>
          <w:rFonts w:ascii="Times New Roman" w:hAnsi="Times New Roman" w:cs="Times New Roman"/>
          <w:lang w:eastAsia="en-US"/>
        </w:rPr>
        <w:t>Профессиональная этика</w:t>
      </w:r>
    </w:p>
    <w:p w:rsidR="004B01A3" w:rsidRPr="004B01A3" w:rsidRDefault="004B01A3" w:rsidP="004B01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01A3" w:rsidRPr="004B01A3" w:rsidRDefault="004B01A3" w:rsidP="004B01A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01A3" w:rsidRPr="004B01A3" w:rsidRDefault="004B01A3" w:rsidP="004B01A3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B01A3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ВАРИАНТ 1</w:t>
      </w:r>
    </w:p>
    <w:p w:rsidR="004B01A3" w:rsidRPr="004B01A3" w:rsidRDefault="004B01A3" w:rsidP="004B01A3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AA41AA" w:rsidRPr="00AA41AA" w:rsidRDefault="00AA41AA" w:rsidP="00AA41AA">
      <w:pPr>
        <w:tabs>
          <w:tab w:val="left" w:pos="284"/>
          <w:tab w:val="left" w:pos="1600"/>
          <w:tab w:val="left" w:pos="3584"/>
        </w:tabs>
        <w:ind w:right="231"/>
        <w:jc w:val="both"/>
        <w:rPr>
          <w:rFonts w:ascii="Times New Roman" w:hAnsi="Times New Roman" w:cs="Times New Roman"/>
        </w:rPr>
      </w:pPr>
      <w:r w:rsidRPr="00AA41AA">
        <w:rPr>
          <w:rFonts w:ascii="Times New Roman" w:hAnsi="Times New Roman" w:cs="Times New Roman"/>
        </w:rPr>
        <w:t>1. Этика – это философская наука, объектом изучения которой является: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5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мораль;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5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нравственность;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5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нравственные отношения;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5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нравственные проблемы общества;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5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все ответы правильные.</w:t>
      </w:r>
    </w:p>
    <w:p w:rsidR="00AA41AA" w:rsidRPr="00AA41AA" w:rsidRDefault="00AA41AA" w:rsidP="00AA41AA">
      <w:pPr>
        <w:tabs>
          <w:tab w:val="left" w:pos="284"/>
          <w:tab w:val="left" w:pos="1483"/>
        </w:tabs>
        <w:jc w:val="both"/>
        <w:rPr>
          <w:rFonts w:ascii="Times New Roman" w:hAnsi="Times New Roman" w:cs="Times New Roman"/>
        </w:rPr>
      </w:pPr>
    </w:p>
    <w:p w:rsidR="00AA41AA" w:rsidRPr="00AA41AA" w:rsidRDefault="00AA41AA" w:rsidP="00AA41AA">
      <w:pPr>
        <w:tabs>
          <w:tab w:val="left" w:pos="284"/>
          <w:tab w:val="left" w:pos="1483"/>
        </w:tabs>
        <w:jc w:val="both"/>
        <w:rPr>
          <w:rFonts w:ascii="Times New Roman" w:hAnsi="Times New Roman" w:cs="Times New Roman"/>
        </w:rPr>
      </w:pPr>
      <w:r w:rsidRPr="00AA41AA">
        <w:rPr>
          <w:rFonts w:ascii="Times New Roman" w:hAnsi="Times New Roman" w:cs="Times New Roman"/>
        </w:rPr>
        <w:t>2. Профессиональная этика – это: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6"/>
        </w:numPr>
        <w:tabs>
          <w:tab w:val="left" w:pos="284"/>
          <w:tab w:val="left" w:pos="1459"/>
        </w:tabs>
        <w:autoSpaceDE w:val="0"/>
        <w:autoSpaceDN w:val="0"/>
        <w:spacing w:after="0" w:line="240" w:lineRule="auto"/>
        <w:ind w:left="0" w:right="231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реальная система норм, которые регулируют поведение людей в обществе;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6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философская наука о сущности морали;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6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наука, изучающая проблемы нравственности в обществе;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6"/>
        </w:numPr>
        <w:tabs>
          <w:tab w:val="left" w:pos="284"/>
          <w:tab w:val="left" w:pos="1546"/>
        </w:tabs>
        <w:autoSpaceDE w:val="0"/>
        <w:autoSpaceDN w:val="0"/>
        <w:spacing w:after="0" w:line="240" w:lineRule="auto"/>
        <w:ind w:left="0" w:right="226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наука о применении общих норм морали и специфических требований в повседневной деятельности сотрудника правоохранительных органов.</w:t>
      </w:r>
    </w:p>
    <w:p w:rsidR="00AA41AA" w:rsidRPr="00AA41AA" w:rsidRDefault="00AA41AA" w:rsidP="00AA41AA">
      <w:pPr>
        <w:pStyle w:val="ac"/>
        <w:tabs>
          <w:tab w:val="left" w:pos="284"/>
          <w:tab w:val="left" w:pos="1134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34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3. С какой нравственной категорией связано понятие чести?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4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счастье;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4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долг;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4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совесть;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4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достоинство;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4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ответственность.</w:t>
      </w:r>
    </w:p>
    <w:p w:rsidR="00AA41AA" w:rsidRPr="00AA41AA" w:rsidRDefault="00AA41AA" w:rsidP="00AA41AA">
      <w:pPr>
        <w:pStyle w:val="ac"/>
        <w:tabs>
          <w:tab w:val="left" w:pos="284"/>
          <w:tab w:val="left" w:pos="1184"/>
        </w:tabs>
        <w:kinsoku w:val="0"/>
        <w:overflowPunct w:val="0"/>
        <w:ind w:right="106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84"/>
        </w:tabs>
        <w:kinsoku w:val="0"/>
        <w:overflowPunct w:val="0"/>
        <w:ind w:right="106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4. Все, что служит удовлетворению материальных и духовных потребностей людей, является средством для достижения определенных положительных целей, называется словом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5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благо;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5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доброта;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5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добродетель;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5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богатство;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5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lastRenderedPageBreak/>
        <w:t>достаток.</w:t>
      </w:r>
    </w:p>
    <w:p w:rsidR="00AA41AA" w:rsidRPr="00AA41AA" w:rsidRDefault="00AA41AA" w:rsidP="00AA41AA">
      <w:pPr>
        <w:pStyle w:val="ac"/>
        <w:tabs>
          <w:tab w:val="left" w:pos="284"/>
          <w:tab w:val="left" w:pos="1148"/>
        </w:tabs>
        <w:kinsoku w:val="0"/>
        <w:overflowPunct w:val="0"/>
        <w:ind w:right="119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48"/>
        </w:tabs>
        <w:kinsoku w:val="0"/>
        <w:overflowPunct w:val="0"/>
        <w:ind w:right="119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5. Эмоции, заставляющие человека страдать по поводу расхождений между тем, что он сделал и что хотел сделать, – это: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7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достоинство;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7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долг;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7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ответственность;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7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справедливость;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7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совесть.</w:t>
      </w:r>
    </w:p>
    <w:p w:rsidR="00AA41AA" w:rsidRPr="00AA41AA" w:rsidRDefault="00AA41AA" w:rsidP="00AA41AA">
      <w:pPr>
        <w:pStyle w:val="ac"/>
        <w:tabs>
          <w:tab w:val="left" w:pos="284"/>
          <w:tab w:val="left" w:pos="1133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33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6. Общие для морали и права нравственные понятия – это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6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любовь и ненависть;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6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демократия и правопорядок;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6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справедливость и долг;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6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идейность и принципиальность;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6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коллективизм и эгоизм.</w:t>
      </w:r>
    </w:p>
    <w:p w:rsidR="00AA41AA" w:rsidRPr="00AA41AA" w:rsidRDefault="00AA41AA" w:rsidP="00AA41AA">
      <w:pPr>
        <w:pStyle w:val="ac"/>
        <w:tabs>
          <w:tab w:val="left" w:pos="284"/>
          <w:tab w:val="left" w:pos="1133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33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7. Правовая мораль – это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8"/>
        </w:numPr>
        <w:tabs>
          <w:tab w:val="left" w:pos="284"/>
          <w:tab w:val="left" w:pos="1179"/>
        </w:tabs>
        <w:kinsoku w:val="0"/>
        <w:overflowPunct w:val="0"/>
        <w:autoSpaceDE w:val="0"/>
        <w:autoSpaceDN w:val="0"/>
        <w:adjustRightInd w:val="0"/>
        <w:ind w:left="0" w:right="109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представления о свободе человека и справедливом общественном устройстве;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8"/>
        </w:numPr>
        <w:tabs>
          <w:tab w:val="left" w:pos="284"/>
          <w:tab w:val="left" w:pos="1174"/>
        </w:tabs>
        <w:kinsoku w:val="0"/>
        <w:overflowPunct w:val="0"/>
        <w:autoSpaceDE w:val="0"/>
        <w:autoSpaceDN w:val="0"/>
        <w:adjustRightInd w:val="0"/>
        <w:ind w:left="0" w:right="112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правила внеслужебного поведения сотрудников правоохранительных органов;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8"/>
        </w:numPr>
        <w:tabs>
          <w:tab w:val="left" w:pos="284"/>
          <w:tab w:val="left" w:pos="1189"/>
        </w:tabs>
        <w:kinsoku w:val="0"/>
        <w:overflowPunct w:val="0"/>
        <w:autoSpaceDE w:val="0"/>
        <w:autoSpaceDN w:val="0"/>
        <w:adjustRightInd w:val="0"/>
        <w:ind w:left="0" w:right="113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нормы и принципы, которые регламентируют и защищают права человека и гражданина в профессиональной деятельности юристов, регулируют общение юристов с различными категориями граждан;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8"/>
        </w:numPr>
        <w:tabs>
          <w:tab w:val="left" w:pos="284"/>
          <w:tab w:val="left" w:pos="1203"/>
        </w:tabs>
        <w:kinsoku w:val="0"/>
        <w:overflowPunct w:val="0"/>
        <w:autoSpaceDE w:val="0"/>
        <w:autoSpaceDN w:val="0"/>
        <w:adjustRightInd w:val="0"/>
        <w:ind w:left="0" w:right="112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снижение качества профессиональной деятельности юристов, их профессионального сознания, а также профессиональных отношений с людьми;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8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все ответы верны.</w:t>
      </w:r>
    </w:p>
    <w:p w:rsidR="00AA41AA" w:rsidRPr="00AA41AA" w:rsidRDefault="00AA41AA" w:rsidP="00AA41AA">
      <w:pPr>
        <w:tabs>
          <w:tab w:val="left" w:pos="284"/>
          <w:tab w:val="left" w:pos="1631"/>
        </w:tabs>
        <w:ind w:right="231"/>
        <w:jc w:val="both"/>
        <w:rPr>
          <w:rFonts w:ascii="Times New Roman" w:hAnsi="Times New Roman" w:cs="Times New Roman"/>
        </w:rPr>
      </w:pPr>
    </w:p>
    <w:p w:rsidR="00AA41AA" w:rsidRPr="00AA41AA" w:rsidRDefault="00AA41AA" w:rsidP="00AA41AA">
      <w:pPr>
        <w:tabs>
          <w:tab w:val="left" w:pos="284"/>
          <w:tab w:val="left" w:pos="1631"/>
        </w:tabs>
        <w:ind w:right="231"/>
        <w:jc w:val="both"/>
        <w:rPr>
          <w:rFonts w:ascii="Times New Roman" w:hAnsi="Times New Roman" w:cs="Times New Roman"/>
        </w:rPr>
      </w:pPr>
      <w:r w:rsidRPr="00AA41AA">
        <w:rPr>
          <w:rFonts w:ascii="Times New Roman" w:hAnsi="Times New Roman" w:cs="Times New Roman"/>
        </w:rPr>
        <w:t>8. Профессиональная этика сотрудников правоохранительных органов представляет собой: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7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форму общественного сознания;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7"/>
        </w:numPr>
        <w:tabs>
          <w:tab w:val="left" w:pos="284"/>
          <w:tab w:val="left" w:pos="1418"/>
        </w:tabs>
        <w:autoSpaceDE w:val="0"/>
        <w:autoSpaceDN w:val="0"/>
        <w:spacing w:after="0" w:line="240" w:lineRule="auto"/>
        <w:ind w:left="0" w:right="224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применение общих норм и принципов морали в профессиональной деятельности и повседневном поведении сотрудников правоохранительных органов;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47"/>
        </w:numPr>
        <w:tabs>
          <w:tab w:val="left" w:pos="284"/>
          <w:tab w:val="left" w:pos="1385"/>
        </w:tabs>
        <w:autoSpaceDE w:val="0"/>
        <w:autoSpaceDN w:val="0"/>
        <w:spacing w:after="0" w:line="240" w:lineRule="auto"/>
        <w:ind w:left="0" w:right="23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совокупность нравственных качеств сотрудника правоохранительных органов;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7"/>
        </w:numPr>
        <w:tabs>
          <w:tab w:val="left" w:pos="284"/>
          <w:tab w:val="left" w:pos="1122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профессиональные знания и умения сотрудника правоохранительных органов.</w:t>
      </w:r>
    </w:p>
    <w:p w:rsidR="00AA41AA" w:rsidRPr="00AA41AA" w:rsidRDefault="00AA41AA" w:rsidP="00AA41AA">
      <w:pPr>
        <w:pStyle w:val="ac"/>
        <w:tabs>
          <w:tab w:val="left" w:pos="284"/>
          <w:tab w:val="left" w:pos="1196"/>
        </w:tabs>
        <w:kinsoku w:val="0"/>
        <w:overflowPunct w:val="0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96"/>
        </w:tabs>
        <w:kinsoku w:val="0"/>
        <w:overflowPunct w:val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9. Этические принципы призваны: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ограничивать деятельность адвоката;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оказывать помощь адвокату в его деятельности;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082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этические нормы не влияют на адвокатскую деятельность;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8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082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все ответы верны.</w:t>
      </w:r>
    </w:p>
    <w:p w:rsidR="00AA41AA" w:rsidRPr="00AA41AA" w:rsidRDefault="00AA41AA" w:rsidP="00AA41AA">
      <w:pPr>
        <w:pStyle w:val="ac"/>
        <w:tabs>
          <w:tab w:val="left" w:pos="284"/>
          <w:tab w:val="left" w:pos="1119"/>
        </w:tabs>
        <w:kinsoku w:val="0"/>
        <w:overflowPunct w:val="0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19"/>
        </w:tabs>
        <w:kinsoku w:val="0"/>
        <w:overflowPunct w:val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10. Адвокат должен: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9"/>
        </w:numPr>
        <w:tabs>
          <w:tab w:val="left" w:pos="284"/>
          <w:tab w:val="left" w:pos="1119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быть терпеливым к нарушениям закона;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9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0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быть снисходительным к незаконным методам ведения следствия или проверки;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9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0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выполнять все законные требования охраны, относясь к этом как к должному;</w:t>
      </w:r>
    </w:p>
    <w:p w:rsidR="00AA41AA" w:rsidRPr="001000A6" w:rsidRDefault="00AA41AA" w:rsidP="00200BD3">
      <w:pPr>
        <w:pStyle w:val="ac"/>
        <w:widowControl w:val="0"/>
        <w:numPr>
          <w:ilvl w:val="0"/>
          <w:numId w:val="49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00" w:firstLine="0"/>
        <w:jc w:val="both"/>
        <w:rPr>
          <w:b w:val="0"/>
          <w:spacing w:val="-10"/>
          <w:sz w:val="24"/>
          <w:szCs w:val="24"/>
        </w:rPr>
      </w:pPr>
      <w:r w:rsidRPr="001000A6">
        <w:rPr>
          <w:b w:val="0"/>
          <w:spacing w:val="-10"/>
          <w:sz w:val="24"/>
          <w:szCs w:val="24"/>
        </w:rPr>
        <w:t>использовать нравственно сомнительные средства и способы отстаивания интересов подзащитного.</w:t>
      </w:r>
    </w:p>
    <w:p w:rsidR="00AA41AA" w:rsidRPr="00AA41AA" w:rsidRDefault="00AA41AA" w:rsidP="00AA41AA">
      <w:pPr>
        <w:pStyle w:val="ac"/>
        <w:tabs>
          <w:tab w:val="left" w:pos="284"/>
          <w:tab w:val="left" w:pos="1120"/>
        </w:tabs>
        <w:kinsoku w:val="0"/>
        <w:overflowPunct w:val="0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20"/>
        </w:tabs>
        <w:kinsoku w:val="0"/>
        <w:overflowPunct w:val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11. Отношения адвоката с коллегами по профессии: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0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должны строиться на нормах порядочности и уважения;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0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0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 xml:space="preserve">адвокат должен избегать бестактных высказывания в отношении деловых или личных </w:t>
      </w:r>
      <w:r w:rsidRPr="00AA41AA">
        <w:rPr>
          <w:b w:val="0"/>
          <w:sz w:val="24"/>
          <w:szCs w:val="24"/>
        </w:rPr>
        <w:lastRenderedPageBreak/>
        <w:t>качеств других адвокатов;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0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0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должны базироваться на принципах взаимопомощи, особенно если это относиться к молодым коллегам;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0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должны учитывать все вышеперечисленные моменты.</w:t>
      </w:r>
    </w:p>
    <w:p w:rsidR="00AA41AA" w:rsidRPr="00AA41AA" w:rsidRDefault="00AA41AA" w:rsidP="00AA41AA">
      <w:pPr>
        <w:pStyle w:val="ac"/>
        <w:tabs>
          <w:tab w:val="left" w:pos="284"/>
          <w:tab w:val="left" w:pos="1134"/>
        </w:tabs>
        <w:kinsoku w:val="0"/>
        <w:overflowPunct w:val="0"/>
        <w:ind w:right="123"/>
        <w:jc w:val="both"/>
        <w:rPr>
          <w:b w:val="0"/>
          <w:sz w:val="24"/>
          <w:szCs w:val="24"/>
        </w:rPr>
      </w:pPr>
    </w:p>
    <w:p w:rsidR="00AA41AA" w:rsidRPr="001000A6" w:rsidRDefault="00AA41AA" w:rsidP="00AA41AA">
      <w:pPr>
        <w:pStyle w:val="ac"/>
        <w:tabs>
          <w:tab w:val="left" w:pos="284"/>
          <w:tab w:val="left" w:pos="1134"/>
        </w:tabs>
        <w:kinsoku w:val="0"/>
        <w:overflowPunct w:val="0"/>
        <w:ind w:right="123"/>
        <w:jc w:val="both"/>
        <w:rPr>
          <w:b w:val="0"/>
          <w:spacing w:val="-8"/>
          <w:sz w:val="24"/>
          <w:szCs w:val="24"/>
        </w:rPr>
      </w:pPr>
      <w:r w:rsidRPr="001000A6">
        <w:rPr>
          <w:b w:val="0"/>
          <w:spacing w:val="-8"/>
          <w:sz w:val="24"/>
          <w:szCs w:val="24"/>
        </w:rPr>
        <w:t>12. Недостаток следствия, обусловленный отступлением от требования непредвзятости, называется: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-1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обвинительным уклоном;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-1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следственной ловушкой;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-1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конфликтным следствием;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нравственным требованием, предъявляемым к следователю;</w:t>
      </w:r>
    </w:p>
    <w:p w:rsidR="00AA41AA" w:rsidRPr="00AA41AA" w:rsidRDefault="00AA41AA" w:rsidP="00AA41AA">
      <w:pPr>
        <w:pStyle w:val="ac"/>
        <w:tabs>
          <w:tab w:val="left" w:pos="284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 xml:space="preserve">13. Утверждения: </w:t>
      </w:r>
    </w:p>
    <w:p w:rsidR="00AA41AA" w:rsidRPr="00AA41AA" w:rsidRDefault="00AA41AA" w:rsidP="00AA41AA">
      <w:pPr>
        <w:pStyle w:val="ac"/>
        <w:tabs>
          <w:tab w:val="left" w:pos="284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 xml:space="preserve">1. Судебная власть должна быть равной для всех. Это нравственное требование выражает уравнительный аспект справедливости. </w:t>
      </w:r>
    </w:p>
    <w:p w:rsidR="00AA41AA" w:rsidRPr="00AA41AA" w:rsidRDefault="00AA41AA" w:rsidP="00AA41AA">
      <w:pPr>
        <w:pStyle w:val="ac"/>
        <w:tabs>
          <w:tab w:val="left" w:pos="284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2. Специфика судебной власти проявляется в ее приверженности к какой-либо из сторон.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5401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 xml:space="preserve">верно утверждение 1; 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5401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верно утверждение 2;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5401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верны оба утверждения;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оба утверждения неверны.</w:t>
      </w:r>
    </w:p>
    <w:p w:rsidR="00AA41AA" w:rsidRPr="00AA41AA" w:rsidRDefault="00AA41AA" w:rsidP="00AA41AA">
      <w:pPr>
        <w:pStyle w:val="ac"/>
        <w:tabs>
          <w:tab w:val="left" w:pos="284"/>
          <w:tab w:val="left" w:pos="1210"/>
        </w:tabs>
        <w:kinsoku w:val="0"/>
        <w:overflowPunct w:val="0"/>
        <w:ind w:right="122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210"/>
        </w:tabs>
        <w:kinsoku w:val="0"/>
        <w:overflowPunct w:val="0"/>
        <w:ind w:right="122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14. Нотариусу при исполнении служебных обязанностей, а также лицам, работающим в нотариальной конторе, запрещается: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3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принимать граждан;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3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2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разглашать сведения и документы, которые стали ему известны при совершении нотариальных действий;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3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23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защищать право человека реализовывать свою автономию и независимость;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3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24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удостоверять права и юридические факты на основании письменных заявлений.</w:t>
      </w:r>
    </w:p>
    <w:p w:rsidR="00AA41AA" w:rsidRPr="00AA41AA" w:rsidRDefault="00AA41AA" w:rsidP="00AA41AA">
      <w:pPr>
        <w:pStyle w:val="ac"/>
        <w:tabs>
          <w:tab w:val="left" w:pos="284"/>
        </w:tabs>
        <w:kinsoku w:val="0"/>
        <w:overflowPunct w:val="0"/>
        <w:ind w:right="124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</w:tabs>
        <w:kinsoku w:val="0"/>
        <w:overflowPunct w:val="0"/>
        <w:ind w:right="124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15. Правовой режим адвокатской тайны, установленный Федеральным законом «Об адвокатской  деятельности и  адвокатуре в Российской Федерации» запрещает адвокату: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22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разглашать сведения, сообщенные ему доверителем в связи с оказанием ему юридической помощи без согласия доверителя;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24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давать свидетельские показания об обстоятельствах, которые стали ему известны;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119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оказывать помощь доверителю, интересы которого противоречат существующим нормативно-правовым положениям;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5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все вышеперечисленное.</w:t>
      </w:r>
    </w:p>
    <w:p w:rsidR="00AA41AA" w:rsidRPr="00AA41AA" w:rsidRDefault="00AA41AA" w:rsidP="00AA41AA">
      <w:pPr>
        <w:pStyle w:val="ac"/>
        <w:tabs>
          <w:tab w:val="left" w:pos="284"/>
          <w:tab w:val="left" w:pos="1122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22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16. Согласно закону о статусе судей судья может: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9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принадлежать к политическим партиям и движениям;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9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заниматься научной работой;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9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осуществлять предпринимательскую деятельность;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9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быть депутатом.</w:t>
      </w:r>
    </w:p>
    <w:p w:rsidR="00AA41AA" w:rsidRPr="00AA41AA" w:rsidRDefault="00AA41AA" w:rsidP="00AA41AA">
      <w:pPr>
        <w:pStyle w:val="ac"/>
        <w:tabs>
          <w:tab w:val="left" w:pos="284"/>
          <w:tab w:val="left" w:pos="1136"/>
        </w:tabs>
        <w:kinsoku w:val="0"/>
        <w:overflowPunct w:val="0"/>
        <w:ind w:right="115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36"/>
        </w:tabs>
        <w:kinsoku w:val="0"/>
        <w:overflowPunct w:val="0"/>
        <w:ind w:right="115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17. Правосознание юриста отличается от правосознания обычного человека: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систематичностью, полнотой;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детальностью, зрелостью;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профессионализмом, глубокой осознанностью;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убежденностью, научностью;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все ответы верны.</w:t>
      </w:r>
    </w:p>
    <w:p w:rsidR="00AA41AA" w:rsidRPr="00AA41AA" w:rsidRDefault="00AA41AA" w:rsidP="00AA41AA">
      <w:pPr>
        <w:pStyle w:val="ac"/>
        <w:tabs>
          <w:tab w:val="left" w:pos="284"/>
          <w:tab w:val="left" w:pos="1115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15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18. Моральная значимость юриста оценивается в этических категориях: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0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честь и достоинство;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0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властность и честолюбие;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0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благоразумие и благодушие;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0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покорность и независимость;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0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щедрость и величавость.</w:t>
      </w:r>
    </w:p>
    <w:p w:rsidR="00AA41AA" w:rsidRPr="00AA41AA" w:rsidRDefault="00AA41AA" w:rsidP="00AA41AA">
      <w:pPr>
        <w:pStyle w:val="ac"/>
        <w:tabs>
          <w:tab w:val="left" w:pos="284"/>
          <w:tab w:val="left" w:pos="1121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21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19. Тактичность – это: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1"/>
        </w:numPr>
        <w:tabs>
          <w:tab w:val="left" w:pos="284"/>
          <w:tab w:val="left" w:pos="1160"/>
        </w:tabs>
        <w:kinsoku w:val="0"/>
        <w:overflowPunct w:val="0"/>
        <w:autoSpaceDE w:val="0"/>
        <w:autoSpaceDN w:val="0"/>
        <w:adjustRightInd w:val="0"/>
        <w:ind w:left="0" w:right="116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способность и привычка человека вести себя, уважая достоинство другого человека;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1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внутренний голос человека;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1"/>
        </w:numPr>
        <w:tabs>
          <w:tab w:val="left" w:pos="284"/>
          <w:tab w:val="left" w:pos="1246"/>
        </w:tabs>
        <w:kinsoku w:val="0"/>
        <w:overflowPunct w:val="0"/>
        <w:autoSpaceDE w:val="0"/>
        <w:autoSpaceDN w:val="0"/>
        <w:adjustRightInd w:val="0"/>
        <w:ind w:left="0" w:right="12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способность человека осуществлять внутренний нравственный самоконтроль;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1"/>
        </w:numPr>
        <w:tabs>
          <w:tab w:val="left" w:pos="284"/>
          <w:tab w:val="left" w:pos="1170"/>
        </w:tabs>
        <w:kinsoku w:val="0"/>
        <w:overflowPunct w:val="0"/>
        <w:autoSpaceDE w:val="0"/>
        <w:autoSpaceDN w:val="0"/>
        <w:adjustRightInd w:val="0"/>
        <w:ind w:left="0" w:right="115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эмоции, заставляющие человека страдать по поводу расхождений между тем, что он сделал, и что хотел сделать;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1"/>
        </w:numPr>
        <w:tabs>
          <w:tab w:val="left" w:pos="284"/>
          <w:tab w:val="left" w:pos="1208"/>
        </w:tabs>
        <w:kinsoku w:val="0"/>
        <w:overflowPunct w:val="0"/>
        <w:autoSpaceDE w:val="0"/>
        <w:autoSpaceDN w:val="0"/>
        <w:adjustRightInd w:val="0"/>
        <w:ind w:left="0" w:right="108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определенный круг обязательств и исполнение своих обязанностей, сложившихся на основе профессиональных или общественных отношений.</w:t>
      </w:r>
    </w:p>
    <w:p w:rsidR="00AA41AA" w:rsidRPr="00AA41AA" w:rsidRDefault="00AA41AA" w:rsidP="00AA41AA">
      <w:pPr>
        <w:pStyle w:val="ac"/>
        <w:tabs>
          <w:tab w:val="left" w:pos="284"/>
          <w:tab w:val="left" w:pos="1282"/>
        </w:tabs>
        <w:kinsoku w:val="0"/>
        <w:overflowPunct w:val="0"/>
        <w:ind w:right="12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282"/>
        </w:tabs>
        <w:kinsoku w:val="0"/>
        <w:overflowPunct w:val="0"/>
        <w:ind w:right="12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20. Выполнять профессиональный долг в юридической деятельности значит: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2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соблюдать закон и справедливость;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2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проявлять добродушие и сострадание;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2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быть внимательным и строгим;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2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быть сильным и мужественным;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2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соблюдать порядок и дисциплину.</w:t>
      </w:r>
    </w:p>
    <w:p w:rsidR="00AA41AA" w:rsidRPr="00AA41AA" w:rsidRDefault="00AA41AA" w:rsidP="00AA41AA">
      <w:pPr>
        <w:pStyle w:val="ac"/>
        <w:tabs>
          <w:tab w:val="left" w:pos="284"/>
          <w:tab w:val="left" w:pos="1272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272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21. Профессиональная деятельность юриста регулируется нормами: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социальными и индивидуальными;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политическими и гражданскими;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государственными и международными;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объективными и субъективными;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4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моральными и правовыми.</w:t>
      </w:r>
    </w:p>
    <w:p w:rsidR="00AA41AA" w:rsidRPr="00AA41AA" w:rsidRDefault="00AA41AA" w:rsidP="00AA41AA">
      <w:pPr>
        <w:pStyle w:val="ac"/>
        <w:tabs>
          <w:tab w:val="left" w:pos="284"/>
        </w:tabs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</w:tabs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22. К основным принципам этикета относятся: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55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вежливость и сдержанность;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55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деликатность;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55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тактичность и чуткость;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55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скромность.</w:t>
      </w:r>
    </w:p>
    <w:p w:rsidR="004B01A3" w:rsidRPr="004B01A3" w:rsidRDefault="004B01A3" w:rsidP="004B01A3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4B01A3" w:rsidRPr="004B01A3" w:rsidRDefault="004B01A3" w:rsidP="004B01A3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4B01A3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ВАРИАНТ 2</w:t>
      </w:r>
    </w:p>
    <w:p w:rsidR="004B01A3" w:rsidRPr="004B01A3" w:rsidRDefault="004B01A3" w:rsidP="004B01A3">
      <w:pPr>
        <w:autoSpaceDE w:val="0"/>
        <w:autoSpaceDN w:val="0"/>
        <w:adjustRightInd w:val="0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AA41AA" w:rsidRPr="00AA41AA" w:rsidRDefault="00AA41AA" w:rsidP="00AA41AA">
      <w:pPr>
        <w:tabs>
          <w:tab w:val="left" w:pos="284"/>
          <w:tab w:val="left" w:pos="1483"/>
        </w:tabs>
        <w:jc w:val="both"/>
        <w:rPr>
          <w:rFonts w:ascii="Times New Roman" w:hAnsi="Times New Roman" w:cs="Times New Roman"/>
        </w:rPr>
      </w:pPr>
      <w:r w:rsidRPr="00AA41AA">
        <w:rPr>
          <w:rFonts w:ascii="Times New Roman" w:hAnsi="Times New Roman" w:cs="Times New Roman"/>
        </w:rPr>
        <w:t>1. Нормы морали – это: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5"/>
        </w:numPr>
        <w:tabs>
          <w:tab w:val="left" w:pos="284"/>
          <w:tab w:val="left" w:pos="1476"/>
        </w:tabs>
        <w:autoSpaceDE w:val="0"/>
        <w:autoSpaceDN w:val="0"/>
        <w:spacing w:after="0" w:line="240" w:lineRule="auto"/>
        <w:ind w:left="0" w:right="229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формы общественного сознания, представляющая собой систему взглядов, оценок, а также чувств и эмоций;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5"/>
        </w:numPr>
        <w:tabs>
          <w:tab w:val="left" w:pos="284"/>
          <w:tab w:val="left" w:pos="1454"/>
        </w:tabs>
        <w:autoSpaceDE w:val="0"/>
        <w:autoSpaceDN w:val="0"/>
        <w:spacing w:after="0" w:line="240" w:lineRule="auto"/>
        <w:ind w:left="0" w:right="229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правила поведения, справедливого и несправедливого отношения, поддерживаемые силой общественного мнения;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5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средства воздействия общества на поведение отдельных лиц.</w:t>
      </w:r>
    </w:p>
    <w:p w:rsidR="00AA41AA" w:rsidRPr="00AA41AA" w:rsidRDefault="00AA41AA" w:rsidP="00AA41AA">
      <w:pPr>
        <w:tabs>
          <w:tab w:val="left" w:pos="284"/>
          <w:tab w:val="left" w:pos="1483"/>
        </w:tabs>
        <w:jc w:val="both"/>
        <w:rPr>
          <w:rFonts w:ascii="Times New Roman" w:hAnsi="Times New Roman" w:cs="Times New Roman"/>
        </w:rPr>
      </w:pPr>
    </w:p>
    <w:p w:rsidR="00AA41AA" w:rsidRPr="00AA41AA" w:rsidRDefault="00AA41AA" w:rsidP="00AA41AA">
      <w:pPr>
        <w:tabs>
          <w:tab w:val="left" w:pos="284"/>
          <w:tab w:val="left" w:pos="1483"/>
        </w:tabs>
        <w:jc w:val="both"/>
        <w:rPr>
          <w:rFonts w:ascii="Times New Roman" w:hAnsi="Times New Roman" w:cs="Times New Roman"/>
        </w:rPr>
      </w:pPr>
      <w:r w:rsidRPr="00AA41AA">
        <w:rPr>
          <w:rFonts w:ascii="Times New Roman" w:hAnsi="Times New Roman" w:cs="Times New Roman"/>
        </w:rPr>
        <w:t>2. Главная функция морали: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6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воспитательная;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6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lastRenderedPageBreak/>
        <w:t>оценочная;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6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регулятивная;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6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ориентирующая;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6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мотивационная;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6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познавательная;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6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мировоззренческая.</w:t>
      </w:r>
    </w:p>
    <w:p w:rsidR="00AA41AA" w:rsidRPr="00AA41AA" w:rsidRDefault="00AA41AA" w:rsidP="00AA41AA">
      <w:pPr>
        <w:tabs>
          <w:tab w:val="left" w:pos="284"/>
          <w:tab w:val="left" w:pos="1483"/>
        </w:tabs>
        <w:jc w:val="both"/>
        <w:rPr>
          <w:rFonts w:ascii="Times New Roman" w:hAnsi="Times New Roman" w:cs="Times New Roman"/>
        </w:rPr>
      </w:pPr>
    </w:p>
    <w:p w:rsidR="00AA41AA" w:rsidRPr="00AA41AA" w:rsidRDefault="00AA41AA" w:rsidP="00AA41AA">
      <w:pPr>
        <w:tabs>
          <w:tab w:val="left" w:pos="284"/>
          <w:tab w:val="left" w:pos="1483"/>
        </w:tabs>
        <w:jc w:val="both"/>
        <w:rPr>
          <w:rFonts w:ascii="Times New Roman" w:hAnsi="Times New Roman" w:cs="Times New Roman"/>
        </w:rPr>
      </w:pPr>
      <w:r w:rsidRPr="00AA41AA">
        <w:rPr>
          <w:rFonts w:ascii="Times New Roman" w:hAnsi="Times New Roman" w:cs="Times New Roman"/>
        </w:rPr>
        <w:t>3. Возникновение профессиональной этики было обусловлено: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7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необходимостью регулировать общественные отношения;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7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теоретическими научными исследованиями;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7"/>
        </w:numPr>
        <w:tabs>
          <w:tab w:val="left" w:pos="284"/>
          <w:tab w:val="left" w:pos="1481"/>
        </w:tabs>
        <w:autoSpaceDE w:val="0"/>
        <w:autoSpaceDN w:val="0"/>
        <w:spacing w:after="0" w:line="240" w:lineRule="auto"/>
        <w:ind w:left="0" w:right="232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общественным разделением труда, возникновением профессий и развитием производственных отношений;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7"/>
        </w:numPr>
        <w:tabs>
          <w:tab w:val="left" w:pos="284"/>
          <w:tab w:val="left" w:pos="1749"/>
          <w:tab w:val="left" w:pos="1750"/>
          <w:tab w:val="left" w:pos="3754"/>
          <w:tab w:val="left" w:pos="6078"/>
          <w:tab w:val="left" w:pos="7957"/>
          <w:tab w:val="left" w:pos="9696"/>
        </w:tabs>
        <w:autoSpaceDE w:val="0"/>
        <w:autoSpaceDN w:val="0"/>
        <w:spacing w:after="0" w:line="240" w:lineRule="auto"/>
        <w:ind w:left="0" w:right="231" w:firstLine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стремлением представителей конкретных профессий к совершенствованию своей деятельности.</w:t>
      </w:r>
    </w:p>
    <w:p w:rsidR="00AA41AA" w:rsidRPr="00AA41AA" w:rsidRDefault="00AA41AA" w:rsidP="00AA41AA">
      <w:pPr>
        <w:pStyle w:val="ac"/>
        <w:tabs>
          <w:tab w:val="left" w:pos="284"/>
          <w:tab w:val="left" w:pos="1146"/>
        </w:tabs>
        <w:kinsoku w:val="0"/>
        <w:overflowPunct w:val="0"/>
        <w:ind w:right="119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46"/>
        </w:tabs>
        <w:kinsoku w:val="0"/>
        <w:overflowPunct w:val="0"/>
        <w:ind w:right="119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4. В профессиональной деятельности юриста главенствует этическая категория: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4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блага;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4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достоинства;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4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справедливости;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4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ответственности.</w:t>
      </w:r>
    </w:p>
    <w:p w:rsidR="00AA41AA" w:rsidRPr="00AA41AA" w:rsidRDefault="00AA41AA" w:rsidP="00AA41AA">
      <w:pPr>
        <w:pStyle w:val="ac"/>
        <w:tabs>
          <w:tab w:val="left" w:pos="284"/>
          <w:tab w:val="left" w:pos="1133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33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5. Ответственность – это категория этики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5"/>
        </w:numPr>
        <w:tabs>
          <w:tab w:val="left" w:pos="284"/>
          <w:tab w:val="left" w:pos="1194"/>
        </w:tabs>
        <w:kinsoku w:val="0"/>
        <w:overflowPunct w:val="0"/>
        <w:autoSpaceDE w:val="0"/>
        <w:autoSpaceDN w:val="0"/>
        <w:adjustRightInd w:val="0"/>
        <w:ind w:left="0" w:right="112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характеризующая личность с точки зрения выполнения ею нравственных требований, соответствия ее моральной деятельности нравственному долгу;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5"/>
        </w:numPr>
        <w:tabs>
          <w:tab w:val="left" w:pos="284"/>
          <w:tab w:val="left" w:pos="1186"/>
        </w:tabs>
        <w:kinsoku w:val="0"/>
        <w:overflowPunct w:val="0"/>
        <w:autoSpaceDE w:val="0"/>
        <w:autoSpaceDN w:val="0"/>
        <w:adjustRightInd w:val="0"/>
        <w:ind w:left="0" w:right="109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характеризующая способность человека осуществлять нравственный самоконтроль, внутреннюю самооценку с точки зрения соответствия своего поведения требованиям нравственности, самостоятельно формулировать для себя нравственные задачи и требовать от себя их выполнения;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5"/>
        </w:numPr>
        <w:tabs>
          <w:tab w:val="left" w:pos="284"/>
          <w:tab w:val="left" w:pos="1189"/>
        </w:tabs>
        <w:kinsoku w:val="0"/>
        <w:overflowPunct w:val="0"/>
        <w:autoSpaceDE w:val="0"/>
        <w:autoSpaceDN w:val="0"/>
        <w:adjustRightInd w:val="0"/>
        <w:ind w:left="0" w:right="119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опирающаяся на принцип равенства всех людей в моральном отношении;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5"/>
        </w:numPr>
        <w:tabs>
          <w:tab w:val="left" w:pos="284"/>
          <w:tab w:val="left" w:pos="1186"/>
        </w:tabs>
        <w:kinsoku w:val="0"/>
        <w:overflowPunct w:val="0"/>
        <w:autoSpaceDE w:val="0"/>
        <w:autoSpaceDN w:val="0"/>
        <w:adjustRightInd w:val="0"/>
        <w:ind w:left="0" w:right="119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характеризующая моральную ценность личности в связи с ее статусом, родом деятельности и признаваемыми за ней моральными заслугами;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5"/>
        </w:numPr>
        <w:tabs>
          <w:tab w:val="left" w:pos="284"/>
          <w:tab w:val="left" w:pos="1177"/>
        </w:tabs>
        <w:kinsoku w:val="0"/>
        <w:overflowPunct w:val="0"/>
        <w:autoSpaceDE w:val="0"/>
        <w:autoSpaceDN w:val="0"/>
        <w:adjustRightInd w:val="0"/>
        <w:ind w:left="0" w:right="111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означающая отношение личности к обществу, другим людям, выражающаяся в нравственной обязанности по отношению к ним в конкретных условиях.</w:t>
      </w:r>
    </w:p>
    <w:p w:rsidR="00AA41AA" w:rsidRPr="00AA41AA" w:rsidRDefault="00AA41AA" w:rsidP="00AA41AA">
      <w:pPr>
        <w:pStyle w:val="ac"/>
        <w:tabs>
          <w:tab w:val="left" w:pos="284"/>
          <w:tab w:val="left" w:pos="1143"/>
        </w:tabs>
        <w:kinsoku w:val="0"/>
        <w:overflowPunct w:val="0"/>
        <w:ind w:right="119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43"/>
        </w:tabs>
        <w:kinsoku w:val="0"/>
        <w:overflowPunct w:val="0"/>
        <w:ind w:right="119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6. Нравственная категория, выражающаяся в моральной обязанности по отношению к другим людям в конкретных условиях, – это: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6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честь;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6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долг;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6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справедливость;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6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ответственность;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6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совесть.</w:t>
      </w:r>
    </w:p>
    <w:p w:rsidR="00AA41AA" w:rsidRPr="00AA41AA" w:rsidRDefault="00AA41AA" w:rsidP="00AA41AA">
      <w:pPr>
        <w:pStyle w:val="ac"/>
        <w:tabs>
          <w:tab w:val="left" w:pos="284"/>
          <w:tab w:val="left" w:pos="1133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33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7. Нормы права имеют силу принуждения, так как они установлены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7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государством;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7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обществом;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7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народом;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7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мировым сообществом;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7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все ответы верны.</w:t>
      </w:r>
    </w:p>
    <w:p w:rsidR="00AA41AA" w:rsidRPr="00AA41AA" w:rsidRDefault="00AA41AA" w:rsidP="00AA41AA">
      <w:pPr>
        <w:pStyle w:val="ac"/>
        <w:tabs>
          <w:tab w:val="left" w:pos="284"/>
          <w:tab w:val="left" w:pos="1134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34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lastRenderedPageBreak/>
        <w:t>8. В отличие от правовых норм, моральные нормы носят: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8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только рекомендательный характер;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8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только обязательный характер;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8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только предписывающий характер;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8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частично рекомендательный, частично предписывающий характер;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8"/>
        </w:numPr>
        <w:tabs>
          <w:tab w:val="left" w:pos="284"/>
          <w:tab w:val="left" w:pos="1158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ни к чему не обязывающий характер.</w:t>
      </w:r>
    </w:p>
    <w:p w:rsidR="00AA41AA" w:rsidRPr="00AA41AA" w:rsidRDefault="00AA41AA" w:rsidP="00AA41AA">
      <w:pPr>
        <w:pStyle w:val="a6"/>
        <w:tabs>
          <w:tab w:val="left" w:pos="284"/>
          <w:tab w:val="left" w:pos="2225"/>
          <w:tab w:val="left" w:pos="2226"/>
          <w:tab w:val="left" w:pos="4187"/>
          <w:tab w:val="left" w:pos="7116"/>
          <w:tab w:val="left" w:pos="8466"/>
        </w:tabs>
        <w:spacing w:after="0" w:line="240" w:lineRule="auto"/>
        <w:ind w:left="0" w:right="230"/>
        <w:contextualSpacing w:val="0"/>
        <w:rPr>
          <w:rFonts w:ascii="Times New Roman" w:hAnsi="Times New Roman"/>
          <w:sz w:val="24"/>
          <w:szCs w:val="24"/>
        </w:rPr>
      </w:pPr>
    </w:p>
    <w:p w:rsidR="00AA41AA" w:rsidRPr="001000A6" w:rsidRDefault="00AA41AA" w:rsidP="001000A6">
      <w:pPr>
        <w:pStyle w:val="a6"/>
        <w:tabs>
          <w:tab w:val="left" w:pos="284"/>
          <w:tab w:val="left" w:pos="2225"/>
          <w:tab w:val="left" w:pos="2226"/>
          <w:tab w:val="left" w:pos="4187"/>
          <w:tab w:val="left" w:pos="7116"/>
          <w:tab w:val="left" w:pos="8466"/>
        </w:tabs>
        <w:spacing w:after="0" w:line="240" w:lineRule="auto"/>
        <w:ind w:left="0" w:right="230"/>
        <w:contextualSpacing w:val="0"/>
        <w:jc w:val="both"/>
        <w:rPr>
          <w:rFonts w:ascii="Times New Roman" w:hAnsi="Times New Roman"/>
          <w:spacing w:val="-6"/>
          <w:sz w:val="24"/>
          <w:szCs w:val="24"/>
        </w:rPr>
      </w:pPr>
      <w:r w:rsidRPr="001000A6">
        <w:rPr>
          <w:rFonts w:ascii="Times New Roman" w:hAnsi="Times New Roman"/>
          <w:spacing w:val="-6"/>
          <w:sz w:val="24"/>
          <w:szCs w:val="24"/>
        </w:rPr>
        <w:t>9. Специфика профессиональной этики сотрудника правоохранительных органов заключаются в: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8"/>
        </w:numPr>
        <w:tabs>
          <w:tab w:val="left" w:pos="284"/>
          <w:tab w:val="left" w:pos="1518"/>
          <w:tab w:val="left" w:pos="1519"/>
          <w:tab w:val="left" w:pos="3530"/>
          <w:tab w:val="left" w:pos="6008"/>
          <w:tab w:val="left" w:pos="6910"/>
          <w:tab w:val="left" w:pos="8500"/>
        </w:tabs>
        <w:autoSpaceDE w:val="0"/>
        <w:autoSpaceDN w:val="0"/>
        <w:spacing w:after="0" w:line="240" w:lineRule="auto"/>
        <w:ind w:left="0" w:right="231" w:firstLine="0"/>
        <w:contextualSpacing w:val="0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регламентации профессиональной этики сотрудника правовыми нормативными актами;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8"/>
        </w:numPr>
        <w:tabs>
          <w:tab w:val="left" w:pos="284"/>
          <w:tab w:val="left" w:pos="1428"/>
        </w:tabs>
        <w:autoSpaceDE w:val="0"/>
        <w:autoSpaceDN w:val="0"/>
        <w:spacing w:after="0" w:line="240" w:lineRule="auto"/>
        <w:ind w:left="0" w:right="23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необходимости постоянного повседневного общения с различными категориями граждан;</w:t>
      </w:r>
    </w:p>
    <w:p w:rsidR="00AA41AA" w:rsidRPr="00AA41AA" w:rsidRDefault="00AA41AA" w:rsidP="00200BD3">
      <w:pPr>
        <w:pStyle w:val="a6"/>
        <w:widowControl w:val="0"/>
        <w:numPr>
          <w:ilvl w:val="0"/>
          <w:numId w:val="28"/>
        </w:numPr>
        <w:tabs>
          <w:tab w:val="left" w:pos="284"/>
          <w:tab w:val="left" w:pos="1366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Times New Roman" w:hAnsi="Times New Roman"/>
          <w:sz w:val="24"/>
          <w:szCs w:val="24"/>
        </w:rPr>
      </w:pPr>
      <w:r w:rsidRPr="00AA41AA">
        <w:rPr>
          <w:rFonts w:ascii="Times New Roman" w:hAnsi="Times New Roman"/>
          <w:sz w:val="24"/>
          <w:szCs w:val="24"/>
        </w:rPr>
        <w:t>праве применять особые методы работы.</w:t>
      </w:r>
    </w:p>
    <w:p w:rsidR="00AA41AA" w:rsidRPr="00AA41AA" w:rsidRDefault="00AA41AA" w:rsidP="00AA41AA">
      <w:pPr>
        <w:pStyle w:val="ac"/>
        <w:tabs>
          <w:tab w:val="left" w:pos="284"/>
          <w:tab w:val="left" w:pos="1120"/>
        </w:tabs>
        <w:kinsoku w:val="0"/>
        <w:overflowPunct w:val="0"/>
        <w:ind w:right="1082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20"/>
        </w:tabs>
        <w:kinsoku w:val="0"/>
        <w:overflowPunct w:val="0"/>
        <w:ind w:right="1082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 xml:space="preserve">10. Основу взаимоотношений адвоката с клиентом составляет: 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9"/>
        </w:numPr>
        <w:tabs>
          <w:tab w:val="left" w:pos="284"/>
          <w:tab w:val="left" w:pos="1120"/>
        </w:tabs>
        <w:kinsoku w:val="0"/>
        <w:overflowPunct w:val="0"/>
        <w:autoSpaceDE w:val="0"/>
        <w:autoSpaceDN w:val="0"/>
        <w:adjustRightInd w:val="0"/>
        <w:ind w:left="0" w:right="1082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доверие;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9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6739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гуманизм;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9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6739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этика;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9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долг.</w:t>
      </w:r>
    </w:p>
    <w:p w:rsidR="00AA41AA" w:rsidRPr="00AA41AA" w:rsidRDefault="00AA41AA" w:rsidP="00AA41AA">
      <w:pPr>
        <w:pStyle w:val="ac"/>
        <w:tabs>
          <w:tab w:val="left" w:pos="284"/>
          <w:tab w:val="left" w:pos="1153"/>
        </w:tabs>
        <w:kinsoku w:val="0"/>
        <w:overflowPunct w:val="0"/>
        <w:ind w:right="10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53"/>
        </w:tabs>
        <w:kinsoku w:val="0"/>
        <w:overflowPunct w:val="0"/>
        <w:ind w:right="10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11. Сложность дела, необходимые временные затраты, материальное положение клиента, традиции, опыт и собственная репутация определяют: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0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3622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степень добросовестности адвоката;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0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3622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уровень его этичности;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0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468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требовательность адвоката;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0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468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гонорар адвоката.</w:t>
      </w:r>
    </w:p>
    <w:p w:rsidR="00AA41AA" w:rsidRPr="00AA41AA" w:rsidRDefault="00AA41AA" w:rsidP="00AA41AA">
      <w:pPr>
        <w:pStyle w:val="ac"/>
        <w:tabs>
          <w:tab w:val="left" w:pos="284"/>
          <w:tab w:val="left" w:pos="1096"/>
        </w:tabs>
        <w:kinsoku w:val="0"/>
        <w:overflowPunct w:val="0"/>
        <w:ind w:right="1827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096"/>
        </w:tabs>
        <w:kinsoku w:val="0"/>
        <w:overflowPunct w:val="0"/>
        <w:ind w:right="1827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 xml:space="preserve">12. В своей деятельности следователь не руководствуется: 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3"/>
        </w:numPr>
        <w:tabs>
          <w:tab w:val="left" w:pos="284"/>
          <w:tab w:val="left" w:pos="1096"/>
        </w:tabs>
        <w:kinsoku w:val="0"/>
        <w:overflowPunct w:val="0"/>
        <w:autoSpaceDE w:val="0"/>
        <w:autoSpaceDN w:val="0"/>
        <w:adjustRightInd w:val="0"/>
        <w:ind w:left="0" w:right="1827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процессуальными нормами;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3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4227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криминалистическими нормами;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3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4227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нравственными нормами;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3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нет правильного ответа.</w:t>
      </w:r>
    </w:p>
    <w:p w:rsidR="00AA41AA" w:rsidRPr="00AA41AA" w:rsidRDefault="00AA41AA" w:rsidP="00AA41AA">
      <w:pPr>
        <w:pStyle w:val="ac"/>
        <w:tabs>
          <w:tab w:val="left" w:pos="284"/>
          <w:tab w:val="left" w:pos="1263"/>
        </w:tabs>
        <w:kinsoku w:val="0"/>
        <w:overflowPunct w:val="0"/>
        <w:ind w:right="116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263"/>
        </w:tabs>
        <w:kinsoku w:val="0"/>
        <w:overflowPunct w:val="0"/>
        <w:ind w:right="116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13. Вид следствия, когда обвиняемый не признает свою вину, оспаривает обвинение, вступает в оппозицию со следствием принято определять с помощью термина: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4909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психологическая ловушка;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4909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конфликтное следствие;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333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раздробление сил и средств противника;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1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333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следственная ловушка.</w:t>
      </w:r>
    </w:p>
    <w:p w:rsidR="00AA41AA" w:rsidRPr="00AA41AA" w:rsidRDefault="00AA41AA" w:rsidP="00AA41AA">
      <w:pPr>
        <w:pStyle w:val="ac"/>
        <w:tabs>
          <w:tab w:val="left" w:pos="284"/>
          <w:tab w:val="left" w:pos="1143"/>
        </w:tabs>
        <w:kinsoku w:val="0"/>
        <w:overflowPunct w:val="0"/>
        <w:ind w:right="123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43"/>
        </w:tabs>
        <w:kinsoku w:val="0"/>
        <w:overflowPunct w:val="0"/>
        <w:ind w:right="123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14. Борьба мнений, процессуальная состязательность сторон, интересы которых не совпадают, опирающаяся на нравственные нормы называется: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судебным прением;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4125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 xml:space="preserve">обвинительной речью прокурора; 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4125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речью защитника;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2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судебным этикетом.</w:t>
      </w:r>
    </w:p>
    <w:p w:rsidR="00AA41AA" w:rsidRPr="00AA41AA" w:rsidRDefault="00AA41AA" w:rsidP="00AA41AA">
      <w:pPr>
        <w:pStyle w:val="ac"/>
        <w:tabs>
          <w:tab w:val="left" w:pos="284"/>
          <w:tab w:val="left" w:pos="1196"/>
        </w:tabs>
        <w:kinsoku w:val="0"/>
        <w:overflowPunct w:val="0"/>
        <w:ind w:right="117"/>
        <w:jc w:val="both"/>
        <w:rPr>
          <w:b w:val="0"/>
          <w:sz w:val="24"/>
          <w:szCs w:val="24"/>
        </w:rPr>
      </w:pPr>
    </w:p>
    <w:p w:rsidR="00AA41AA" w:rsidRPr="001000A6" w:rsidRDefault="00AA41AA" w:rsidP="00AA41AA">
      <w:pPr>
        <w:pStyle w:val="ac"/>
        <w:tabs>
          <w:tab w:val="left" w:pos="284"/>
          <w:tab w:val="left" w:pos="1196"/>
        </w:tabs>
        <w:kinsoku w:val="0"/>
        <w:overflowPunct w:val="0"/>
        <w:ind w:right="117"/>
        <w:jc w:val="both"/>
        <w:rPr>
          <w:b w:val="0"/>
          <w:spacing w:val="-6"/>
          <w:sz w:val="24"/>
          <w:szCs w:val="24"/>
        </w:rPr>
      </w:pPr>
      <w:r w:rsidRPr="00AA41AA">
        <w:rPr>
          <w:b w:val="0"/>
          <w:sz w:val="24"/>
          <w:szCs w:val="24"/>
        </w:rPr>
        <w:t xml:space="preserve">15. Утверждения: 1. Обязанность соблюдения нотариальной тайны связана с должностной принадлежностью и наличием юридического образования. </w:t>
      </w:r>
      <w:r w:rsidRPr="001000A6">
        <w:rPr>
          <w:b w:val="0"/>
          <w:spacing w:val="-6"/>
          <w:sz w:val="24"/>
          <w:szCs w:val="24"/>
        </w:rPr>
        <w:t>2. В большинстве случаев даже после прекращения трудовых отношений лицо, работавшее в нотариальной конторе, не перестает быть обязанным сохранять тайну нотариального действия.</w:t>
      </w:r>
    </w:p>
    <w:p w:rsidR="00AA41AA" w:rsidRPr="00AA41AA" w:rsidRDefault="00AA41AA" w:rsidP="00AA41AA">
      <w:pPr>
        <w:pStyle w:val="ac"/>
        <w:tabs>
          <w:tab w:val="left" w:pos="284"/>
        </w:tabs>
        <w:kinsoku w:val="0"/>
        <w:overflowPunct w:val="0"/>
        <w:ind w:right="4696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lastRenderedPageBreak/>
        <w:t xml:space="preserve">верно только утверждение 1; </w:t>
      </w:r>
    </w:p>
    <w:p w:rsidR="00AA41AA" w:rsidRPr="00AA41AA" w:rsidRDefault="00AA41AA" w:rsidP="00AA41AA">
      <w:pPr>
        <w:pStyle w:val="ac"/>
        <w:tabs>
          <w:tab w:val="left" w:pos="284"/>
        </w:tabs>
        <w:kinsoku w:val="0"/>
        <w:overflowPunct w:val="0"/>
        <w:ind w:right="4696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оба утверждения верны;</w:t>
      </w:r>
    </w:p>
    <w:p w:rsidR="00AA41AA" w:rsidRPr="00AA41AA" w:rsidRDefault="00AA41AA" w:rsidP="00AA41AA">
      <w:pPr>
        <w:pStyle w:val="ac"/>
        <w:tabs>
          <w:tab w:val="left" w:pos="284"/>
        </w:tabs>
        <w:kinsoku w:val="0"/>
        <w:overflowPunct w:val="0"/>
        <w:ind w:right="4696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верно только утверждение 2;</w:t>
      </w:r>
    </w:p>
    <w:p w:rsidR="00AA41AA" w:rsidRPr="00AA41AA" w:rsidRDefault="00AA41AA" w:rsidP="00AA41AA">
      <w:pPr>
        <w:pStyle w:val="ac"/>
        <w:tabs>
          <w:tab w:val="left" w:pos="284"/>
        </w:tabs>
        <w:kinsoku w:val="0"/>
        <w:overflowPunct w:val="0"/>
        <w:ind w:right="4696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оба утверждения неверны.</w:t>
      </w:r>
    </w:p>
    <w:p w:rsidR="00AA41AA" w:rsidRPr="00AA41AA" w:rsidRDefault="00AA41AA" w:rsidP="00AA41AA">
      <w:pPr>
        <w:pStyle w:val="ac"/>
        <w:tabs>
          <w:tab w:val="left" w:pos="284"/>
          <w:tab w:val="left" w:pos="1547"/>
        </w:tabs>
        <w:kinsoku w:val="0"/>
        <w:overflowPunct w:val="0"/>
        <w:ind w:right="12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547"/>
        </w:tabs>
        <w:kinsoku w:val="0"/>
        <w:overflowPunct w:val="0"/>
        <w:ind w:right="12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16. Ограниченный оборот информации, установленный ее обладателем для соответствующего хранения и обращения, при котором обеспечивается ее доступность только определенному кругу субъектов и исключается возможность ее разглашения, блокирования либо утраты называется: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525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конфликтом интересов;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525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этикой юриста;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525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судебным приговором;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34"/>
        </w:numPr>
        <w:tabs>
          <w:tab w:val="left" w:pos="284"/>
        </w:tabs>
        <w:kinsoku w:val="0"/>
        <w:overflowPunct w:val="0"/>
        <w:autoSpaceDE w:val="0"/>
        <w:autoSpaceDN w:val="0"/>
        <w:adjustRightInd w:val="0"/>
        <w:ind w:left="0" w:right="5250" w:firstLine="0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конфиденциальностью.</w:t>
      </w:r>
    </w:p>
    <w:p w:rsidR="00AA41AA" w:rsidRPr="00AA41AA" w:rsidRDefault="00AA41AA" w:rsidP="00AA41AA">
      <w:pPr>
        <w:pStyle w:val="ac"/>
        <w:tabs>
          <w:tab w:val="left" w:pos="284"/>
          <w:tab w:val="left" w:pos="1122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22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17. В судебной речи адвоката-защитника недопустимо: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9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уважать достоинство подсудимого;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9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стремиться помочь подсудимому;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9"/>
        </w:numPr>
        <w:tabs>
          <w:tab w:val="left" w:pos="284"/>
          <w:tab w:val="left" w:pos="1206"/>
        </w:tabs>
        <w:kinsoku w:val="0"/>
        <w:overflowPunct w:val="0"/>
        <w:autoSpaceDE w:val="0"/>
        <w:autoSpaceDN w:val="0"/>
        <w:adjustRightInd w:val="0"/>
        <w:ind w:left="0" w:right="116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строить защиту на подчеркивании негативных сторон личности потерпевшего;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19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щадить самолюбие подсудимого.</w:t>
      </w:r>
    </w:p>
    <w:p w:rsidR="00AA41AA" w:rsidRPr="00AA41AA" w:rsidRDefault="00AA41AA" w:rsidP="00AA41AA">
      <w:pPr>
        <w:pStyle w:val="ac"/>
        <w:tabs>
          <w:tab w:val="left" w:pos="284"/>
          <w:tab w:val="left" w:pos="1270"/>
          <w:tab w:val="left" w:pos="5157"/>
          <w:tab w:val="left" w:pos="7277"/>
          <w:tab w:val="left" w:pos="9223"/>
        </w:tabs>
        <w:kinsoku w:val="0"/>
        <w:overflowPunct w:val="0"/>
        <w:ind w:right="115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270"/>
          <w:tab w:val="left" w:pos="5157"/>
          <w:tab w:val="left" w:pos="7277"/>
          <w:tab w:val="left" w:pos="9223"/>
        </w:tabs>
        <w:kinsoku w:val="0"/>
        <w:overflowPunct w:val="0"/>
        <w:ind w:right="115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18. Профессионально-этическая регламентация юридической деятельности предполагает: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0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введение дополнительных нормативно-правовых актов;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0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разработку этического кодекса;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0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разработку и введение должностных инструкций;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0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введение запретов на преподавательскую деятельность;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0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разработку и введение личных карточек учета рабочего времени.</w:t>
      </w:r>
    </w:p>
    <w:p w:rsidR="00AA41AA" w:rsidRPr="00AA41AA" w:rsidRDefault="00AA41AA" w:rsidP="00AA41AA">
      <w:pPr>
        <w:pStyle w:val="ac"/>
        <w:tabs>
          <w:tab w:val="left" w:pos="284"/>
          <w:tab w:val="left" w:pos="1162"/>
        </w:tabs>
        <w:kinsoku w:val="0"/>
        <w:overflowPunct w:val="0"/>
        <w:ind w:right="115"/>
        <w:jc w:val="both"/>
        <w:rPr>
          <w:b w:val="0"/>
          <w:sz w:val="24"/>
          <w:szCs w:val="24"/>
        </w:rPr>
      </w:pPr>
    </w:p>
    <w:p w:rsidR="00AA41AA" w:rsidRPr="001000A6" w:rsidRDefault="00AA41AA" w:rsidP="00AA41AA">
      <w:pPr>
        <w:pStyle w:val="ac"/>
        <w:tabs>
          <w:tab w:val="left" w:pos="284"/>
          <w:tab w:val="left" w:pos="1162"/>
        </w:tabs>
        <w:kinsoku w:val="0"/>
        <w:overflowPunct w:val="0"/>
        <w:ind w:right="115"/>
        <w:jc w:val="both"/>
        <w:rPr>
          <w:b w:val="0"/>
          <w:spacing w:val="-10"/>
          <w:sz w:val="24"/>
          <w:szCs w:val="24"/>
        </w:rPr>
      </w:pPr>
      <w:r w:rsidRPr="001000A6">
        <w:rPr>
          <w:b w:val="0"/>
          <w:spacing w:val="-10"/>
          <w:sz w:val="24"/>
          <w:szCs w:val="24"/>
        </w:rPr>
        <w:t>19. Свод правил, регламентирующих нравственную сторону профессиональной деятельности юриста: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1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закон;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1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положение;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1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акт;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1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кодекс;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1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регламент.</w:t>
      </w:r>
    </w:p>
    <w:p w:rsidR="00AA41AA" w:rsidRPr="00AA41AA" w:rsidRDefault="00AA41AA" w:rsidP="00AA41AA">
      <w:pPr>
        <w:pStyle w:val="ac"/>
        <w:tabs>
          <w:tab w:val="left" w:pos="284"/>
          <w:tab w:val="left" w:pos="1155"/>
        </w:tabs>
        <w:kinsoku w:val="0"/>
        <w:overflowPunct w:val="0"/>
        <w:ind w:right="115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155"/>
        </w:tabs>
        <w:kinsoku w:val="0"/>
        <w:overflowPunct w:val="0"/>
        <w:ind w:right="115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20. К основным этическим принципам профессиональной деятельности юриста не относится: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2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гуманность;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2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законность;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2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независимость;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2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гласность;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2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конфиденциальность.</w:t>
      </w:r>
    </w:p>
    <w:p w:rsidR="00AA41AA" w:rsidRPr="00AA41AA" w:rsidRDefault="00AA41AA" w:rsidP="00AA41AA">
      <w:pPr>
        <w:pStyle w:val="ac"/>
        <w:tabs>
          <w:tab w:val="left" w:pos="284"/>
          <w:tab w:val="left" w:pos="1272"/>
        </w:tabs>
        <w:kinsoku w:val="0"/>
        <w:overflowPunct w:val="0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272"/>
        </w:tabs>
        <w:kinsoku w:val="0"/>
        <w:overflowPunct w:val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21. Понятие «репутация» связано с этической категорией: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ответственность;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честь;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совесть;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достоинство;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3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долг.</w:t>
      </w:r>
    </w:p>
    <w:p w:rsidR="00AA41AA" w:rsidRPr="00AA41AA" w:rsidRDefault="00AA41AA" w:rsidP="00AA41AA">
      <w:pPr>
        <w:pStyle w:val="ac"/>
        <w:tabs>
          <w:tab w:val="left" w:pos="284"/>
          <w:tab w:val="left" w:pos="1363"/>
        </w:tabs>
        <w:kinsoku w:val="0"/>
        <w:overflowPunct w:val="0"/>
        <w:ind w:right="112"/>
        <w:jc w:val="both"/>
        <w:rPr>
          <w:b w:val="0"/>
          <w:sz w:val="24"/>
          <w:szCs w:val="24"/>
        </w:rPr>
      </w:pPr>
    </w:p>
    <w:p w:rsidR="00AA41AA" w:rsidRPr="00AA41AA" w:rsidRDefault="00AA41AA" w:rsidP="00AA41AA">
      <w:pPr>
        <w:pStyle w:val="ac"/>
        <w:tabs>
          <w:tab w:val="left" w:pos="284"/>
          <w:tab w:val="left" w:pos="1363"/>
        </w:tabs>
        <w:kinsoku w:val="0"/>
        <w:overflowPunct w:val="0"/>
        <w:ind w:right="112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lastRenderedPageBreak/>
        <w:t>22. Сложившееся у окружающих мнение о нравственном облике личности или коллектива, основанное на его предшествующем поведении и выражающееся в признании его заслуг: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4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авторитет;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4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репутация;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4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престиж;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4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имидж;</w:t>
      </w:r>
    </w:p>
    <w:p w:rsidR="00AA41AA" w:rsidRPr="00AA41AA" w:rsidRDefault="00AA41AA" w:rsidP="00200BD3">
      <w:pPr>
        <w:pStyle w:val="ac"/>
        <w:widowControl w:val="0"/>
        <w:numPr>
          <w:ilvl w:val="0"/>
          <w:numId w:val="24"/>
        </w:numPr>
        <w:tabs>
          <w:tab w:val="left" w:pos="284"/>
          <w:tab w:val="left" w:pos="1146"/>
        </w:tabs>
        <w:kinsoku w:val="0"/>
        <w:overflowPunct w:val="0"/>
        <w:autoSpaceDE w:val="0"/>
        <w:autoSpaceDN w:val="0"/>
        <w:adjustRightInd w:val="0"/>
        <w:ind w:left="0" w:firstLine="0"/>
        <w:jc w:val="both"/>
        <w:rPr>
          <w:b w:val="0"/>
          <w:sz w:val="24"/>
          <w:szCs w:val="24"/>
        </w:rPr>
      </w:pPr>
      <w:r w:rsidRPr="00AA41AA">
        <w:rPr>
          <w:b w:val="0"/>
          <w:sz w:val="24"/>
          <w:szCs w:val="24"/>
        </w:rPr>
        <w:t>популярность.</w:t>
      </w:r>
    </w:p>
    <w:p w:rsidR="004B01A3" w:rsidRDefault="004B01A3" w:rsidP="00402DCB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B01A3" w:rsidRDefault="004B01A3" w:rsidP="00402DCB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02DCB" w:rsidRPr="00C059B6" w:rsidRDefault="00402DCB" w:rsidP="00402DCB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t>2.3. Критерии оценки для проведения зачета по дисциплине</w:t>
      </w:r>
    </w:p>
    <w:p w:rsidR="00402DCB" w:rsidRPr="00C059B6" w:rsidRDefault="00402DCB" w:rsidP="00402DCB">
      <w:pPr>
        <w:tabs>
          <w:tab w:val="left" w:pos="2295"/>
        </w:tabs>
        <w:jc w:val="both"/>
        <w:rPr>
          <w:rFonts w:ascii="Times New Roman" w:hAnsi="Times New Roman" w:cs="Times New Roman"/>
          <w:lang w:eastAsia="en-US"/>
        </w:rPr>
      </w:pPr>
    </w:p>
    <w:tbl>
      <w:tblPr>
        <w:tblW w:w="0" w:type="auto"/>
        <w:tblInd w:w="-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2484"/>
        <w:gridCol w:w="3269"/>
      </w:tblGrid>
      <w:tr w:rsidR="004B01A3" w:rsidRPr="001000A6" w:rsidTr="001000A6">
        <w:trPr>
          <w:trHeight w:val="694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1000A6" w:rsidRDefault="004B01A3" w:rsidP="004B01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lang w:val="en-US" w:eastAsia="en-US" w:bidi="ar-SA"/>
              </w:rPr>
            </w:pPr>
            <w:proofErr w:type="spellStart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>Число</w:t>
            </w:r>
            <w:proofErr w:type="spellEnd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 xml:space="preserve"> </w:t>
            </w:r>
            <w:proofErr w:type="spellStart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>правильных</w:t>
            </w:r>
            <w:proofErr w:type="spellEnd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 xml:space="preserve"> </w:t>
            </w:r>
            <w:proofErr w:type="spellStart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>ответов</w:t>
            </w:r>
            <w:proofErr w:type="spellEnd"/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1000A6" w:rsidRDefault="004B01A3" w:rsidP="004B01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lang w:val="en-US" w:eastAsia="en-US" w:bidi="ar-SA"/>
              </w:rPr>
            </w:pPr>
            <w:proofErr w:type="spellStart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>Оценка</w:t>
            </w:r>
            <w:proofErr w:type="spellEnd"/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1000A6" w:rsidRDefault="004B01A3" w:rsidP="004B01A3">
            <w:pPr>
              <w:widowControl/>
              <w:jc w:val="center"/>
              <w:rPr>
                <w:rFonts w:ascii="Calibri" w:eastAsia="Times New Roman" w:hAnsi="Calibri" w:cs="Times New Roman"/>
                <w:color w:val="auto"/>
                <w:lang w:val="en-US" w:eastAsia="en-US" w:bidi="ar-SA"/>
              </w:rPr>
            </w:pPr>
            <w:proofErr w:type="spellStart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>Уровень</w:t>
            </w:r>
            <w:proofErr w:type="spellEnd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 xml:space="preserve"> </w:t>
            </w:r>
            <w:proofErr w:type="spellStart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>сформированности</w:t>
            </w:r>
            <w:proofErr w:type="spellEnd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 xml:space="preserve"> </w:t>
            </w:r>
            <w:proofErr w:type="spellStart"/>
            <w:r w:rsidRPr="001000A6">
              <w:rPr>
                <w:rFonts w:ascii="Times New Roman" w:eastAsia="Times New Roman" w:hAnsi="Times New Roman" w:cs="Times New Roman"/>
                <w:b/>
                <w:lang w:val="en-US" w:eastAsia="en-US" w:bidi="ar-SA"/>
              </w:rPr>
              <w:t>компетенции</w:t>
            </w:r>
            <w:proofErr w:type="spellEnd"/>
          </w:p>
        </w:tc>
      </w:tr>
      <w:tr w:rsidR="004B01A3" w:rsidRPr="001000A6" w:rsidTr="001000A6">
        <w:trPr>
          <w:trHeight w:val="347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1000A6" w:rsidRDefault="00AA41AA" w:rsidP="004B01A3">
            <w:pPr>
              <w:widowControl/>
              <w:rPr>
                <w:rFonts w:ascii="Calibri" w:eastAsia="Times New Roman" w:hAnsi="Calibri" w:cs="Times New Roman"/>
                <w:color w:val="auto"/>
                <w:lang w:val="en-US" w:eastAsia="en-US" w:bidi="ar-SA"/>
              </w:rPr>
            </w:pPr>
            <w:r w:rsidRPr="001000A6">
              <w:rPr>
                <w:rFonts w:ascii="Times New Roman" w:eastAsia="Times New Roman" w:hAnsi="Times New Roman" w:cs="Times New Roman"/>
                <w:lang w:eastAsia="en-US" w:bidi="ar-SA"/>
              </w:rPr>
              <w:t>60</w:t>
            </w:r>
            <w:r w:rsidR="004B01A3"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 xml:space="preserve">% </w:t>
            </w:r>
            <w:r w:rsidRPr="001000A6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и более </w:t>
            </w:r>
            <w:proofErr w:type="spellStart"/>
            <w:r w:rsidR="004B01A3"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>правильных</w:t>
            </w:r>
            <w:proofErr w:type="spellEnd"/>
            <w:r w:rsidR="004B01A3"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 xml:space="preserve"> </w:t>
            </w:r>
            <w:proofErr w:type="spellStart"/>
            <w:r w:rsidR="004B01A3"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>ответов</w:t>
            </w:r>
            <w:proofErr w:type="spellEnd"/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1000A6" w:rsidRDefault="004B01A3" w:rsidP="00AA41AA">
            <w:pPr>
              <w:widowControl/>
              <w:rPr>
                <w:rFonts w:ascii="Calibri" w:eastAsia="Times New Roman" w:hAnsi="Calibri" w:cs="Times New Roman"/>
                <w:color w:val="auto"/>
                <w:lang w:val="en-US" w:eastAsia="en-US" w:bidi="ar-SA"/>
              </w:rPr>
            </w:pPr>
            <w:proofErr w:type="spellStart"/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>Оценка</w:t>
            </w:r>
            <w:proofErr w:type="spellEnd"/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 xml:space="preserve"> «</w:t>
            </w:r>
            <w:r w:rsidR="00AA41AA" w:rsidRPr="001000A6">
              <w:rPr>
                <w:rFonts w:ascii="Times New Roman" w:eastAsia="Times New Roman" w:hAnsi="Times New Roman" w:cs="Times New Roman"/>
                <w:lang w:eastAsia="en-US" w:bidi="ar-SA"/>
              </w:rPr>
              <w:t>зачтено</w:t>
            </w:r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>»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1000A6" w:rsidRDefault="00AA41AA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1000A6">
              <w:rPr>
                <w:rFonts w:ascii="Times New Roman" w:eastAsia="Times New Roman" w:hAnsi="Times New Roman" w:cs="Times New Roman"/>
                <w:lang w:eastAsia="en-US" w:bidi="ar-SA"/>
              </w:rPr>
              <w:t>Достаточный</w:t>
            </w:r>
          </w:p>
        </w:tc>
      </w:tr>
      <w:tr w:rsidR="004B01A3" w:rsidRPr="001000A6" w:rsidTr="001000A6">
        <w:trPr>
          <w:trHeight w:val="266"/>
        </w:trPr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1000A6" w:rsidRDefault="004B01A3" w:rsidP="00AA41AA">
            <w:pPr>
              <w:widowControl/>
              <w:rPr>
                <w:rFonts w:ascii="Calibri" w:eastAsia="Times New Roman" w:hAnsi="Calibri" w:cs="Times New Roman"/>
                <w:color w:val="auto"/>
                <w:lang w:val="en-US" w:eastAsia="en-US" w:bidi="ar-SA"/>
              </w:rPr>
            </w:pPr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>5</w:t>
            </w:r>
            <w:r w:rsidR="00AA41AA" w:rsidRPr="001000A6">
              <w:rPr>
                <w:rFonts w:ascii="Times New Roman" w:eastAsia="Times New Roman" w:hAnsi="Times New Roman" w:cs="Times New Roman"/>
                <w:lang w:eastAsia="en-US" w:bidi="ar-SA"/>
              </w:rPr>
              <w:t>9</w:t>
            </w:r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 xml:space="preserve">% </w:t>
            </w:r>
            <w:r w:rsidR="00AA41AA" w:rsidRPr="001000A6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и менее </w:t>
            </w:r>
            <w:proofErr w:type="spellStart"/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>правильных</w:t>
            </w:r>
            <w:proofErr w:type="spellEnd"/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 xml:space="preserve"> </w:t>
            </w:r>
            <w:proofErr w:type="spellStart"/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>ответов</w:t>
            </w:r>
            <w:proofErr w:type="spellEnd"/>
          </w:p>
        </w:tc>
        <w:tc>
          <w:tcPr>
            <w:tcW w:w="2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1000A6" w:rsidRDefault="004B01A3" w:rsidP="00AA41AA">
            <w:pPr>
              <w:widowControl/>
              <w:rPr>
                <w:rFonts w:ascii="Calibri" w:eastAsia="Times New Roman" w:hAnsi="Calibri" w:cs="Times New Roman"/>
                <w:color w:val="auto"/>
                <w:lang w:val="en-US" w:eastAsia="en-US" w:bidi="ar-SA"/>
              </w:rPr>
            </w:pPr>
            <w:proofErr w:type="spellStart"/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>Оценка</w:t>
            </w:r>
            <w:proofErr w:type="spellEnd"/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 xml:space="preserve"> «</w:t>
            </w:r>
            <w:proofErr w:type="spellStart"/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>не</w:t>
            </w:r>
            <w:proofErr w:type="spellEnd"/>
            <w:r w:rsidR="0020320A" w:rsidRPr="001000A6">
              <w:rPr>
                <w:rFonts w:ascii="Times New Roman" w:eastAsia="Times New Roman" w:hAnsi="Times New Roman" w:cs="Times New Roman"/>
                <w:lang w:eastAsia="en-US" w:bidi="ar-SA"/>
              </w:rPr>
              <w:t xml:space="preserve"> </w:t>
            </w:r>
            <w:r w:rsidR="00AA41AA" w:rsidRPr="001000A6">
              <w:rPr>
                <w:rFonts w:ascii="Times New Roman" w:eastAsia="Times New Roman" w:hAnsi="Times New Roman" w:cs="Times New Roman"/>
                <w:lang w:eastAsia="en-US" w:bidi="ar-SA"/>
              </w:rPr>
              <w:t>зачтено</w:t>
            </w:r>
            <w:r w:rsidRPr="001000A6">
              <w:rPr>
                <w:rFonts w:ascii="Times New Roman" w:eastAsia="Times New Roman" w:hAnsi="Times New Roman" w:cs="Times New Roman"/>
                <w:lang w:val="en-US" w:eastAsia="en-US" w:bidi="ar-SA"/>
              </w:rPr>
              <w:t>»</w:t>
            </w:r>
          </w:p>
        </w:tc>
        <w:tc>
          <w:tcPr>
            <w:tcW w:w="3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B01A3" w:rsidRPr="001000A6" w:rsidRDefault="00ED4A02" w:rsidP="004B01A3">
            <w:pPr>
              <w:widowControl/>
              <w:rPr>
                <w:rFonts w:ascii="Calibri" w:eastAsia="Times New Roman" w:hAnsi="Calibri" w:cs="Times New Roman"/>
                <w:color w:val="auto"/>
                <w:lang w:eastAsia="en-US" w:bidi="ar-SA"/>
              </w:rPr>
            </w:pPr>
            <w:r w:rsidRPr="001000A6">
              <w:rPr>
                <w:rFonts w:ascii="Times New Roman" w:eastAsia="Times New Roman" w:hAnsi="Times New Roman" w:cs="Times New Roman"/>
                <w:lang w:eastAsia="en-US" w:bidi="ar-SA"/>
              </w:rPr>
              <w:t>Недостаточный</w:t>
            </w:r>
          </w:p>
        </w:tc>
      </w:tr>
    </w:tbl>
    <w:p w:rsidR="004B01A3" w:rsidRDefault="004B01A3" w:rsidP="00402DCB">
      <w:pPr>
        <w:tabs>
          <w:tab w:val="left" w:pos="720"/>
        </w:tabs>
        <w:ind w:left="720" w:hanging="90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402DCB" w:rsidRPr="00C059B6" w:rsidRDefault="00402DCB" w:rsidP="00402DCB">
      <w:pPr>
        <w:tabs>
          <w:tab w:val="left" w:pos="2295"/>
        </w:tabs>
        <w:jc w:val="center"/>
        <w:rPr>
          <w:rFonts w:ascii="Times New Roman" w:hAnsi="Times New Roman" w:cs="Times New Roman"/>
          <w:lang w:eastAsia="en-US"/>
        </w:rPr>
      </w:pPr>
    </w:p>
    <w:p w:rsidR="00402DCB" w:rsidRPr="001E65EF" w:rsidRDefault="00402DCB" w:rsidP="00402DCB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E65EF">
        <w:rPr>
          <w:rFonts w:ascii="Times New Roman" w:hAnsi="Times New Roman" w:cs="Times New Roman"/>
          <w:b/>
          <w:sz w:val="28"/>
          <w:szCs w:val="28"/>
          <w:lang w:eastAsia="en-US"/>
        </w:rPr>
        <w:t>2.4. Методические материалы, определяющие процедуру оценивания по дисциплине</w:t>
      </w:r>
    </w:p>
    <w:p w:rsidR="00644914" w:rsidRPr="00644914" w:rsidRDefault="00644914" w:rsidP="0064491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4914">
        <w:rPr>
          <w:sz w:val="28"/>
          <w:szCs w:val="28"/>
        </w:rPr>
        <w:t xml:space="preserve">Зачет по дисциплине «Профессиональная этика» </w:t>
      </w:r>
      <w:r w:rsidRPr="00F0064F">
        <w:rPr>
          <w:sz w:val="28"/>
          <w:szCs w:val="28"/>
        </w:rPr>
        <w:t xml:space="preserve">(семестр </w:t>
      </w:r>
      <w:r w:rsidR="00F0064F" w:rsidRPr="00F0064F">
        <w:rPr>
          <w:sz w:val="28"/>
          <w:szCs w:val="28"/>
        </w:rPr>
        <w:t>3</w:t>
      </w:r>
      <w:r w:rsidRPr="00F0064F">
        <w:rPr>
          <w:sz w:val="28"/>
          <w:szCs w:val="28"/>
        </w:rPr>
        <w:t>)</w:t>
      </w:r>
      <w:r w:rsidRPr="00644914">
        <w:rPr>
          <w:sz w:val="28"/>
          <w:szCs w:val="28"/>
        </w:rPr>
        <w:t xml:space="preserve"> проводится</w:t>
      </w:r>
      <w:r w:rsidRPr="00644914">
        <w:rPr>
          <w:color w:val="000000"/>
          <w:sz w:val="28"/>
          <w:szCs w:val="28"/>
        </w:rPr>
        <w:t xml:space="preserve"> в письменной форме (студентам предлагается выполнить тестовые задания). Преподаватель имеет право задать студенту дополнительный вопрос, руководствуясь предлагаемым перечнем вопросов для подготовки к зачету. </w:t>
      </w:r>
    </w:p>
    <w:p w:rsidR="00644914" w:rsidRPr="00644914" w:rsidRDefault="00644914" w:rsidP="0064491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4914">
        <w:rPr>
          <w:color w:val="000000"/>
          <w:sz w:val="28"/>
          <w:szCs w:val="28"/>
        </w:rPr>
        <w:t>Информация о форме аттестации, её процедуре, содержании, порядке и условиях доводится преподавателем до сведения студентов на первом занятии.</w:t>
      </w:r>
    </w:p>
    <w:p w:rsidR="00644914" w:rsidRPr="00644914" w:rsidRDefault="00644914" w:rsidP="0064491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4914">
        <w:rPr>
          <w:color w:val="000000"/>
          <w:sz w:val="28"/>
          <w:szCs w:val="28"/>
        </w:rPr>
        <w:t>Студенты, не посещающие занятия, обязаны их отрабатывать в течение времени, отведенного в семестре для изучения дисциплины. Отработка занятий происходит в устной форме по лекционному материалу на кафедре гуманитарных дисциплин и иностранных языков во время консультаций, закрепленных в графике консультаций профессорско-преподавательского состава кафедры.</w:t>
      </w:r>
    </w:p>
    <w:p w:rsidR="00644914" w:rsidRPr="00644914" w:rsidRDefault="00644914" w:rsidP="0064491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4914">
        <w:rPr>
          <w:color w:val="000000"/>
          <w:sz w:val="28"/>
          <w:szCs w:val="28"/>
        </w:rPr>
        <w:t xml:space="preserve">Студенты, не сдавшие (несвоевременно сдавшие) подлежащие самостоятельному выполнению задания, обязаны выполнить дополнительные задания, предоставляемые преподавателем для этих целей. </w:t>
      </w:r>
    </w:p>
    <w:p w:rsidR="00644914" w:rsidRPr="00644914" w:rsidRDefault="00644914" w:rsidP="0064491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4914">
        <w:rPr>
          <w:color w:val="000000"/>
          <w:sz w:val="28"/>
          <w:szCs w:val="28"/>
        </w:rPr>
        <w:t xml:space="preserve">Под </w:t>
      </w:r>
      <w:proofErr w:type="gramStart"/>
      <w:r w:rsidRPr="00644914">
        <w:rPr>
          <w:color w:val="000000"/>
          <w:sz w:val="28"/>
          <w:szCs w:val="28"/>
        </w:rPr>
        <w:t>систематической</w:t>
      </w:r>
      <w:proofErr w:type="gramEnd"/>
      <w:r w:rsidRPr="00644914">
        <w:rPr>
          <w:color w:val="000000"/>
          <w:sz w:val="28"/>
          <w:szCs w:val="28"/>
        </w:rPr>
        <w:t xml:space="preserve"> </w:t>
      </w:r>
      <w:proofErr w:type="spellStart"/>
      <w:r w:rsidRPr="00644914">
        <w:rPr>
          <w:color w:val="000000"/>
          <w:sz w:val="28"/>
          <w:szCs w:val="28"/>
        </w:rPr>
        <w:t>неподготовкой</w:t>
      </w:r>
      <w:proofErr w:type="spellEnd"/>
      <w:r w:rsidRPr="00644914">
        <w:rPr>
          <w:color w:val="000000"/>
          <w:sz w:val="28"/>
          <w:szCs w:val="28"/>
        </w:rPr>
        <w:t xml:space="preserve"> понимается </w:t>
      </w:r>
      <w:proofErr w:type="spellStart"/>
      <w:r w:rsidRPr="00644914">
        <w:rPr>
          <w:color w:val="000000"/>
          <w:sz w:val="28"/>
          <w:szCs w:val="28"/>
        </w:rPr>
        <w:t>непредоставление</w:t>
      </w:r>
      <w:proofErr w:type="spellEnd"/>
      <w:r w:rsidRPr="00644914">
        <w:rPr>
          <w:color w:val="000000"/>
          <w:sz w:val="28"/>
          <w:szCs w:val="28"/>
        </w:rPr>
        <w:t xml:space="preserve"> студентом преподавателю более двух раз подлежащего самостоятельному выполнению </w:t>
      </w:r>
      <w:r w:rsidR="001000A6">
        <w:rPr>
          <w:color w:val="000000"/>
          <w:sz w:val="28"/>
          <w:szCs w:val="28"/>
        </w:rPr>
        <w:t>обязательного домашнего задания.</w:t>
      </w:r>
    </w:p>
    <w:p w:rsidR="00644914" w:rsidRPr="00644914" w:rsidRDefault="00644914" w:rsidP="0064491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4914">
        <w:rPr>
          <w:color w:val="000000"/>
          <w:sz w:val="28"/>
          <w:szCs w:val="28"/>
        </w:rPr>
        <w:t>Под несвоевременным выполнением заданий понимается предоставление студентом преподавателю самостоятельно выполненного обязательного домашнего задания после окончания изучения темы, в рамках которой выполняется задание.</w:t>
      </w:r>
    </w:p>
    <w:p w:rsidR="00402DCB" w:rsidRPr="00C059B6" w:rsidRDefault="00402DCB" w:rsidP="00FE4083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059B6">
        <w:rPr>
          <w:b/>
          <w:sz w:val="28"/>
          <w:szCs w:val="28"/>
        </w:rPr>
        <w:br w:type="page"/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DCB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068C" w:rsidRPr="0022068C" w:rsidRDefault="0022068C" w:rsidP="00402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68C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DCB" w:rsidRPr="00C059B6" w:rsidRDefault="00402DCB" w:rsidP="00402DCB">
      <w:pPr>
        <w:pStyle w:val="ac"/>
        <w:jc w:val="center"/>
        <w:rPr>
          <w:bCs/>
          <w:szCs w:val="28"/>
        </w:rPr>
      </w:pPr>
    </w:p>
    <w:p w:rsidR="00402DCB" w:rsidRDefault="00402DCB" w:rsidP="00402DCB">
      <w:pPr>
        <w:pStyle w:val="ac"/>
        <w:jc w:val="center"/>
        <w:rPr>
          <w:bCs/>
          <w:szCs w:val="28"/>
        </w:rPr>
      </w:pPr>
    </w:p>
    <w:p w:rsidR="00D9485E" w:rsidRPr="00D9485E" w:rsidRDefault="00D9485E" w:rsidP="00402DCB">
      <w:pPr>
        <w:pStyle w:val="ac"/>
        <w:jc w:val="center"/>
        <w:rPr>
          <w:bCs/>
          <w:szCs w:val="28"/>
        </w:rPr>
      </w:pPr>
    </w:p>
    <w:p w:rsidR="00402DCB" w:rsidRPr="00C059B6" w:rsidRDefault="00402DCB" w:rsidP="00402DCB">
      <w:pPr>
        <w:pStyle w:val="ac"/>
        <w:jc w:val="center"/>
        <w:rPr>
          <w:bCs/>
          <w:szCs w:val="28"/>
        </w:rPr>
      </w:pP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>ФОНД ОЦЕНОЧНЫХ СРЕДСТВ</w:t>
      </w: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59B6">
        <w:rPr>
          <w:rFonts w:ascii="Times New Roman" w:hAnsi="Times New Roman" w:cs="Times New Roman"/>
          <w:bCs/>
          <w:sz w:val="28"/>
          <w:szCs w:val="28"/>
        </w:rPr>
        <w:t xml:space="preserve">ДЛЯ ТЕКУЩЕГО КОНТРОЛЯ </w:t>
      </w: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02DCB" w:rsidRPr="00C059B6" w:rsidRDefault="00402DC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2DCB" w:rsidRPr="00C059B6" w:rsidRDefault="0053560B" w:rsidP="00402DCB">
      <w:pPr>
        <w:tabs>
          <w:tab w:val="right" w:leader="underscore" w:pos="850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ПРОФЕССИОНАЛЬНАЯ ЭТИКА</w:t>
      </w:r>
    </w:p>
    <w:p w:rsidR="00402DCB" w:rsidRPr="00C059B6" w:rsidRDefault="00402DCB" w:rsidP="00402DCB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02DCB" w:rsidRPr="00F10385" w:rsidRDefault="00402DCB" w:rsidP="00402DC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Направление подготовки (специальность)   </w:t>
      </w:r>
      <w:r w:rsidR="00D9485E">
        <w:rPr>
          <w:rFonts w:ascii="Times New Roman" w:hAnsi="Times New Roman" w:cs="Times New Roman"/>
          <w:bCs/>
          <w:sz w:val="28"/>
          <w:szCs w:val="28"/>
        </w:rPr>
        <w:t>40.03.01 ЮРИСПРУДЕНЦИЯ</w:t>
      </w:r>
      <w:r w:rsidRPr="00F10385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 w:rsidRPr="00F10385">
        <w:rPr>
          <w:rFonts w:ascii="Times New Roman" w:hAnsi="Times New Roman" w:cs="Times New Roman"/>
          <w:bCs/>
          <w:sz w:val="28"/>
          <w:szCs w:val="28"/>
        </w:rPr>
        <w:t xml:space="preserve">Направленность (профиль) подготовки     </w:t>
      </w:r>
      <w:r w:rsidR="00D9485E">
        <w:rPr>
          <w:rFonts w:ascii="Times New Roman" w:hAnsi="Times New Roman" w:cs="Times New Roman"/>
          <w:bCs/>
          <w:sz w:val="28"/>
          <w:szCs w:val="28"/>
        </w:rPr>
        <w:t>ПРАВО</w:t>
      </w:r>
      <w:r w:rsidR="00955397">
        <w:rPr>
          <w:rFonts w:ascii="Times New Roman" w:hAnsi="Times New Roman" w:cs="Times New Roman"/>
          <w:bCs/>
          <w:sz w:val="28"/>
          <w:szCs w:val="28"/>
        </w:rPr>
        <w:t>ОХРАНИТЕЛЬНАЯ</w:t>
      </w:r>
      <w:r w:rsidR="00D9485E">
        <w:rPr>
          <w:rFonts w:ascii="Times New Roman" w:hAnsi="Times New Roman" w:cs="Times New Roman"/>
          <w:bCs/>
          <w:sz w:val="28"/>
          <w:szCs w:val="28"/>
        </w:rPr>
        <w:t xml:space="preserve"> ДЕЯТЕЛЬНОСТЬ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</w:p>
    <w:p w:rsidR="00402DCB" w:rsidRPr="00C059B6" w:rsidRDefault="00402DCB" w:rsidP="00402DCB">
      <w:pPr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sz w:val="22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Default="00402DCB" w:rsidP="00402DCB">
      <w:pPr>
        <w:jc w:val="right"/>
        <w:rPr>
          <w:rFonts w:ascii="Times New Roman" w:hAnsi="Times New Roman" w:cs="Times New Roman"/>
          <w:szCs w:val="28"/>
          <w:lang w:eastAsia="en-US"/>
        </w:rPr>
      </w:pPr>
    </w:p>
    <w:p w:rsidR="00402DCB" w:rsidRPr="00C059B6" w:rsidRDefault="00402DCB" w:rsidP="003B2A4F">
      <w:pPr>
        <w:numPr>
          <w:ilvl w:val="0"/>
          <w:numId w:val="6"/>
        </w:numPr>
        <w:tabs>
          <w:tab w:val="left" w:pos="142"/>
        </w:tabs>
        <w:autoSpaceDE w:val="0"/>
        <w:autoSpaceDN w:val="0"/>
        <w:adjustRightInd w:val="0"/>
        <w:ind w:left="57" w:hanging="5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059B6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Материалы для текущего контроля</w:t>
      </w:r>
    </w:p>
    <w:p w:rsidR="00402DCB" w:rsidRPr="00C059B6" w:rsidRDefault="00402DCB" w:rsidP="00402DCB">
      <w:pPr>
        <w:jc w:val="center"/>
        <w:rPr>
          <w:rFonts w:ascii="Times New Roman" w:hAnsi="Times New Roman" w:cs="Times New Roman"/>
          <w:b/>
          <w:sz w:val="32"/>
          <w:szCs w:val="32"/>
          <w:highlight w:val="yellow"/>
          <w:lang w:eastAsia="en-US"/>
        </w:rPr>
      </w:pP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АВТОНОМНАЯ НЕКОММЕРЧЕСКАЯ ОБРАЗОВАТЕЛЬНАЯ</w:t>
      </w: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3D2930" w:rsidRPr="00C059B6" w:rsidRDefault="003D2930" w:rsidP="003D2930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2930" w:rsidRPr="001B3581" w:rsidRDefault="003D2930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2930" w:rsidRPr="003D2930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3D2930" w:rsidRPr="003D2930" w:rsidRDefault="001A628A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КОНТРОЛЬНЫЕ ВОПРОСЫ</w:t>
      </w:r>
    </w:p>
    <w:p w:rsidR="003D2930" w:rsidRPr="003D2930" w:rsidRDefault="003D2930" w:rsidP="003D293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D2930" w:rsidRPr="003D2930" w:rsidRDefault="003D2930" w:rsidP="003D2930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D29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3D2930" w:rsidRPr="003D2930" w:rsidRDefault="001E6CF2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Профессиональная этика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F6A0F" w:rsidRPr="005F6A0F" w:rsidRDefault="005F6A0F" w:rsidP="005F6A0F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6A0F">
        <w:rPr>
          <w:rFonts w:ascii="Times New Roman" w:hAnsi="Times New Roman" w:cs="Times New Roman"/>
          <w:b/>
          <w:sz w:val="26"/>
          <w:szCs w:val="26"/>
        </w:rPr>
        <w:t>Контролируемая тема – Понятие и предмет этики. История развития этики. Этика и мораль.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Этика как наука о морали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Мораль: понятие, функции, структура.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Проблема соотношения морали и права.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Этикет как особая сфера социальной регуляции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Раскройте смысл понятий «обида», «прощение», «раскаяние» и объясните их связь между собой.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Почему ответственность личности возрастает вместе с ростом свободы? Существует ли предел ответственности? Справедлива ли формула «Ты отвечаешь за всѐ»?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«Ты навсегда в ответе за тех, кого ты приручил» (А. де Сент-Экзюпери «Маленький принц»). Согласны вы с этим?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Что такое судьба и как соотносится с ней свобода воли?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Действительно ли «человек – кузнец своего счастья»?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Почему требование милосердия предполагает одновременно и определѐнный уровень нравственной зрелости человека?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 определяет этику В.И. Даль?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Расскажите об истории возникновения слов «этика» и «этический».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Что вы сами вкладываете в слова «этика», «этичный» и «неэтичный поступок», «этично» и «неэтично»?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С какими науками взаимодействует этика?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Объясните механизм возникновения морали. Приведите примеры из истории.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основные функции морали? Подберите три примера, доказывающие различия между моралью и правом.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На трех конкретных примерах раскройте воспитательную функцию морали.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На трех конкретных примерах раскройте познавательную функцию морали.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На трех конкретных примерах раскройте оценочную функцию морали.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На трех конкретных примерах раскройте мировоззренческую функцию морали.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На трех конкретных примерах раскройте регулятивную функцию морали.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Как вы понимаете смысл понятия «нравственность»? Что для вас значат </w:t>
      </w:r>
      <w:r w:rsidRPr="005F6A0F">
        <w:rPr>
          <w:rFonts w:ascii="Times New Roman" w:hAnsi="Times New Roman"/>
          <w:sz w:val="24"/>
          <w:szCs w:val="24"/>
        </w:rPr>
        <w:lastRenderedPageBreak/>
        <w:t>высказывания: «безнравственное поведение», «безнравственный человек»?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Современное поколение часто называют «бездуховным»? Согласны ли вы с этим утверждением? Что такое духовность для вас? </w:t>
      </w:r>
    </w:p>
    <w:p w:rsidR="005F6A0F" w:rsidRPr="005F6A0F" w:rsidRDefault="005F6A0F" w:rsidP="005F6A0F">
      <w:pPr>
        <w:shd w:val="clear" w:color="auto" w:fill="FFFFFF"/>
        <w:rPr>
          <w:rFonts w:ascii="Times New Roman" w:hAnsi="Times New Roman" w:cs="Times New Roman"/>
          <w:b/>
          <w:sz w:val="26"/>
          <w:szCs w:val="26"/>
        </w:rPr>
      </w:pPr>
      <w:r w:rsidRPr="005F6A0F">
        <w:rPr>
          <w:rFonts w:ascii="Times New Roman" w:hAnsi="Times New Roman" w:cs="Times New Roman"/>
          <w:b/>
          <w:sz w:val="26"/>
          <w:szCs w:val="26"/>
        </w:rPr>
        <w:t>Контролируемая тема – Характеристика основных категорий этики.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 соотносятся долг и обязанность?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Почему «Не полюбивши долг, нельзя его исполнить» (И.А. Гончаров)?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Каково соотношение между долгом и совестью? В каких ситуациях возникают конфликты между ними?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 соотносятся долг и идеал?</w:t>
      </w:r>
    </w:p>
    <w:p w:rsidR="005F6A0F" w:rsidRPr="000D44CB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8"/>
          <w:sz w:val="24"/>
          <w:szCs w:val="24"/>
        </w:rPr>
      </w:pPr>
      <w:r w:rsidRPr="000D44CB">
        <w:rPr>
          <w:rFonts w:ascii="Times New Roman" w:hAnsi="Times New Roman"/>
          <w:spacing w:val="-8"/>
          <w:sz w:val="24"/>
          <w:szCs w:val="24"/>
        </w:rPr>
        <w:t>Откуда «берѐтся» совесть? Она воспитывается родителями или формируется природой?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 вы считаете, существует ли реальное основание для такого высказывания: «Совесть есть порождение страха».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Существует ли Абсолютное Добро и Абсолютное Зло?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Что побуждает человека делать зло?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Возможны ли добродетели без пороков?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Раскройте содержание понятия «совесть». Как соотносятся совесть и разум?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В каких ситуациях человек стыдится?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Какие виды справедливости выделял Аристотель?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возможные представления о справедливости в сфере морали, права и социально-экономических отношений?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 соотносится справедливость с другими добродетелями?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Каково содержание принципа «От каждого – по способностям, каждому по потребности» с точки зрения теории справедливости?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Какие возможны иные принципы распределительной справедливости?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Какова возможная аргументация положения о том, что лучше быть объектом несправедливого отношения, чем самому творить несправедливость?</w:t>
      </w:r>
    </w:p>
    <w:p w:rsidR="005F6A0F" w:rsidRPr="005F6A0F" w:rsidRDefault="005F6A0F" w:rsidP="005F6A0F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6A0F">
        <w:rPr>
          <w:rFonts w:ascii="Times New Roman" w:hAnsi="Times New Roman" w:cs="Times New Roman"/>
          <w:b/>
          <w:sz w:val="26"/>
          <w:szCs w:val="26"/>
        </w:rPr>
        <w:t>Контролируемая тема – Юридическая этика как вид профессиональной этики.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Категории «добра» и «зла» в деятельности юриста.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Долг, совесть, ответственность в работе юриста.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Профессионально необходимые качества юриста, их нравственное содержание.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Понятие и сущность морали.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Структура и функции морали.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Нравственная свобода выбора.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Соотношение императивности и нравственной свободы выбора.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Моральное сознание и моральная практика.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Мораль и социальность как регуляторы человеческого поведения.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Понятие, предмет и содержание профессиональной этики юриста.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Нравственные начала использования помощи общественности в правоприменительной практике.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Профессионально необходимые качества юриста, их нравственное содержание.</w:t>
      </w:r>
    </w:p>
    <w:p w:rsidR="005F6A0F" w:rsidRPr="005F6A0F" w:rsidRDefault="005F6A0F" w:rsidP="005F6A0F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6A0F">
        <w:rPr>
          <w:rFonts w:ascii="Times New Roman" w:hAnsi="Times New Roman" w:cs="Times New Roman"/>
          <w:b/>
          <w:sz w:val="26"/>
          <w:szCs w:val="26"/>
        </w:rPr>
        <w:t>Контролируемая тема – Этика в деятельности нотариуса.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color w:val="000000"/>
          <w:sz w:val="24"/>
          <w:szCs w:val="24"/>
        </w:rPr>
      </w:pPr>
      <w:r w:rsidRPr="005F6A0F">
        <w:rPr>
          <w:rFonts w:ascii="Times New Roman" w:hAnsi="Times New Roman"/>
          <w:color w:val="000000"/>
          <w:sz w:val="24"/>
          <w:szCs w:val="24"/>
        </w:rPr>
        <w:t>Что является основным источником моральных проблем в деятельности нотариуса?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color w:val="000000"/>
          <w:sz w:val="24"/>
          <w:szCs w:val="24"/>
        </w:rPr>
      </w:pPr>
      <w:r w:rsidRPr="005F6A0F">
        <w:rPr>
          <w:rFonts w:ascii="Times New Roman" w:hAnsi="Times New Roman"/>
          <w:color w:val="000000"/>
          <w:sz w:val="24"/>
          <w:szCs w:val="24"/>
        </w:rPr>
        <w:t xml:space="preserve">В чем состоит принцип конфиденциальности?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color w:val="000000"/>
          <w:sz w:val="24"/>
          <w:szCs w:val="24"/>
        </w:rPr>
      </w:pPr>
      <w:r w:rsidRPr="005F6A0F">
        <w:rPr>
          <w:rFonts w:ascii="Times New Roman" w:hAnsi="Times New Roman"/>
          <w:color w:val="000000"/>
          <w:sz w:val="24"/>
          <w:szCs w:val="24"/>
        </w:rPr>
        <w:t>Чем отличается отношение к профессиональной тайне нотариуса и адвоката?</w:t>
      </w:r>
    </w:p>
    <w:p w:rsidR="005F6A0F" w:rsidRPr="000D44CB" w:rsidRDefault="005F6A0F" w:rsidP="00200BD3">
      <w:pPr>
        <w:pStyle w:val="a6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0D44CB">
        <w:rPr>
          <w:rFonts w:ascii="Times New Roman" w:hAnsi="Times New Roman"/>
          <w:color w:val="000000"/>
          <w:spacing w:val="-8"/>
          <w:sz w:val="24"/>
          <w:szCs w:val="24"/>
        </w:rPr>
        <w:t>В чем заключается важность для профессии нотариуса принципов личной ответственности?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color w:val="000000"/>
          <w:sz w:val="24"/>
          <w:szCs w:val="24"/>
        </w:rPr>
      </w:pPr>
      <w:r w:rsidRPr="005F6A0F">
        <w:rPr>
          <w:rFonts w:ascii="Times New Roman" w:hAnsi="Times New Roman"/>
          <w:color w:val="000000"/>
          <w:sz w:val="24"/>
          <w:szCs w:val="24"/>
        </w:rPr>
        <w:t>Почему кодекс профессиональной этики регламентирует поведение нотариуса в личной жизни?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color w:val="000000"/>
          <w:sz w:val="24"/>
          <w:szCs w:val="24"/>
        </w:rPr>
      </w:pPr>
      <w:r w:rsidRPr="005F6A0F">
        <w:rPr>
          <w:rFonts w:ascii="Times New Roman" w:hAnsi="Times New Roman"/>
          <w:color w:val="000000"/>
          <w:sz w:val="24"/>
          <w:szCs w:val="24"/>
        </w:rPr>
        <w:t xml:space="preserve">Что в Кодексе профессиональной этики нотариуса называется дисциплинарным </w:t>
      </w:r>
      <w:r w:rsidRPr="005F6A0F">
        <w:rPr>
          <w:rFonts w:ascii="Times New Roman" w:hAnsi="Times New Roman"/>
          <w:color w:val="000000"/>
          <w:sz w:val="24"/>
          <w:szCs w:val="24"/>
        </w:rPr>
        <w:lastRenderedPageBreak/>
        <w:t>проступком? Дайте перечень дисциплинарных проступков нотариуса.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color w:val="000000"/>
          <w:sz w:val="24"/>
          <w:szCs w:val="24"/>
        </w:rPr>
      </w:pPr>
      <w:r w:rsidRPr="005F6A0F">
        <w:rPr>
          <w:rFonts w:ascii="Times New Roman" w:hAnsi="Times New Roman"/>
          <w:color w:val="000000"/>
          <w:sz w:val="24"/>
          <w:szCs w:val="24"/>
        </w:rPr>
        <w:t>В каких случаях нотариус не подлежит привлечению к дисциплинарной ответственности за дисциплинарный проступок?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/>
          <w:color w:val="000000"/>
          <w:sz w:val="24"/>
          <w:szCs w:val="24"/>
        </w:rPr>
      </w:pPr>
      <w:r w:rsidRPr="005F6A0F">
        <w:rPr>
          <w:rFonts w:ascii="Times New Roman" w:hAnsi="Times New Roman"/>
          <w:color w:val="000000"/>
          <w:sz w:val="24"/>
          <w:szCs w:val="24"/>
        </w:rPr>
        <w:t>Каков порядок рассмотрения дел о дисциплинарной ответственности нотариуса?</w:t>
      </w:r>
    </w:p>
    <w:p w:rsidR="005F6A0F" w:rsidRPr="005F6A0F" w:rsidRDefault="005F6A0F" w:rsidP="005F6A0F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6A0F">
        <w:rPr>
          <w:rFonts w:ascii="Times New Roman" w:hAnsi="Times New Roman" w:cs="Times New Roman"/>
          <w:b/>
          <w:sz w:val="26"/>
          <w:szCs w:val="26"/>
        </w:rPr>
        <w:t>Контролируемая тема – Профессиональная следственная этика.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нравственные основы избрания мер пресечения?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нравственные основы обыска?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Укажите этические основы допроса потерпевшего.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Особенности этических основ допроса несовершеннолетнего.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Этические аспекты использования следователем предоставленных ему властных полномочий.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Нравственные основы очной ставки.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Нравственные основы использования гипноза, полиграфа.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5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Этические начала взаимодействия следователя со средствами массовой информации.</w:t>
      </w:r>
    </w:p>
    <w:p w:rsidR="005F6A0F" w:rsidRPr="005F6A0F" w:rsidRDefault="005F6A0F" w:rsidP="005F6A0F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6A0F">
        <w:rPr>
          <w:rFonts w:ascii="Times New Roman" w:hAnsi="Times New Roman" w:cs="Times New Roman"/>
          <w:b/>
          <w:sz w:val="26"/>
          <w:szCs w:val="26"/>
        </w:rPr>
        <w:t>Контролируемая тема – Профессиональная судейская этика. Общие требования, предъявляемые к личности судьи.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Нравственные основы деятельности судьи.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Особенности профессии судьи.</w:t>
      </w:r>
    </w:p>
    <w:p w:rsidR="005F6A0F" w:rsidRPr="000D44CB" w:rsidRDefault="005F6A0F" w:rsidP="00200BD3">
      <w:pPr>
        <w:pStyle w:val="a6"/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6"/>
          <w:sz w:val="24"/>
          <w:szCs w:val="24"/>
        </w:rPr>
      </w:pPr>
      <w:r w:rsidRPr="000D44CB">
        <w:rPr>
          <w:rFonts w:ascii="Times New Roman" w:eastAsia="Times New Roman" w:hAnsi="Times New Roman"/>
          <w:spacing w:val="-6"/>
          <w:sz w:val="24"/>
          <w:szCs w:val="24"/>
        </w:rPr>
        <w:t>Источники, содержащие профессиональные этические нормы и принципы, определяющие поведение судьи в ходе осуществления правосудия и во внеслужебное время.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Правила профессионального поведения судьи в ходе осуществления правосудия.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Правила внеслужебного поведения судьи.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Дисциплинарная ответственность судей: основания и механизм привлечения.</w:t>
      </w:r>
    </w:p>
    <w:p w:rsidR="005F6A0F" w:rsidRPr="005F6A0F" w:rsidRDefault="005F6A0F" w:rsidP="005F6A0F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6A0F">
        <w:rPr>
          <w:rFonts w:ascii="Times New Roman" w:hAnsi="Times New Roman" w:cs="Times New Roman"/>
          <w:b/>
          <w:sz w:val="26"/>
          <w:szCs w:val="26"/>
        </w:rPr>
        <w:t>Контролируемая тема – Профессиональная этика работника прокуратуры.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Какие обязательства на работника прокуратуры накладывает Кодекс этики прокурорского работника Российской Федерации?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Назовите основные элементы этики прокурора.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Охарактеризуйте нравственные ценности и нормы и их значение в поведении работника прокуратуры.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Какова специфика морального регулирования в деятельности работника прокуратуры?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Чем обусловлены нравственные требования, предъявляемые к работнику прокуратуры?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Каково значение социальных норм для регулирования деятельности работника прокуратуры?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Как вы понимаете сочетание «кодекс поведения»?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F6A0F">
        <w:rPr>
          <w:rFonts w:ascii="Times New Roman" w:eastAsia="Times New Roman" w:hAnsi="Times New Roman"/>
          <w:sz w:val="24"/>
          <w:szCs w:val="24"/>
        </w:rPr>
        <w:t>Расскажите об этике судебных прений и обвинительной речи прокурора.</w:t>
      </w:r>
    </w:p>
    <w:p w:rsidR="005F6A0F" w:rsidRPr="005F6A0F" w:rsidRDefault="005F6A0F" w:rsidP="005F6A0F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F6A0F">
        <w:rPr>
          <w:rFonts w:ascii="Times New Roman" w:hAnsi="Times New Roman" w:cs="Times New Roman"/>
          <w:b/>
          <w:sz w:val="26"/>
          <w:szCs w:val="26"/>
        </w:rPr>
        <w:t>Контролируемая тема – Этикет как форма человеческого поведения и общения.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Дайте определение этикета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Какие основные принципы этикета вы знаете? Дайте расшифровку этих принципов.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Какие истины общения вам известны?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Какие аспекты восприятия существуют?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составляющие первого впечатления?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Какие альтернативы выбора делового костюма вы знаете?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составляющие имиджа?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аксессуары мужского и женского делового костюма?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Какова роль костюма в создании имиджа специалиста?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Каково воздействие цвета костюма на восприятие человека?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lastRenderedPageBreak/>
        <w:t>Каковы требования к публичной речи?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Как произвести положительное впечатление?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правила речевого этикета?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основные правила телефонного этикета?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Каковы особенности ведения деловых разговоров по телефону?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Что и как не следует говорить по служебному телефону?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 грамотно оставить сообщение на автоответчик?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Каковы основные стандарты делового телефонного разговора?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структура и оформление делового письма?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Что такое служебная записка?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Каковы особенности электронной почты?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Как выражаются эмоции в электронной почте?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Какие правила деловой переписки вы знаете?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Какова роль трапезного этикета в решении профессиональных проблем?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особенности делового обеда?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>Каковы особенности делового ужина?</w:t>
      </w: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3D2930" w:rsidRPr="003D2930" w:rsidRDefault="003D2930" w:rsidP="003D2930">
      <w:pPr>
        <w:shd w:val="clear" w:color="auto" w:fill="FFFFFF"/>
        <w:autoSpaceDE w:val="0"/>
        <w:autoSpaceDN w:val="0"/>
        <w:adjustRightInd w:val="0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3D2930" w:rsidRPr="003D2930" w:rsidRDefault="003D2930" w:rsidP="003D2930">
      <w:pPr>
        <w:spacing w:line="322" w:lineRule="exact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3D293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Критерии оценки:</w:t>
      </w:r>
    </w:p>
    <w:p w:rsid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1) полнота и правильность ответа;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2) степень осознанности, понимания изученного;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3) языковое оформление ответа.</w:t>
      </w:r>
    </w:p>
    <w:p w:rsidR="005F6A0F" w:rsidRPr="005F6A0F" w:rsidRDefault="005F6A0F" w:rsidP="005F6A0F">
      <w:pPr>
        <w:shd w:val="clear" w:color="auto" w:fill="FFFFFF"/>
        <w:jc w:val="both"/>
        <w:rPr>
          <w:rFonts w:ascii="Times New Roman" w:hAnsi="Times New Roman" w:cs="Times New Roman"/>
        </w:rPr>
      </w:pP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Оценка </w:t>
      </w:r>
      <w:r w:rsidRPr="005F6A0F">
        <w:rPr>
          <w:rFonts w:ascii="Times New Roman" w:hAnsi="Times New Roman" w:cs="Times New Roman"/>
          <w:i/>
        </w:rPr>
        <w:t xml:space="preserve">«отлично» </w:t>
      </w:r>
      <w:r w:rsidRPr="005F6A0F">
        <w:rPr>
          <w:rFonts w:ascii="Times New Roman" w:hAnsi="Times New Roman" w:cs="Times New Roman"/>
        </w:rPr>
        <w:t>ставится, если: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1) студент полно излагает материал, дает правильное определение основных понятий;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</w:r>
    </w:p>
    <w:p w:rsidR="005F6A0F" w:rsidRPr="000D44CB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0"/>
        </w:rPr>
      </w:pPr>
      <w:r w:rsidRPr="000D44CB">
        <w:rPr>
          <w:rFonts w:ascii="Times New Roman" w:hAnsi="Times New Roman" w:cs="Times New Roman"/>
          <w:spacing w:val="-10"/>
        </w:rPr>
        <w:t>3) излагает материал последовательно и правильно с точки зрения норм литературного языка.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Оценка </w:t>
      </w:r>
      <w:r w:rsidRPr="005F6A0F">
        <w:rPr>
          <w:rFonts w:ascii="Times New Roman" w:hAnsi="Times New Roman" w:cs="Times New Roman"/>
          <w:i/>
        </w:rPr>
        <w:t xml:space="preserve">«хорошо» </w:t>
      </w:r>
      <w:r w:rsidRPr="005F6A0F">
        <w:rPr>
          <w:rFonts w:ascii="Times New Roman" w:hAnsi="Times New Roman" w:cs="Times New Roman"/>
        </w:rPr>
        <w:t>– студент дает ответ, удовлетворяющий тем же требованиям, что и для отметки «отлично», но допускает 1–2 ошибки, которые сам же исправляет, и 1–2 недочета в последовательности и языковом оформлении излагаемого.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Оценка </w:t>
      </w:r>
      <w:r w:rsidRPr="005F6A0F">
        <w:rPr>
          <w:rFonts w:ascii="Times New Roman" w:hAnsi="Times New Roman" w:cs="Times New Roman"/>
          <w:i/>
        </w:rPr>
        <w:t>«удовлетворительно»</w:t>
      </w:r>
      <w:r w:rsidRPr="005F6A0F">
        <w:rPr>
          <w:rFonts w:ascii="Times New Roman" w:hAnsi="Times New Roman" w:cs="Times New Roman"/>
        </w:rPr>
        <w:t xml:space="preserve"> – студент обнаруживает знание и понимание основных положений данной темы, но: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1) излагает материал неполно и допускает неточности в определении понятий или формулировке правил;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2) не умеет достаточно глубоко и доказательно обосновать свои суждения и привести свои примеры;</w:t>
      </w:r>
    </w:p>
    <w:p w:rsidR="005F6A0F" w:rsidRPr="000D44CB" w:rsidRDefault="005F6A0F" w:rsidP="005F6A0F">
      <w:pPr>
        <w:shd w:val="clear" w:color="auto" w:fill="FFFFFF"/>
        <w:ind w:firstLine="709"/>
        <w:jc w:val="both"/>
        <w:rPr>
          <w:rFonts w:ascii="Times New Roman" w:hAnsi="Times New Roman" w:cs="Times New Roman"/>
          <w:spacing w:val="-14"/>
        </w:rPr>
      </w:pPr>
      <w:r w:rsidRPr="000D44CB">
        <w:rPr>
          <w:rFonts w:ascii="Times New Roman" w:hAnsi="Times New Roman" w:cs="Times New Roman"/>
          <w:spacing w:val="-14"/>
        </w:rPr>
        <w:t xml:space="preserve">3) излагает материал непоследовательно и допускает ошибки в языковом оформлении </w:t>
      </w:r>
      <w:proofErr w:type="gramStart"/>
      <w:r w:rsidRPr="000D44CB">
        <w:rPr>
          <w:rFonts w:ascii="Times New Roman" w:hAnsi="Times New Roman" w:cs="Times New Roman"/>
          <w:spacing w:val="-14"/>
        </w:rPr>
        <w:t>излагаемого</w:t>
      </w:r>
      <w:proofErr w:type="gramEnd"/>
      <w:r w:rsidRPr="000D44CB">
        <w:rPr>
          <w:rFonts w:ascii="Times New Roman" w:hAnsi="Times New Roman" w:cs="Times New Roman"/>
          <w:spacing w:val="-14"/>
        </w:rPr>
        <w:t>.</w:t>
      </w:r>
    </w:p>
    <w:p w:rsidR="005F6A0F" w:rsidRPr="003D2930" w:rsidRDefault="005F6A0F" w:rsidP="000D44C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5F6A0F">
        <w:rPr>
          <w:rFonts w:ascii="Times New Roman" w:hAnsi="Times New Roman" w:cs="Times New Roman"/>
        </w:rPr>
        <w:t xml:space="preserve">Оценка </w:t>
      </w:r>
      <w:r w:rsidRPr="005F6A0F">
        <w:rPr>
          <w:rFonts w:ascii="Times New Roman" w:hAnsi="Times New Roman" w:cs="Times New Roman"/>
          <w:i/>
        </w:rPr>
        <w:t>«неудовлетворительно»</w:t>
      </w:r>
      <w:r w:rsidRPr="005F6A0F">
        <w:rPr>
          <w:rFonts w:ascii="Times New Roman" w:hAnsi="Times New Roman" w:cs="Times New Roman"/>
        </w:rPr>
        <w:t xml:space="preserve">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«неудовлетворительно» отмечает такие недостатки в подготовке, которые являются серьезным препятствием к успешному овладению последующим материалом</w:t>
      </w:r>
      <w:r w:rsidR="000D44CB">
        <w:rPr>
          <w:rFonts w:ascii="Times New Roman" w:hAnsi="Times New Roman" w:cs="Times New Roman"/>
        </w:rPr>
        <w:t>.</w:t>
      </w:r>
    </w:p>
    <w:p w:rsidR="001B3581" w:rsidRPr="00C059B6" w:rsidRDefault="00402DCB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br w:type="page"/>
      </w:r>
      <w:bookmarkStart w:id="4" w:name="_Toc264543485"/>
      <w:bookmarkStart w:id="5" w:name="_Toc264543527"/>
      <w:bookmarkEnd w:id="1"/>
      <w:bookmarkEnd w:id="2"/>
      <w:r w:rsidR="001B3581"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581" w:rsidRPr="001B3581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581" w:rsidRPr="003D2930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ind w:left="-4" w:right="83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ВОПРОСЫ ДЛЯ ДИСКУССИИ</w:t>
      </w:r>
    </w:p>
    <w:p w:rsidR="001B3581" w:rsidRPr="001B3581" w:rsidRDefault="001B3581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1B3581" w:rsidRPr="001B3581" w:rsidRDefault="005F6A0F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Профессиональная этика</w:t>
      </w:r>
    </w:p>
    <w:p w:rsidR="001B3581" w:rsidRPr="005F6A0F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5F6A0F" w:rsidRPr="005F6A0F" w:rsidRDefault="005F6A0F" w:rsidP="005F6A0F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F6A0F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Контролируемая тема – Понятие и предмет этики. История развития этики. Этика и мораль.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  <w:i/>
        </w:rPr>
      </w:pPr>
      <w:r w:rsidRPr="005F6A0F">
        <w:rPr>
          <w:rFonts w:ascii="Times New Roman" w:hAnsi="Times New Roman" w:cs="Times New Roman"/>
          <w:i/>
        </w:rPr>
        <w:t>Вопросы для обсуждения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1. Докажите теорему: мораль и нравственность являются профессионально необходимыми качествами личности юриста.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2. В каком взаимодействии находятся врожденные и приобретенные моральные качества? Правомерно ли ставить такой вопрос?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3. Самооценка, самовоспитание моральных </w:t>
      </w:r>
      <w:proofErr w:type="gramStart"/>
      <w:r w:rsidRPr="005F6A0F">
        <w:rPr>
          <w:rFonts w:ascii="Times New Roman" w:hAnsi="Times New Roman" w:cs="Times New Roman"/>
        </w:rPr>
        <w:t>качеств</w:t>
      </w:r>
      <w:proofErr w:type="gramEnd"/>
      <w:r w:rsidRPr="005F6A0F">
        <w:rPr>
          <w:rFonts w:ascii="Times New Roman" w:hAnsi="Times New Roman" w:cs="Times New Roman"/>
        </w:rPr>
        <w:t xml:space="preserve"> личности: </w:t>
      </w:r>
      <w:proofErr w:type="gramStart"/>
      <w:r w:rsidRPr="005F6A0F">
        <w:rPr>
          <w:rFonts w:ascii="Times New Roman" w:hAnsi="Times New Roman" w:cs="Times New Roman"/>
        </w:rPr>
        <w:t>какое</w:t>
      </w:r>
      <w:proofErr w:type="gramEnd"/>
      <w:r w:rsidRPr="005F6A0F">
        <w:rPr>
          <w:rFonts w:ascii="Times New Roman" w:hAnsi="Times New Roman" w:cs="Times New Roman"/>
        </w:rPr>
        <w:t xml:space="preserve"> отношение имеют эти понятия к профессиональному и личностному росту?</w:t>
      </w:r>
    </w:p>
    <w:p w:rsidR="005F6A0F" w:rsidRPr="005F6A0F" w:rsidRDefault="005F6A0F" w:rsidP="005F6A0F">
      <w:pPr>
        <w:rPr>
          <w:rFonts w:ascii="Times New Roman" w:hAnsi="Times New Roman" w:cs="Times New Roman"/>
        </w:rPr>
      </w:pPr>
    </w:p>
    <w:p w:rsidR="005F6A0F" w:rsidRPr="005F6A0F" w:rsidRDefault="005F6A0F" w:rsidP="005F6A0F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F6A0F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Контролируемая тема – Профессиональная следственная этика.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  <w:i/>
        </w:rPr>
      </w:pPr>
      <w:r w:rsidRPr="005F6A0F">
        <w:rPr>
          <w:rFonts w:ascii="Times New Roman" w:hAnsi="Times New Roman" w:cs="Times New Roman"/>
          <w:i/>
        </w:rPr>
        <w:t>Вопросы для обсуждения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1. В чем заключается этическая характеристика следственной деятельности?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2. Каким образом можно охарактеризовать с позиции этики оговор </w:t>
      </w:r>
      <w:proofErr w:type="gramStart"/>
      <w:r w:rsidRPr="005F6A0F">
        <w:rPr>
          <w:rFonts w:ascii="Times New Roman" w:hAnsi="Times New Roman" w:cs="Times New Roman"/>
        </w:rPr>
        <w:t>подозреваемого</w:t>
      </w:r>
      <w:proofErr w:type="gramEnd"/>
      <w:r w:rsidRPr="005F6A0F">
        <w:rPr>
          <w:rFonts w:ascii="Times New Roman" w:hAnsi="Times New Roman" w:cs="Times New Roman"/>
        </w:rPr>
        <w:t xml:space="preserve"> на предварительном следствии?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3. Самооговор подозреваемого и его этическая характеристика.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4. Изменение показаний свидетеля на предварительном следствии и его этическая оценка.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5. В чем заключается специфичность моральных состояний следователя при расследовании уголовного дела?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6. Как вы понимаете нравственный выбор следователя по поводу применения принудительных мер к участникам процесса?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7. Допустимо ли в процессе доказывания виновности лица психического или физическое насилие со стороны следователя?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8. Какие этические нормы должен соблюдать следователь во время обыска при изучении личных документов обыскиваемого, свидетельства личной жизни обыскиваемых, переписки, фотографий, дневников?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9. Этично или нет использовать оперативные данные следователем при обыске?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10. Этично ли со стороны следователя в жилом помещении запрещать хозяевам вести посторонние разговоры, ходить по квартире?</w:t>
      </w:r>
    </w:p>
    <w:p w:rsidR="005F6A0F" w:rsidRPr="005F6A0F" w:rsidRDefault="005F6A0F" w:rsidP="005F6A0F">
      <w:pPr>
        <w:rPr>
          <w:rFonts w:ascii="Times New Roman" w:hAnsi="Times New Roman" w:cs="Times New Roman"/>
        </w:rPr>
      </w:pPr>
    </w:p>
    <w:p w:rsidR="005F6A0F" w:rsidRPr="005F6A0F" w:rsidRDefault="005F6A0F" w:rsidP="005F6A0F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F6A0F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Контролируемая тема – Профессиональная судейская этика. Общие требования, предъявляемые к личности судьи.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  <w:i/>
        </w:rPr>
      </w:pPr>
      <w:r w:rsidRPr="005F6A0F">
        <w:rPr>
          <w:rFonts w:ascii="Times New Roman" w:hAnsi="Times New Roman" w:cs="Times New Roman"/>
          <w:i/>
        </w:rPr>
        <w:lastRenderedPageBreak/>
        <w:t>Вопросы для обсуждения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1. Какие элементы этики включаются в структуру судебной деятельности?</w:t>
      </w:r>
    </w:p>
    <w:p w:rsidR="005F6A0F" w:rsidRPr="000D44CB" w:rsidRDefault="005F6A0F" w:rsidP="005F6A0F">
      <w:pPr>
        <w:jc w:val="both"/>
        <w:rPr>
          <w:rFonts w:ascii="Times New Roman" w:hAnsi="Times New Roman" w:cs="Times New Roman"/>
          <w:spacing w:val="-6"/>
        </w:rPr>
      </w:pPr>
      <w:r w:rsidRPr="000D44CB">
        <w:rPr>
          <w:rFonts w:ascii="Times New Roman" w:hAnsi="Times New Roman" w:cs="Times New Roman"/>
          <w:spacing w:val="-6"/>
        </w:rPr>
        <w:t>2. Этические особенности познавательной, конструктивной и воспитательной деятельности судьи.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3. Этические характеристики судебного процесса при рассмотрении уголовных дел.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4. Этика формирования убеждения и вынесения приговора судом. Какую роль играют эмоции при формировании убеждения?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5. Этика допроса в судебном заседании.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6. Как вы считаете, моделирование события в процессе судебного разбирательства строится на эмоциях, нормах нравственности или только на фактах в процессе расследования?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7. Допустимо ли в судебном разбирательстве, в отношении подозреваемого в убийстве, употреблять оскорбления его личности?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8. Прокомментируйте и дайте оценку высказыванию видного русского юриста А.Ф. Кони: «Можно также настойчиво желать, чтобы в выполнение форм и обрядов, которыми сопровождается отправления правосудия, вносился вкус, чувство меры и такт, ибо суд есть не только судилище, но и школа».</w:t>
      </w:r>
    </w:p>
    <w:p w:rsidR="005F6A0F" w:rsidRPr="000D44CB" w:rsidRDefault="005F6A0F" w:rsidP="005F6A0F">
      <w:pPr>
        <w:jc w:val="both"/>
        <w:rPr>
          <w:rFonts w:ascii="Times New Roman" w:hAnsi="Times New Roman" w:cs="Times New Roman"/>
          <w:spacing w:val="-6"/>
        </w:rPr>
      </w:pPr>
      <w:r w:rsidRPr="000D44CB">
        <w:rPr>
          <w:rFonts w:ascii="Times New Roman" w:hAnsi="Times New Roman" w:cs="Times New Roman"/>
          <w:spacing w:val="-6"/>
        </w:rPr>
        <w:t xml:space="preserve">9. При определении меры наказания должны ли учитываться этические </w:t>
      </w:r>
      <w:proofErr w:type="gramStart"/>
      <w:r w:rsidRPr="000D44CB">
        <w:rPr>
          <w:rFonts w:ascii="Times New Roman" w:hAnsi="Times New Roman" w:cs="Times New Roman"/>
          <w:spacing w:val="-6"/>
        </w:rPr>
        <w:t>нормы</w:t>
      </w:r>
      <w:proofErr w:type="gramEnd"/>
      <w:r w:rsidRPr="000D44CB">
        <w:rPr>
          <w:rFonts w:ascii="Times New Roman" w:hAnsi="Times New Roman" w:cs="Times New Roman"/>
          <w:spacing w:val="-6"/>
        </w:rPr>
        <w:t xml:space="preserve"> и в </w:t>
      </w:r>
      <w:proofErr w:type="gramStart"/>
      <w:r w:rsidRPr="000D44CB">
        <w:rPr>
          <w:rFonts w:ascii="Times New Roman" w:hAnsi="Times New Roman" w:cs="Times New Roman"/>
          <w:spacing w:val="-6"/>
        </w:rPr>
        <w:t>какой</w:t>
      </w:r>
      <w:proofErr w:type="gramEnd"/>
      <w:r w:rsidRPr="000D44CB">
        <w:rPr>
          <w:rFonts w:ascii="Times New Roman" w:hAnsi="Times New Roman" w:cs="Times New Roman"/>
          <w:spacing w:val="-6"/>
        </w:rPr>
        <w:t xml:space="preserve"> форме?</w:t>
      </w:r>
    </w:p>
    <w:p w:rsidR="005F6A0F" w:rsidRPr="005F6A0F" w:rsidRDefault="005F6A0F" w:rsidP="005F6A0F">
      <w:pPr>
        <w:rPr>
          <w:rFonts w:ascii="Times New Roman" w:hAnsi="Times New Roman" w:cs="Times New Roman"/>
        </w:rPr>
      </w:pPr>
    </w:p>
    <w:p w:rsidR="005F6A0F" w:rsidRPr="005F6A0F" w:rsidRDefault="005F6A0F" w:rsidP="005F6A0F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F6A0F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Контролируемая тема – Этикет как форма человеческого поведения и общения.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  <w:i/>
        </w:rPr>
      </w:pPr>
      <w:r w:rsidRPr="005F6A0F">
        <w:rPr>
          <w:rFonts w:ascii="Times New Roman" w:hAnsi="Times New Roman" w:cs="Times New Roman"/>
          <w:i/>
        </w:rPr>
        <w:t>Вопросы для обсуждения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1. Сравните компоненты, образующие культуру делового общения и охарактеризуйте их назначение: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а) техника делового общения;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б) технология делового общения; 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в) этика делового общения;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г) служебный этикет.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2. На каких нравственных принципах основывается деловое общение?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3. Экстремальные условия и их влияние на поведение людей.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4. Этикетное поведение и его основные правила.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5. Что лежит в основе делового контакта?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6. Обмен </w:t>
      </w:r>
      <w:proofErr w:type="gramStart"/>
      <w:r w:rsidRPr="005F6A0F">
        <w:rPr>
          <w:rFonts w:ascii="Times New Roman" w:hAnsi="Times New Roman" w:cs="Times New Roman"/>
        </w:rPr>
        <w:t>информацией</w:t>
      </w:r>
      <w:proofErr w:type="gramEnd"/>
      <w:r w:rsidRPr="005F6A0F">
        <w:rPr>
          <w:rFonts w:ascii="Times New Roman" w:hAnsi="Times New Roman" w:cs="Times New Roman"/>
        </w:rPr>
        <w:t xml:space="preserve"> в деловом общении и </w:t>
      </w:r>
      <w:proofErr w:type="gramStart"/>
      <w:r w:rsidRPr="005F6A0F">
        <w:rPr>
          <w:rFonts w:ascii="Times New Roman" w:hAnsi="Times New Roman" w:cs="Times New Roman"/>
        </w:rPr>
        <w:t>какую</w:t>
      </w:r>
      <w:proofErr w:type="gramEnd"/>
      <w:r w:rsidRPr="005F6A0F">
        <w:rPr>
          <w:rFonts w:ascii="Times New Roman" w:hAnsi="Times New Roman" w:cs="Times New Roman"/>
        </w:rPr>
        <w:t xml:space="preserve"> роль в этом общении играет нравственная сторона юриста?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7. Содержание и характеристики профессионального такта.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8. Какие этические требования целесообразно применить к проведению деловых бесед, встреч, переговоров?</w:t>
      </w:r>
    </w:p>
    <w:p w:rsidR="005F6A0F" w:rsidRPr="005F6A0F" w:rsidRDefault="005F6A0F" w:rsidP="005F6A0F">
      <w:pPr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>9. Что вы знаете об этических правилах эффективного слушания в деловом общении?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bCs/>
          <w:color w:val="auto"/>
          <w:lang w:bidi="ar-SA"/>
        </w:rPr>
      </w:pPr>
    </w:p>
    <w:p w:rsidR="005F6A0F" w:rsidRPr="005F6A0F" w:rsidRDefault="005F6A0F" w:rsidP="005F6A0F">
      <w:pPr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F6A0F">
        <w:rPr>
          <w:rFonts w:ascii="Times New Roman" w:eastAsia="Times New Roman" w:hAnsi="Times New Roman" w:cs="Times New Roman"/>
          <w:b/>
          <w:bCs/>
          <w:sz w:val="26"/>
          <w:szCs w:val="26"/>
        </w:rPr>
        <w:t>Методические рекомендации по проведению дискуссии</w:t>
      </w:r>
    </w:p>
    <w:p w:rsidR="005F6A0F" w:rsidRPr="005F6A0F" w:rsidRDefault="005F6A0F" w:rsidP="005F6A0F">
      <w:pPr>
        <w:ind w:firstLine="709"/>
        <w:jc w:val="both"/>
        <w:rPr>
          <w:rFonts w:ascii="Times New Roman" w:hAnsi="Times New Roman" w:cs="Times New Roman"/>
        </w:rPr>
      </w:pPr>
    </w:p>
    <w:p w:rsidR="005F6A0F" w:rsidRPr="005F6A0F" w:rsidRDefault="005F6A0F" w:rsidP="005F6A0F">
      <w:pPr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Дискуссия (от лат. </w:t>
      </w:r>
      <w:proofErr w:type="spellStart"/>
      <w:r w:rsidRPr="005F6A0F">
        <w:rPr>
          <w:rFonts w:ascii="Times New Roman" w:hAnsi="Times New Roman" w:cs="Times New Roman"/>
        </w:rPr>
        <w:t>discussio</w:t>
      </w:r>
      <w:proofErr w:type="spellEnd"/>
      <w:r w:rsidRPr="005F6A0F">
        <w:rPr>
          <w:rFonts w:ascii="Times New Roman" w:hAnsi="Times New Roman" w:cs="Times New Roman"/>
        </w:rPr>
        <w:t xml:space="preserve"> – исследование, рассмотрение) – это всестороннее обсуждение спорного вопроса в публичном собрании, в частной беседе, споре. Другими словами, дискуссия заключается в коллективном обсуждении какого-либо вопроса, проблемы или сопоставлении информации, идей, мнений, предложений. </w:t>
      </w:r>
    </w:p>
    <w:p w:rsidR="005F6A0F" w:rsidRPr="005F6A0F" w:rsidRDefault="005F6A0F" w:rsidP="005F6A0F">
      <w:pPr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Цели проведения дискуссии могут быть очень разнообразными: обучение, тренинг, диагностика, преобразование, изменение установок, стимулирование творчества и др. </w:t>
      </w:r>
    </w:p>
    <w:p w:rsidR="005F6A0F" w:rsidRPr="005F6A0F" w:rsidRDefault="005F6A0F" w:rsidP="000D44CB">
      <w:pPr>
        <w:ind w:firstLine="709"/>
        <w:jc w:val="both"/>
        <w:rPr>
          <w:rFonts w:ascii="Times New Roman" w:hAnsi="Times New Roman" w:cs="Times New Roman"/>
          <w:i/>
        </w:rPr>
      </w:pPr>
      <w:r w:rsidRPr="005F6A0F">
        <w:rPr>
          <w:rFonts w:ascii="Times New Roman" w:hAnsi="Times New Roman" w:cs="Times New Roman"/>
          <w:i/>
        </w:rPr>
        <w:t xml:space="preserve">Подготовка занятия. </w:t>
      </w:r>
    </w:p>
    <w:p w:rsidR="005F6A0F" w:rsidRPr="005F6A0F" w:rsidRDefault="005F6A0F" w:rsidP="005F6A0F">
      <w:pPr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При организации дискуссии в учебном процессе обычно ставятся сразу несколько </w:t>
      </w:r>
      <w:r w:rsidRPr="000D44CB">
        <w:rPr>
          <w:rFonts w:ascii="Times New Roman" w:hAnsi="Times New Roman" w:cs="Times New Roman"/>
          <w:spacing w:val="-4"/>
        </w:rPr>
        <w:t xml:space="preserve">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</w:t>
      </w:r>
      <w:r w:rsidRPr="000D44CB">
        <w:rPr>
          <w:rFonts w:ascii="Times New Roman" w:hAnsi="Times New Roman" w:cs="Times New Roman"/>
          <w:spacing w:val="-4"/>
        </w:rPr>
        <w:lastRenderedPageBreak/>
        <w:t>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  <w:r w:rsidRPr="005F6A0F">
        <w:rPr>
          <w:rFonts w:ascii="Times New Roman" w:hAnsi="Times New Roman" w:cs="Times New Roman"/>
        </w:rPr>
        <w:t xml:space="preserve"> </w:t>
      </w:r>
    </w:p>
    <w:p w:rsidR="005F6A0F" w:rsidRPr="005F6A0F" w:rsidRDefault="005F6A0F" w:rsidP="005F6A0F">
      <w:pPr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5F6A0F">
        <w:rPr>
          <w:rFonts w:ascii="Times New Roman" w:hAnsi="Times New Roman" w:cs="Times New Roman"/>
        </w:rPr>
        <w:t>взаиморазвивающий</w:t>
      </w:r>
      <w:proofErr w:type="spellEnd"/>
      <w:r w:rsidRPr="005F6A0F">
        <w:rPr>
          <w:rFonts w:ascii="Times New Roman" w:hAnsi="Times New Roman" w:cs="Times New Roman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</w:t>
      </w:r>
    </w:p>
    <w:p w:rsidR="005F6A0F" w:rsidRPr="005F6A0F" w:rsidRDefault="005F6A0F" w:rsidP="005F6A0F">
      <w:pPr>
        <w:ind w:firstLine="709"/>
        <w:jc w:val="both"/>
        <w:rPr>
          <w:rFonts w:ascii="Times New Roman" w:hAnsi="Times New Roman" w:cs="Times New Roman"/>
        </w:rPr>
      </w:pPr>
      <w:r w:rsidRPr="005F6A0F">
        <w:rPr>
          <w:rFonts w:ascii="Times New Roman" w:hAnsi="Times New Roman" w:cs="Times New Roman"/>
        </w:rPr>
        <w:t xml:space="preserve">Для того чтобы организовать дискуссию и обмен информацией в полном смысле этого слова, чтобы дискуссия не превратилась в мини-лекцию, монолог преподавателя, занятие необходимо тщательно подготовить. Для этого организатор дискуссии должен: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заранее подготовить вопросы, которые можно было бы ставить на обсуждение по выводу дискуссии, чтобы не дать ей погаснуть;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не допускать ухода за рамки обсуждаемой проблемы; 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обеспечить широкое вовлечение в разговор как можно большего количества студентов, а лучше – всех;  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не оставлять без внимания ни одного неверного суждения, но не давать сразу же правильный ответ; </w:t>
      </w:r>
    </w:p>
    <w:p w:rsidR="005F6A0F" w:rsidRPr="002E78A5" w:rsidRDefault="005F6A0F" w:rsidP="00200BD3">
      <w:pPr>
        <w:pStyle w:val="a6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2E78A5">
        <w:rPr>
          <w:rFonts w:ascii="Times New Roman" w:hAnsi="Times New Roman"/>
          <w:spacing w:val="-4"/>
          <w:sz w:val="24"/>
          <w:szCs w:val="24"/>
        </w:rPr>
        <w:t>к этому следует подключать учащихся, своевременно организ</w:t>
      </w:r>
      <w:r w:rsidR="002E78A5" w:rsidRPr="002E78A5">
        <w:rPr>
          <w:rFonts w:ascii="Times New Roman" w:hAnsi="Times New Roman"/>
          <w:spacing w:val="-4"/>
          <w:sz w:val="24"/>
          <w:szCs w:val="24"/>
        </w:rPr>
        <w:t>уя их критическую оценку;</w:t>
      </w:r>
    </w:p>
    <w:p w:rsidR="005F6A0F" w:rsidRPr="005F6A0F" w:rsidRDefault="005F6A0F" w:rsidP="00200BD3">
      <w:pPr>
        <w:pStyle w:val="a6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6A0F">
        <w:rPr>
          <w:rFonts w:ascii="Times New Roman" w:hAnsi="Times New Roman"/>
          <w:sz w:val="24"/>
          <w:szCs w:val="24"/>
        </w:rPr>
        <w:t xml:space="preserve">не торопиться самому отвечать на вопросы, касающиеся материала дискуссии: такие вопросы следует переадресовывать аудитории;  </w:t>
      </w:r>
    </w:p>
    <w:p w:rsidR="005F6A0F" w:rsidRPr="000D44CB" w:rsidRDefault="005F6A0F" w:rsidP="00200BD3">
      <w:pPr>
        <w:pStyle w:val="a6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0D44CB">
        <w:rPr>
          <w:rFonts w:ascii="Times New Roman" w:hAnsi="Times New Roman"/>
          <w:spacing w:val="-4"/>
          <w:sz w:val="24"/>
          <w:szCs w:val="24"/>
        </w:rPr>
        <w:t xml:space="preserve">следить за тем, чтобы объектом критики являлось мнение, а не участник, выразивший его;  </w:t>
      </w:r>
    </w:p>
    <w:p w:rsidR="005F6A0F" w:rsidRPr="002E78A5" w:rsidRDefault="005F6A0F" w:rsidP="00200BD3">
      <w:pPr>
        <w:pStyle w:val="a6"/>
        <w:widowControl w:val="0"/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sz w:val="24"/>
          <w:szCs w:val="24"/>
        </w:rPr>
      </w:pPr>
      <w:r w:rsidRPr="002E78A5">
        <w:rPr>
          <w:rFonts w:ascii="Times New Roman" w:hAnsi="Times New Roman"/>
          <w:spacing w:val="-4"/>
          <w:sz w:val="24"/>
          <w:szCs w:val="24"/>
        </w:rPr>
        <w:t>сравнивать разные точки зрения, вовлекая учащихся в коллективный анализ и обсуждение, помнить слова К.Д. Ушинского о том, что в основе познания всегда лежит сравнение.</w:t>
      </w:r>
    </w:p>
    <w:p w:rsidR="005F6A0F" w:rsidRPr="005F6A0F" w:rsidRDefault="005F6A0F" w:rsidP="005F6A0F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5F6A0F" w:rsidRPr="005F6A0F" w:rsidRDefault="005F6A0F" w:rsidP="005F6A0F">
      <w:pPr>
        <w:jc w:val="both"/>
        <w:rPr>
          <w:rFonts w:ascii="Times New Roman" w:eastAsia="Times New Roman" w:hAnsi="Times New Roman" w:cs="Times New Roman"/>
          <w:bCs/>
          <w:i/>
        </w:rPr>
      </w:pPr>
      <w:r w:rsidRPr="005F6A0F">
        <w:rPr>
          <w:rFonts w:ascii="Times New Roman" w:eastAsia="Times New Roman" w:hAnsi="Times New Roman" w:cs="Times New Roman"/>
          <w:bCs/>
          <w:i/>
        </w:rPr>
        <w:t>Критерии оценки участия в дискуссии:</w:t>
      </w:r>
    </w:p>
    <w:p w:rsidR="005F6A0F" w:rsidRPr="005F6A0F" w:rsidRDefault="005F6A0F" w:rsidP="005F6A0F">
      <w:pPr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5F6A0F">
        <w:rPr>
          <w:rFonts w:ascii="Times New Roman" w:eastAsia="Times New Roman" w:hAnsi="Times New Roman" w:cs="Times New Roman"/>
          <w:bCs/>
        </w:rPr>
        <w:t>1. Теоретический уровень знаний</w:t>
      </w:r>
    </w:p>
    <w:p w:rsidR="005F6A0F" w:rsidRPr="005F6A0F" w:rsidRDefault="005F6A0F" w:rsidP="005F6A0F">
      <w:pPr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5F6A0F">
        <w:rPr>
          <w:rFonts w:ascii="Times New Roman" w:eastAsia="Times New Roman" w:hAnsi="Times New Roman" w:cs="Times New Roman"/>
          <w:bCs/>
        </w:rPr>
        <w:t>2. Качество ответов на вопросы</w:t>
      </w:r>
    </w:p>
    <w:p w:rsidR="005F6A0F" w:rsidRPr="005F6A0F" w:rsidRDefault="005F6A0F" w:rsidP="005F6A0F">
      <w:pPr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5F6A0F">
        <w:rPr>
          <w:rFonts w:ascii="Times New Roman" w:eastAsia="Times New Roman" w:hAnsi="Times New Roman" w:cs="Times New Roman"/>
          <w:bCs/>
        </w:rPr>
        <w:t>3. Подкрепление материалов фактическими данными (статистические данные или др.)</w:t>
      </w:r>
    </w:p>
    <w:p w:rsidR="005F6A0F" w:rsidRPr="005F6A0F" w:rsidRDefault="005F6A0F" w:rsidP="005F6A0F">
      <w:pPr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5F6A0F">
        <w:rPr>
          <w:rFonts w:ascii="Times New Roman" w:eastAsia="Times New Roman" w:hAnsi="Times New Roman" w:cs="Times New Roman"/>
          <w:bCs/>
        </w:rPr>
        <w:t>4. Практическая ценность материала</w:t>
      </w:r>
    </w:p>
    <w:p w:rsidR="005F6A0F" w:rsidRPr="005F6A0F" w:rsidRDefault="005F6A0F" w:rsidP="005F6A0F">
      <w:pPr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5F6A0F">
        <w:rPr>
          <w:rFonts w:ascii="Times New Roman" w:eastAsia="Times New Roman" w:hAnsi="Times New Roman" w:cs="Times New Roman"/>
          <w:bCs/>
        </w:rPr>
        <w:t>5. Способность делать выводы</w:t>
      </w:r>
    </w:p>
    <w:p w:rsidR="005F6A0F" w:rsidRPr="005F6A0F" w:rsidRDefault="005F6A0F" w:rsidP="005F6A0F">
      <w:pPr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5F6A0F">
        <w:rPr>
          <w:rFonts w:ascii="Times New Roman" w:eastAsia="Times New Roman" w:hAnsi="Times New Roman" w:cs="Times New Roman"/>
          <w:bCs/>
        </w:rPr>
        <w:t>6. Способность отстаивать собственную точку зрения</w:t>
      </w:r>
    </w:p>
    <w:p w:rsidR="005F6A0F" w:rsidRPr="005F6A0F" w:rsidRDefault="005F6A0F" w:rsidP="005F6A0F">
      <w:pPr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5F6A0F">
        <w:rPr>
          <w:rFonts w:ascii="Times New Roman" w:eastAsia="Times New Roman" w:hAnsi="Times New Roman" w:cs="Times New Roman"/>
          <w:bCs/>
        </w:rPr>
        <w:t>7. Способность ориентироваться в представленном материале</w:t>
      </w:r>
    </w:p>
    <w:p w:rsidR="005F6A0F" w:rsidRPr="005F6A0F" w:rsidRDefault="005F6A0F" w:rsidP="005F6A0F">
      <w:pPr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5F6A0F">
        <w:rPr>
          <w:rFonts w:ascii="Times New Roman" w:eastAsia="Times New Roman" w:hAnsi="Times New Roman" w:cs="Times New Roman"/>
          <w:bCs/>
        </w:rPr>
        <w:t>8. Степень участия в общей дискуссии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eastAsia="Arial Unicode MS" w:hAnsi="Times New Roman" w:cs="Times New Roman"/>
          <w:bCs/>
        </w:rPr>
      </w:pP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eastAsia="Arial Unicode MS" w:hAnsi="Times New Roman" w:cs="Times New Roman"/>
          <w:bCs/>
        </w:rPr>
      </w:pPr>
      <w:r w:rsidRPr="005F6A0F">
        <w:rPr>
          <w:rFonts w:ascii="Times New Roman" w:eastAsia="Arial Unicode MS" w:hAnsi="Times New Roman" w:cs="Times New Roman"/>
          <w:bCs/>
        </w:rPr>
        <w:t>Оценка «</w:t>
      </w:r>
      <w:r w:rsidRPr="005F6A0F">
        <w:rPr>
          <w:rFonts w:ascii="Times New Roman" w:eastAsia="Arial Unicode MS" w:hAnsi="Times New Roman" w:cs="Times New Roman"/>
          <w:bCs/>
          <w:i/>
        </w:rPr>
        <w:t>отлично</w:t>
      </w:r>
      <w:r w:rsidRPr="005F6A0F">
        <w:rPr>
          <w:rFonts w:ascii="Times New Roman" w:eastAsia="Arial Unicode MS" w:hAnsi="Times New Roman" w:cs="Times New Roman"/>
          <w:bCs/>
        </w:rPr>
        <w:t>» выставляется студенту, если в ходе дискуссии студент продемонстрировал знание теоретического материала и умение его анализировать; если в его рассуждении не было противоречий и основные мысли подкреплялись аргументами; если в речи студента не обнаружены нарушения правил ведения полемики и современных норм русского литературного языка.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eastAsia="Arial Unicode MS" w:hAnsi="Times New Roman" w:cs="Times New Roman"/>
          <w:bCs/>
        </w:rPr>
      </w:pPr>
      <w:r w:rsidRPr="005F6A0F">
        <w:rPr>
          <w:rFonts w:ascii="Times New Roman" w:eastAsia="Arial Unicode MS" w:hAnsi="Times New Roman" w:cs="Times New Roman"/>
          <w:bCs/>
        </w:rPr>
        <w:t>Оценка «</w:t>
      </w:r>
      <w:r w:rsidRPr="005F6A0F">
        <w:rPr>
          <w:rFonts w:ascii="Times New Roman" w:eastAsia="Arial Unicode MS" w:hAnsi="Times New Roman" w:cs="Times New Roman"/>
          <w:bCs/>
          <w:i/>
        </w:rPr>
        <w:t>хорошо</w:t>
      </w:r>
      <w:r w:rsidRPr="005F6A0F">
        <w:rPr>
          <w:rFonts w:ascii="Times New Roman" w:eastAsia="Arial Unicode MS" w:hAnsi="Times New Roman" w:cs="Times New Roman"/>
          <w:bCs/>
        </w:rPr>
        <w:t>» выставляется студенту за грамотное использование теоретического материала, хорошую речь, активное участие в полемике с незначительными противоречиями в суждении, или с суждениями без достаточных оснований.</w:t>
      </w:r>
    </w:p>
    <w:p w:rsidR="005F6A0F" w:rsidRPr="005F6A0F" w:rsidRDefault="005F6A0F" w:rsidP="005F6A0F">
      <w:pPr>
        <w:shd w:val="clear" w:color="auto" w:fill="FFFFFF"/>
        <w:ind w:firstLine="709"/>
        <w:jc w:val="both"/>
        <w:rPr>
          <w:rFonts w:ascii="Times New Roman" w:eastAsia="Arial Unicode MS" w:hAnsi="Times New Roman" w:cs="Times New Roman"/>
          <w:bCs/>
        </w:rPr>
      </w:pPr>
      <w:r w:rsidRPr="005F6A0F">
        <w:rPr>
          <w:rFonts w:ascii="Times New Roman" w:eastAsia="Arial Unicode MS" w:hAnsi="Times New Roman" w:cs="Times New Roman"/>
          <w:bCs/>
        </w:rPr>
        <w:t>Оценка «</w:t>
      </w:r>
      <w:r w:rsidRPr="005F6A0F">
        <w:rPr>
          <w:rFonts w:ascii="Times New Roman" w:eastAsia="Arial Unicode MS" w:hAnsi="Times New Roman" w:cs="Times New Roman"/>
          <w:bCs/>
          <w:i/>
        </w:rPr>
        <w:t>удовлетворительно</w:t>
      </w:r>
      <w:r w:rsidRPr="005F6A0F">
        <w:rPr>
          <w:rFonts w:ascii="Times New Roman" w:eastAsia="Arial Unicode MS" w:hAnsi="Times New Roman" w:cs="Times New Roman"/>
          <w:bCs/>
        </w:rPr>
        <w:t>» ставится студенту в случае допущенных смысловых и грамматических ошибок, неполного владения теорией.</w:t>
      </w:r>
    </w:p>
    <w:p w:rsidR="001B3581" w:rsidRPr="001B3581" w:rsidRDefault="005F6A0F" w:rsidP="002E78A5">
      <w:pPr>
        <w:shd w:val="clear" w:color="auto" w:fill="FFFFFF"/>
        <w:ind w:firstLine="709"/>
        <w:jc w:val="both"/>
        <w:rPr>
          <w:rFonts w:ascii="Times New Roman" w:eastAsia="Arial Unicode MS" w:hAnsi="Times New Roman" w:cs="Times New Roman"/>
          <w:b/>
          <w:bCs/>
          <w:color w:val="auto"/>
          <w:sz w:val="27"/>
          <w:szCs w:val="27"/>
          <w:lang w:bidi="ar-SA"/>
        </w:rPr>
      </w:pPr>
      <w:r w:rsidRPr="005F6A0F">
        <w:rPr>
          <w:rFonts w:ascii="Times New Roman" w:eastAsia="Arial Unicode MS" w:hAnsi="Times New Roman" w:cs="Times New Roman"/>
          <w:bCs/>
        </w:rPr>
        <w:t>Оценка «</w:t>
      </w:r>
      <w:r w:rsidRPr="005F6A0F">
        <w:rPr>
          <w:rFonts w:ascii="Times New Roman" w:eastAsia="Arial Unicode MS" w:hAnsi="Times New Roman" w:cs="Times New Roman"/>
          <w:bCs/>
          <w:i/>
        </w:rPr>
        <w:t>неудовлетворительно</w:t>
      </w:r>
      <w:r w:rsidRPr="005F6A0F">
        <w:rPr>
          <w:rFonts w:ascii="Times New Roman" w:eastAsia="Arial Unicode MS" w:hAnsi="Times New Roman" w:cs="Times New Roman"/>
          <w:bCs/>
        </w:rPr>
        <w:t>» выставляется студенту за пассивное отношение к дискуссии, неумение вести дискуссию, незнание материала.</w:t>
      </w:r>
    </w:p>
    <w:p w:rsidR="001B3581" w:rsidRPr="001B3581" w:rsidRDefault="001B3581" w:rsidP="001B3581">
      <w:pPr>
        <w:autoSpaceDE w:val="0"/>
        <w:autoSpaceDN w:val="0"/>
        <w:adjustRightInd w:val="0"/>
        <w:ind w:left="-4" w:right="83"/>
        <w:jc w:val="center"/>
        <w:rPr>
          <w:rFonts w:ascii="Times New Roman" w:eastAsia="Arial Unicode MS" w:hAnsi="Times New Roman" w:cs="Times New Roman"/>
          <w:b/>
          <w:bCs/>
          <w:color w:val="auto"/>
          <w:sz w:val="27"/>
          <w:szCs w:val="27"/>
          <w:lang w:bidi="ar-SA"/>
        </w:rPr>
        <w:sectPr w:rsidR="001B3581" w:rsidRPr="001B3581" w:rsidSect="001B3581">
          <w:type w:val="continuous"/>
          <w:pgSz w:w="11909" w:h="16834"/>
          <w:pgMar w:top="1440" w:right="816" w:bottom="1843" w:left="1276" w:header="720" w:footer="720" w:gutter="0"/>
          <w:cols w:space="60"/>
          <w:noEndnote/>
          <w:docGrid w:linePitch="272"/>
        </w:sectPr>
      </w:pP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1B3581" w:rsidRPr="00C059B6" w:rsidRDefault="001B3581" w:rsidP="001B3581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3581" w:rsidRPr="001B3581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581" w:rsidRPr="003D2930" w:rsidRDefault="001B3581" w:rsidP="001B3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3960D2" w:rsidRPr="003960D2" w:rsidRDefault="003960D2" w:rsidP="003960D2">
      <w:pPr>
        <w:shd w:val="clear" w:color="auto" w:fill="FFFFFF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3960D2">
        <w:rPr>
          <w:rFonts w:ascii="Times New Roman" w:eastAsia="Times New Roman" w:hAnsi="Times New Roman" w:cs="Times New Roman"/>
          <w:sz w:val="34"/>
          <w:szCs w:val="34"/>
        </w:rPr>
        <w:t>ТЕМЫ ДОКЛАДОВ, СООБЩЕНИЙ, ПРЕЗЕНТАЦИЙ</w:t>
      </w:r>
    </w:p>
    <w:p w:rsidR="001B3581" w:rsidRPr="001B3581" w:rsidRDefault="001B3581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1B3581" w:rsidRPr="001B3581" w:rsidRDefault="003960D2" w:rsidP="001B3581">
      <w:pPr>
        <w:shd w:val="clear" w:color="auto" w:fill="FFFFFF"/>
        <w:tabs>
          <w:tab w:val="left" w:leader="underscore" w:pos="613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Профессиональная этика</w:t>
      </w:r>
    </w:p>
    <w:p w:rsidR="001B3581" w:rsidRPr="00855FA0" w:rsidRDefault="001B3581" w:rsidP="001B358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855FA0" w:rsidRPr="00855FA0" w:rsidRDefault="00855FA0" w:rsidP="00855FA0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855FA0">
        <w:rPr>
          <w:rFonts w:ascii="Times New Roman" w:hAnsi="Times New Roman" w:cs="Times New Roman"/>
          <w:b/>
          <w:sz w:val="26"/>
          <w:szCs w:val="26"/>
        </w:rPr>
        <w:t>Контролируемая тема – Юридическая этика как вид профессиональной этики.</w:t>
      </w:r>
    </w:p>
    <w:p w:rsidR="00855FA0" w:rsidRPr="00855FA0" w:rsidRDefault="00855FA0" w:rsidP="00855FA0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Мораль и право, их соотношение и взаимодействие.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Особенности профессии юриста с точки зрения нравственности.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Профессиональная этика: понятие, виды.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Моральный выбор: его сущность и структура.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Проблема соотношения целей и средств в правоохранительной деятельности.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Нравственная допустимость правового принуждения.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Установление истины по уголовному делу как нравственная цель доказывания.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Презумпция невиновности и обязанность доказывания: нравственный аспект.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 xml:space="preserve">Этические основы использования отдельных видов доказательств. 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Проблема свидетельского иммунитета и стремления к достижению истины.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 xml:space="preserve">Претворение в жизнь требований социальной справедливости. 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Нравственная сущность служения обществу и государству.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 xml:space="preserve">Основные нравственные аспекты Всеобщей декларации прав человека. 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Нравственные аспекты обеспечения процесса доказывания.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>Нравственное содержание оценки доказательств по внутреннему убеждению.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 xml:space="preserve">Этические характеристики процесса проверки доказательств. </w:t>
      </w:r>
    </w:p>
    <w:p w:rsidR="00855FA0" w:rsidRPr="00855FA0" w:rsidRDefault="00855FA0" w:rsidP="00200BD3">
      <w:pPr>
        <w:pStyle w:val="a6"/>
        <w:widowControl w:val="0"/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55FA0">
        <w:rPr>
          <w:rFonts w:ascii="Times New Roman" w:eastAsia="Times New Roman" w:hAnsi="Times New Roman"/>
          <w:color w:val="000000"/>
          <w:sz w:val="24"/>
          <w:szCs w:val="24"/>
        </w:rPr>
        <w:t xml:space="preserve">Этические характеристики принципа равенства сторон в процессе. </w:t>
      </w:r>
    </w:p>
    <w:p w:rsidR="00855FA0" w:rsidRPr="00855FA0" w:rsidRDefault="00855FA0" w:rsidP="00855FA0">
      <w:pPr>
        <w:jc w:val="both"/>
        <w:rPr>
          <w:rFonts w:ascii="Times New Roman" w:eastAsia="Times New Roman" w:hAnsi="Times New Roman" w:cs="Times New Roman"/>
        </w:rPr>
      </w:pPr>
    </w:p>
    <w:p w:rsidR="00855FA0" w:rsidRPr="00855FA0" w:rsidRDefault="00855FA0" w:rsidP="00855FA0">
      <w:pPr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5FA0">
        <w:rPr>
          <w:rFonts w:ascii="Times New Roman" w:hAnsi="Times New Roman" w:cs="Times New Roman"/>
          <w:b/>
          <w:sz w:val="26"/>
          <w:szCs w:val="26"/>
        </w:rPr>
        <w:t>Методические рекомендации по подготовке доклада</w:t>
      </w:r>
    </w:p>
    <w:p w:rsidR="00855FA0" w:rsidRPr="00855FA0" w:rsidRDefault="00855FA0" w:rsidP="00855FA0">
      <w:pPr>
        <w:widowControl/>
        <w:jc w:val="both"/>
        <w:rPr>
          <w:rFonts w:ascii="Times New Roman" w:hAnsi="Times New Roman" w:cs="Times New Roman"/>
          <w:b/>
        </w:rPr>
      </w:pP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Доклад – это публичное сообщение, представляющее собой развёрнутое изложение той или иной темы.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  <w:i/>
        </w:rPr>
      </w:pPr>
      <w:r w:rsidRPr="00855FA0">
        <w:rPr>
          <w:rFonts w:ascii="Times New Roman" w:hAnsi="Times New Roman" w:cs="Times New Roman"/>
          <w:i/>
        </w:rPr>
        <w:t>Этапы подготовки доклада:</w:t>
      </w:r>
    </w:p>
    <w:p w:rsidR="00855FA0" w:rsidRPr="00855FA0" w:rsidRDefault="00855FA0" w:rsidP="00855FA0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1. Выбор темы.</w:t>
      </w:r>
    </w:p>
    <w:p w:rsidR="00855FA0" w:rsidRPr="00855FA0" w:rsidRDefault="00855FA0" w:rsidP="00855FA0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2. Определение цели (сообщение, объяснение, обсуждение чего-либо и т.д.).</w:t>
      </w:r>
    </w:p>
    <w:p w:rsidR="00855FA0" w:rsidRPr="00855FA0" w:rsidRDefault="00855FA0" w:rsidP="00855FA0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3. Поиск и подбор необходимого материала по заданной теме.</w:t>
      </w:r>
    </w:p>
    <w:p w:rsidR="00855FA0" w:rsidRPr="00855FA0" w:rsidRDefault="00855FA0" w:rsidP="00855FA0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4. Анализ подобранного материала и выделение отрезков, которые будут.</w:t>
      </w:r>
    </w:p>
    <w:p w:rsidR="00855FA0" w:rsidRPr="00855FA0" w:rsidRDefault="00855FA0" w:rsidP="00855FA0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5. Составление плана.</w:t>
      </w:r>
    </w:p>
    <w:p w:rsidR="00855FA0" w:rsidRPr="00855FA0" w:rsidRDefault="00855FA0" w:rsidP="00855FA0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6. Композиционное и словесное оформление.</w:t>
      </w:r>
    </w:p>
    <w:p w:rsidR="00855FA0" w:rsidRPr="00855FA0" w:rsidRDefault="00855FA0" w:rsidP="00855FA0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7. Проверка текста доклада.</w:t>
      </w:r>
    </w:p>
    <w:p w:rsidR="00855FA0" w:rsidRPr="00855FA0" w:rsidRDefault="00855FA0" w:rsidP="00855FA0">
      <w:pPr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 xml:space="preserve">8. Подготовка презентации и/или </w:t>
      </w:r>
      <w:proofErr w:type="gramStart"/>
      <w:r w:rsidRPr="00855FA0">
        <w:rPr>
          <w:rFonts w:ascii="Times New Roman" w:hAnsi="Times New Roman" w:cs="Times New Roman"/>
        </w:rPr>
        <w:t>раздаточного</w:t>
      </w:r>
      <w:proofErr w:type="gramEnd"/>
      <w:r w:rsidRPr="00855FA0">
        <w:rPr>
          <w:rFonts w:ascii="Times New Roman" w:hAnsi="Times New Roman" w:cs="Times New Roman"/>
        </w:rPr>
        <w:t xml:space="preserve"> материла.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  <w:i/>
        </w:rPr>
      </w:pPr>
      <w:r w:rsidRPr="00855FA0">
        <w:rPr>
          <w:rFonts w:ascii="Times New Roman" w:hAnsi="Times New Roman" w:cs="Times New Roman"/>
          <w:i/>
        </w:rPr>
        <w:lastRenderedPageBreak/>
        <w:t>Композиционное оформление доклада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 xml:space="preserve">Элементами композиции доклада являются вступительная часть, основная часть и заключение. 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Вступительная часть может содержать: сообщение основной идеи; определение объекта рассмотрения; историю изучения заданной темы, в том числе вопросов, проблем, связанных с ней; краткий перечень рассматриваемых вопросов; перечень спорных вопросов; объяснение своего выбора темы.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В основной части студент должен раскрыть тему. Изложение материала должно быть связным, последовательным, а также доказательным. С целью аргументации в докладе можно использовать цитирование, количественные данные, в том числе в виде таблиц, графиков, диаграмм и т. п., факты, что может быть взято из использованной литературы, но с указанием на источник.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 xml:space="preserve">В заключение подводятся итоги, формулируются выводы, подчёркивается значение рассмотренной проблемы, даются рекомендации решения проблемы и возможности их применения. </w:t>
      </w:r>
      <w:proofErr w:type="gramStart"/>
      <w:r w:rsidRPr="00855FA0">
        <w:rPr>
          <w:rFonts w:ascii="Times New Roman" w:hAnsi="Times New Roman" w:cs="Times New Roman"/>
        </w:rPr>
        <w:t>Заключение должно быть согласовано с вступительной и основной частями.</w:t>
      </w:r>
      <w:proofErr w:type="gramEnd"/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  <w:i/>
        </w:rPr>
      </w:pPr>
      <w:r w:rsidRPr="00855FA0">
        <w:rPr>
          <w:rFonts w:ascii="Times New Roman" w:hAnsi="Times New Roman" w:cs="Times New Roman"/>
          <w:i/>
        </w:rPr>
        <w:t>Требования к оформлению доклада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После выступления доклад сдаётся преподавателю, оформленный в соответствии с предъявляемыми требованиями: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1) максимальный объем машинописного текста доклада – 5 страниц;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 xml:space="preserve">2) шрифт – </w:t>
      </w:r>
      <w:r w:rsidRPr="00855FA0">
        <w:rPr>
          <w:rFonts w:ascii="Times New Roman" w:hAnsi="Times New Roman" w:cs="Times New Roman"/>
          <w:lang w:val="en-US"/>
        </w:rPr>
        <w:t>Times</w:t>
      </w:r>
      <w:r w:rsidRPr="00855FA0">
        <w:rPr>
          <w:rFonts w:ascii="Times New Roman" w:hAnsi="Times New Roman" w:cs="Times New Roman"/>
        </w:rPr>
        <w:t xml:space="preserve"> </w:t>
      </w:r>
      <w:r w:rsidRPr="00855FA0">
        <w:rPr>
          <w:rFonts w:ascii="Times New Roman" w:hAnsi="Times New Roman" w:cs="Times New Roman"/>
          <w:lang w:val="en-US"/>
        </w:rPr>
        <w:t>New</w:t>
      </w:r>
      <w:r w:rsidRPr="00855FA0">
        <w:rPr>
          <w:rFonts w:ascii="Times New Roman" w:hAnsi="Times New Roman" w:cs="Times New Roman"/>
        </w:rPr>
        <w:t xml:space="preserve"> </w:t>
      </w:r>
      <w:r w:rsidRPr="00855FA0">
        <w:rPr>
          <w:rFonts w:ascii="Times New Roman" w:hAnsi="Times New Roman" w:cs="Times New Roman"/>
          <w:lang w:val="en-US"/>
        </w:rPr>
        <w:t>Roman</w:t>
      </w:r>
      <w:r w:rsidRPr="00855FA0">
        <w:rPr>
          <w:rFonts w:ascii="Times New Roman" w:hAnsi="Times New Roman" w:cs="Times New Roman"/>
        </w:rPr>
        <w:t xml:space="preserve">, размер шрифта – 14 </w:t>
      </w:r>
      <w:proofErr w:type="spellStart"/>
      <w:r w:rsidRPr="00855FA0">
        <w:rPr>
          <w:rFonts w:ascii="Times New Roman" w:hAnsi="Times New Roman" w:cs="Times New Roman"/>
        </w:rPr>
        <w:t>пт</w:t>
      </w:r>
      <w:proofErr w:type="spellEnd"/>
      <w:r w:rsidRPr="00855FA0">
        <w:rPr>
          <w:rFonts w:ascii="Times New Roman" w:hAnsi="Times New Roman" w:cs="Times New Roman"/>
        </w:rPr>
        <w:t>, междустрочный интервал – 1,5.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3) обязательным является наличие титульного листа, на котором должна содержаться следующая информация: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– полное наименование вуза;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– наименование кафедры;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– наименование работы (</w:t>
      </w:r>
      <w:r w:rsidRPr="00855FA0">
        <w:rPr>
          <w:rFonts w:ascii="Times New Roman" w:hAnsi="Times New Roman" w:cs="Times New Roman"/>
          <w:i/>
        </w:rPr>
        <w:t>Доклад</w:t>
      </w:r>
      <w:r w:rsidRPr="00855FA0">
        <w:rPr>
          <w:rFonts w:ascii="Times New Roman" w:hAnsi="Times New Roman" w:cs="Times New Roman"/>
        </w:rPr>
        <w:t>);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– тема доклада;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 xml:space="preserve">– сведения о докладчике (статус, курс, группа, фамилия и инициалы, например, </w:t>
      </w:r>
      <w:r w:rsidRPr="00855FA0">
        <w:rPr>
          <w:rFonts w:ascii="Times New Roman" w:hAnsi="Times New Roman" w:cs="Times New Roman"/>
          <w:i/>
        </w:rPr>
        <w:t>студент 3-го курса группы ЮР-51 Иванов И.И.</w:t>
      </w:r>
      <w:r w:rsidRPr="00855FA0">
        <w:rPr>
          <w:rFonts w:ascii="Times New Roman" w:hAnsi="Times New Roman" w:cs="Times New Roman"/>
        </w:rPr>
        <w:t>);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 xml:space="preserve">– сведения о преподавателе (должность, учёная степень, учёное звание, фамилия и инициалы, например, </w:t>
      </w:r>
      <w:r w:rsidRPr="00855FA0">
        <w:rPr>
          <w:rFonts w:ascii="Times New Roman" w:hAnsi="Times New Roman" w:cs="Times New Roman"/>
          <w:i/>
        </w:rPr>
        <w:t>доцент кафедры гуманитарных дисциплин и иностранных языков, к.ф.н., доцент Петров П.П.</w:t>
      </w:r>
      <w:r w:rsidRPr="00855FA0">
        <w:rPr>
          <w:rFonts w:ascii="Times New Roman" w:hAnsi="Times New Roman" w:cs="Times New Roman"/>
        </w:rPr>
        <w:t>);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– город и дата подготовки доклада.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  <w:i/>
        </w:rPr>
      </w:pPr>
      <w:r w:rsidRPr="00855FA0">
        <w:rPr>
          <w:rFonts w:ascii="Times New Roman" w:hAnsi="Times New Roman" w:cs="Times New Roman"/>
          <w:i/>
        </w:rPr>
        <w:t>Требования к выступлению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Лучший способ справиться с волнением перед выступлением – это хорошо к нему подготовиться. Текст доклада нужно запомнить и во время выступления зачитывать лишь некоторые фрагменты.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Необходимо соблюдать речевой этикет. Поблагодарить за внимание.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Доклад нужно начинать с озвучивания темы.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 xml:space="preserve">Не допускаются нарушения каких-либо норм литературного языка. Произношение слов и интонация должны быть литературно нормативными. 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На выступление отводится до 7 минут. Если студент не укладывается в регламент, решение о продлении времени выступления будет принято преподавателем в зависимости от качества доклада и от оставшегося объёма.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Если доклад сопровождается презентацией, необходимо читать доклад с одновременной демонстрацией слайдов.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  <w:i/>
        </w:rPr>
      </w:pPr>
      <w:r w:rsidRPr="00855FA0">
        <w:rPr>
          <w:rFonts w:ascii="Times New Roman" w:hAnsi="Times New Roman" w:cs="Times New Roman"/>
          <w:i/>
        </w:rPr>
        <w:t>Требования к презентации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1) максимальное количество слайдов – 15;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 xml:space="preserve">2) стиль оформления всех слайдов должен быть единым; 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lastRenderedPageBreak/>
        <w:t>3) на первом слайде должна быть представлена та же информация, что и на титульном листе;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 xml:space="preserve">4) презентация не должна содержать весь текст доклада, а лишь основные моменты; 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5) максимальное количество информации на слайде – 10 строк;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6) размер шрифта не должен быть маленьким;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7) рисунки, таблицы, схемы, графики, видео и т. п. должны иметь названия;</w:t>
      </w:r>
    </w:p>
    <w:p w:rsidR="00855FA0" w:rsidRPr="00855FA0" w:rsidRDefault="00855FA0" w:rsidP="00855FA0">
      <w:pPr>
        <w:widowControl/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 xml:space="preserve">8) в презентации, как и в докладе, </w:t>
      </w:r>
      <w:r w:rsidRPr="00855FA0">
        <w:rPr>
          <w:rFonts w:ascii="Times New Roman" w:hAnsi="Times New Roman" w:cs="Times New Roman"/>
          <w:shd w:val="clear" w:color="auto" w:fill="FFFFFF"/>
        </w:rPr>
        <w:t>в обязательном порядке должны соблюдаться орфографические, пунктуационные нормы, правила сокращений и оформления текста (отсутствие точки в заголовках и т. д.).</w:t>
      </w:r>
    </w:p>
    <w:p w:rsidR="00855FA0" w:rsidRPr="00855FA0" w:rsidRDefault="00855FA0" w:rsidP="00855FA0">
      <w:pPr>
        <w:jc w:val="both"/>
        <w:rPr>
          <w:rFonts w:ascii="Times New Roman" w:eastAsia="Times New Roman" w:hAnsi="Times New Roman" w:cs="Times New Roman"/>
          <w:bCs/>
        </w:rPr>
      </w:pPr>
    </w:p>
    <w:p w:rsidR="00855FA0" w:rsidRPr="00855FA0" w:rsidRDefault="00855FA0" w:rsidP="00855FA0">
      <w:pPr>
        <w:shd w:val="clear" w:color="auto" w:fill="FFFFFF"/>
        <w:ind w:left="14"/>
        <w:rPr>
          <w:rFonts w:ascii="Times New Roman" w:eastAsia="Times New Roman" w:hAnsi="Times New Roman" w:cs="Times New Roman"/>
          <w:sz w:val="26"/>
          <w:szCs w:val="26"/>
        </w:rPr>
      </w:pPr>
      <w:r w:rsidRPr="00855FA0">
        <w:rPr>
          <w:rFonts w:ascii="Times New Roman" w:eastAsia="Times New Roman" w:hAnsi="Times New Roman" w:cs="Times New Roman"/>
          <w:b/>
          <w:bCs/>
          <w:sz w:val="26"/>
          <w:szCs w:val="26"/>
        </w:rPr>
        <w:t>Критерии оценки:</w:t>
      </w:r>
    </w:p>
    <w:p w:rsidR="00855FA0" w:rsidRPr="00855FA0" w:rsidRDefault="00855FA0" w:rsidP="00855FA0">
      <w:pPr>
        <w:shd w:val="clear" w:color="auto" w:fill="FFFFFF"/>
        <w:tabs>
          <w:tab w:val="left" w:leader="dot" w:pos="9356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55FA0" w:rsidRPr="00855FA0" w:rsidRDefault="00855FA0" w:rsidP="00855FA0">
      <w:pPr>
        <w:shd w:val="clear" w:color="auto" w:fill="FFFFFF"/>
        <w:tabs>
          <w:tab w:val="left" w:leader="dot" w:pos="9356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оценка «</w:t>
      </w:r>
      <w:r w:rsidRPr="00855FA0">
        <w:rPr>
          <w:rFonts w:ascii="Times New Roman" w:hAnsi="Times New Roman" w:cs="Times New Roman"/>
          <w:i/>
        </w:rPr>
        <w:t>отлично</w:t>
      </w:r>
      <w:r w:rsidRPr="00855FA0">
        <w:rPr>
          <w:rFonts w:ascii="Times New Roman" w:hAnsi="Times New Roman" w:cs="Times New Roman"/>
        </w:rPr>
        <w:t xml:space="preserve">» ставится </w:t>
      </w:r>
      <w:r w:rsidRPr="00855FA0">
        <w:rPr>
          <w:rFonts w:ascii="Times New Roman" w:hAnsi="Times New Roman" w:cs="Times New Roman"/>
          <w:shd w:val="clear" w:color="auto" w:fill="FFFFFF"/>
        </w:rPr>
        <w:t>за умение излагать материал последовательно и грамотно, обозначить проблему, делать необходимые обобщения и выводы</w:t>
      </w:r>
      <w:r w:rsidRPr="00855FA0">
        <w:rPr>
          <w:rFonts w:ascii="Times New Roman" w:hAnsi="Times New Roman" w:cs="Times New Roman"/>
        </w:rPr>
        <w:t>, соблюдение требований к внешнему оформлению доклада и презентации;</w:t>
      </w:r>
    </w:p>
    <w:p w:rsidR="00855FA0" w:rsidRPr="00855FA0" w:rsidRDefault="00855FA0" w:rsidP="00855FA0">
      <w:pPr>
        <w:shd w:val="clear" w:color="auto" w:fill="FFFFFF"/>
        <w:tabs>
          <w:tab w:val="left" w:leader="dot" w:pos="9356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оценка «</w:t>
      </w:r>
      <w:r w:rsidRPr="00855FA0">
        <w:rPr>
          <w:rFonts w:ascii="Times New Roman" w:hAnsi="Times New Roman" w:cs="Times New Roman"/>
          <w:i/>
        </w:rPr>
        <w:t>хорошо</w:t>
      </w:r>
      <w:r w:rsidRPr="00855FA0">
        <w:rPr>
          <w:rFonts w:ascii="Times New Roman" w:hAnsi="Times New Roman" w:cs="Times New Roman"/>
        </w:rPr>
        <w:t>»</w:t>
      </w:r>
      <w:r w:rsidRPr="00855FA0">
        <w:rPr>
          <w:rFonts w:ascii="Times New Roman" w:hAnsi="Times New Roman" w:cs="Times New Roman"/>
          <w:shd w:val="clear" w:color="auto" w:fill="FFFFFF"/>
        </w:rPr>
        <w:t xml:space="preserve"> ставится, </w:t>
      </w:r>
      <w:r w:rsidRPr="00855FA0">
        <w:rPr>
          <w:rFonts w:ascii="Times New Roman" w:hAnsi="Times New Roman" w:cs="Times New Roman"/>
        </w:rPr>
        <w:t>если имеются неточности в изложении материала; отсутствует логическая последовательность в суждениях; имеются упущения в оформлении доклада;</w:t>
      </w:r>
    </w:p>
    <w:p w:rsidR="00855FA0" w:rsidRPr="00855FA0" w:rsidRDefault="00855FA0" w:rsidP="00855FA0">
      <w:pPr>
        <w:shd w:val="clear" w:color="auto" w:fill="FFFFFF"/>
        <w:tabs>
          <w:tab w:val="left" w:leader="dot" w:pos="9356"/>
        </w:tabs>
        <w:ind w:firstLine="709"/>
        <w:jc w:val="both"/>
        <w:rPr>
          <w:rFonts w:ascii="Times New Roman" w:hAnsi="Times New Roman" w:cs="Times New Roman"/>
        </w:rPr>
      </w:pPr>
      <w:r w:rsidRPr="00855FA0">
        <w:rPr>
          <w:rFonts w:ascii="Times New Roman" w:hAnsi="Times New Roman" w:cs="Times New Roman"/>
        </w:rPr>
        <w:t>оценка «</w:t>
      </w:r>
      <w:r w:rsidRPr="00855FA0">
        <w:rPr>
          <w:rFonts w:ascii="Times New Roman" w:hAnsi="Times New Roman" w:cs="Times New Roman"/>
          <w:i/>
        </w:rPr>
        <w:t>удовлетворительно</w:t>
      </w:r>
      <w:r w:rsidRPr="00855FA0">
        <w:rPr>
          <w:rFonts w:ascii="Times New Roman" w:hAnsi="Times New Roman" w:cs="Times New Roman"/>
        </w:rPr>
        <w:t>» ставится, если тема освещена лишь частично, допущены фактические ошибки в содержании;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1B3581">
        <w:rPr>
          <w:rFonts w:ascii="Times New Roman" w:eastAsiaTheme="minorEastAsia" w:hAnsi="Times New Roman" w:cs="Times New Roman"/>
          <w:color w:val="auto"/>
          <w:lang w:bidi="ar-SA"/>
        </w:rPr>
        <w:t>оценка «</w:t>
      </w:r>
      <w:r w:rsidRPr="001B3581">
        <w:rPr>
          <w:rFonts w:ascii="Times New Roman" w:eastAsiaTheme="minorEastAsia" w:hAnsi="Times New Roman" w:cs="Times New Roman"/>
          <w:i/>
          <w:color w:val="auto"/>
          <w:lang w:bidi="ar-SA"/>
        </w:rPr>
        <w:t>неудовлетворительно</w:t>
      </w:r>
      <w:r w:rsidRPr="001B3581">
        <w:rPr>
          <w:rFonts w:ascii="Times New Roman" w:eastAsiaTheme="minorEastAsia" w:hAnsi="Times New Roman" w:cs="Times New Roman"/>
          <w:color w:val="auto"/>
          <w:lang w:bidi="ar-SA"/>
        </w:rPr>
        <w:t>» ставится, если тема не раскрыта, обнаруживается существенное непонимание проблемы.</w:t>
      </w:r>
    </w:p>
    <w:p w:rsidR="001B3581" w:rsidRPr="001B3581" w:rsidRDefault="001B3581" w:rsidP="001B3581">
      <w:pPr>
        <w:shd w:val="clear" w:color="auto" w:fill="FFFFFF"/>
        <w:tabs>
          <w:tab w:val="left" w:pos="2573"/>
        </w:tabs>
        <w:autoSpaceDE w:val="0"/>
        <w:autoSpaceDN w:val="0"/>
        <w:adjustRightInd w:val="0"/>
        <w:spacing w:before="125"/>
        <w:ind w:firstLine="709"/>
        <w:rPr>
          <w:rFonts w:ascii="Times New Roman" w:eastAsia="Times New Roman" w:hAnsi="Times New Roman" w:cs="Times New Roman"/>
          <w:color w:val="auto"/>
          <w:lang w:bidi="ar-SA"/>
        </w:rPr>
        <w:sectPr w:rsidR="001B3581" w:rsidRPr="001B3581" w:rsidSect="000E5C56">
          <w:pgSz w:w="11909" w:h="16834"/>
          <w:pgMar w:top="1440" w:right="816" w:bottom="1843" w:left="1276" w:header="720" w:footer="720" w:gutter="0"/>
          <w:cols w:space="60"/>
          <w:noEndnote/>
          <w:docGrid w:linePitch="272"/>
        </w:sectPr>
      </w:pP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587" w:rsidRPr="001B3581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87" w:rsidRPr="003D2930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B3581" w:rsidRPr="001B3581" w:rsidRDefault="000B0AAA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СИТУАЦИОННЫЕ ЗАДАЧИ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</w:p>
    <w:p w:rsidR="001B3581" w:rsidRPr="001B3581" w:rsidRDefault="001B3581" w:rsidP="001B3581">
      <w:pPr>
        <w:shd w:val="clear" w:color="auto" w:fill="FFFFFF"/>
        <w:tabs>
          <w:tab w:val="left" w:leader="dot" w:pos="4474"/>
          <w:tab w:val="left" w:leader="underscore" w:pos="638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 дисциплине</w:t>
      </w:r>
    </w:p>
    <w:p w:rsidR="001B3581" w:rsidRPr="001B3581" w:rsidRDefault="000B0AAA" w:rsidP="001B3581">
      <w:pPr>
        <w:shd w:val="clear" w:color="auto" w:fill="FFFFFF"/>
        <w:tabs>
          <w:tab w:val="left" w:leader="dot" w:pos="4474"/>
          <w:tab w:val="left" w:leader="underscore" w:pos="6384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Профессиональная этика и этикет</w:t>
      </w: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0B0AAA" w:rsidRPr="000B0AAA" w:rsidRDefault="000B0AAA" w:rsidP="000B0AA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0AAA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Контролируемая тема – Кодекс профессиональной этики адвоката.</w:t>
      </w:r>
    </w:p>
    <w:p w:rsidR="000B0AAA" w:rsidRPr="000B0AAA" w:rsidRDefault="000B0AAA" w:rsidP="000B0AA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  <w:b/>
        </w:rPr>
        <w:t>Задача 1.</w:t>
      </w:r>
      <w:r w:rsidRPr="000B0AAA">
        <w:rPr>
          <w:rFonts w:ascii="Times New Roman" w:hAnsi="Times New Roman" w:cs="Times New Roman"/>
        </w:rPr>
        <w:t xml:space="preserve"> Адвокат перешел на другую работу и прекратил свое членство в адвокатском сообществе. 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</w:rPr>
        <w:t>Может ли он быть допрошен об обстоятельствах, которые ему известны в связи с ранее оказанной юридической помощью? Допустим ли допрос об этих же обстоятельствах помощника адвоката, стажера адвоката?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  <w:b/>
        </w:rPr>
        <w:t>Задача 2.</w:t>
      </w:r>
      <w:r w:rsidRPr="000B0AAA">
        <w:rPr>
          <w:rFonts w:ascii="Times New Roman" w:hAnsi="Times New Roman" w:cs="Times New Roman"/>
        </w:rPr>
        <w:t xml:space="preserve"> Желая привлечь клиентов, адвокат всем и всюду рассказывал об успешно </w:t>
      </w:r>
      <w:r w:rsidRPr="002E78A5">
        <w:rPr>
          <w:rFonts w:ascii="Times New Roman" w:hAnsi="Times New Roman" w:cs="Times New Roman"/>
          <w:spacing w:val="-4"/>
        </w:rPr>
        <w:t>проведенных делах, о своих не только процессуальных отношениях с прокурором, а в суде у него вообще «все схвачено». Позволительно ли такое поведение? Выскажите свое мнение по поводу саморекламы адвоката. Возможна ли она и в каких пределах, в какой форме?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  <w:b/>
        </w:rPr>
        <w:t>Задача 3.</w:t>
      </w:r>
      <w:r w:rsidRPr="000B0AAA">
        <w:rPr>
          <w:rFonts w:ascii="Times New Roman" w:hAnsi="Times New Roman" w:cs="Times New Roman"/>
        </w:rPr>
        <w:t xml:space="preserve"> В адвокатскую Палату поступила жалоба гражданки А. (потерпевшей по уголовному делу) на действия адвоката И.. который в защитительной речи допустил оскорбительные выражения в ее адрес, назвав ее «</w:t>
      </w:r>
      <w:r w:rsidRPr="000B0AAA">
        <w:rPr>
          <w:rFonts w:ascii="Times New Roman" w:hAnsi="Times New Roman" w:cs="Times New Roman"/>
          <w:i/>
        </w:rPr>
        <w:t>падшей женщиной</w:t>
      </w:r>
      <w:r w:rsidRPr="000B0AAA">
        <w:rPr>
          <w:rFonts w:ascii="Times New Roman" w:hAnsi="Times New Roman" w:cs="Times New Roman"/>
        </w:rPr>
        <w:t>». Проверкой было установлено, что в протоколе судебного заседания были записаны слова адвоката, сказанные им в адрес потерпевшей: «</w:t>
      </w:r>
      <w:r w:rsidRPr="000B0AAA">
        <w:rPr>
          <w:rFonts w:ascii="Times New Roman" w:hAnsi="Times New Roman" w:cs="Times New Roman"/>
          <w:i/>
        </w:rPr>
        <w:t>Эта падшая женщина сама спровоцировала такое отношение к себе, какое заслуживает</w:t>
      </w:r>
      <w:r w:rsidRPr="000B0AAA">
        <w:rPr>
          <w:rFonts w:ascii="Times New Roman" w:hAnsi="Times New Roman" w:cs="Times New Roman"/>
        </w:rPr>
        <w:t>». Потерпевшей указанное выражение было воспринято как оскорбление. На протокол судебного заседания в этой части адвокат замечаний не приносил.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</w:rPr>
        <w:t>Дайте оценку действиям адвоката.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  <w:b/>
        </w:rPr>
        <w:t>Задача 4.</w:t>
      </w:r>
      <w:r w:rsidRPr="000B0AAA">
        <w:rPr>
          <w:rFonts w:ascii="Times New Roman" w:hAnsi="Times New Roman" w:cs="Times New Roman"/>
        </w:rPr>
        <w:t xml:space="preserve"> Представьте зал судебного заседания, слушается дело. Судья что-то </w:t>
      </w:r>
      <w:r w:rsidRPr="002E78A5">
        <w:rPr>
          <w:rFonts w:ascii="Times New Roman" w:hAnsi="Times New Roman" w:cs="Times New Roman"/>
          <w:spacing w:val="-4"/>
        </w:rPr>
        <w:t>торопливо пишет. Прокурор сбегал в соседний зал, где слушалось другое дело, произнес там обвинительную речь и вернулся. Адвокат – заезжая знаменитость, только что с поезда, в несвежей сорочке, со щетиной на щеках, делая вид, что читает обвинительное заключение, старательно скрывал зевоту. Местный адвокат, полагая, что ему и так все понятно, попивая минералку, просматривал газету. Вы ничего не хотите сказать по поводу увиденного?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  <w:b/>
        </w:rPr>
        <w:t>Задача 5.</w:t>
      </w:r>
      <w:r w:rsidRPr="000B0AAA">
        <w:rPr>
          <w:rFonts w:ascii="Times New Roman" w:hAnsi="Times New Roman" w:cs="Times New Roman"/>
        </w:rPr>
        <w:t xml:space="preserve"> Всем известен старый анекдот: адвокат произносит речь в прениях, судья его не слушает и что-то пишет. Адвокату это </w:t>
      </w:r>
      <w:proofErr w:type="gramStart"/>
      <w:r w:rsidRPr="000B0AAA">
        <w:rPr>
          <w:rFonts w:ascii="Times New Roman" w:hAnsi="Times New Roman" w:cs="Times New Roman"/>
        </w:rPr>
        <w:t>надоело</w:t>
      </w:r>
      <w:proofErr w:type="gramEnd"/>
      <w:r w:rsidRPr="000B0AAA">
        <w:rPr>
          <w:rFonts w:ascii="Times New Roman" w:hAnsi="Times New Roman" w:cs="Times New Roman"/>
        </w:rPr>
        <w:t xml:space="preserve"> и он обращается к судье: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</w:rPr>
        <w:t>– Я не мешаю вам писать приговор по нашему делу?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</w:rPr>
        <w:t>Судья: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</w:rPr>
        <w:t>– Нет, это приговор по завтрашнему делу, а по вашему – я написал еще вчера.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</w:rPr>
        <w:lastRenderedPageBreak/>
        <w:t>Не усматриваете ли вы каких-либо нарушений в действиях участников процесса?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  <w:b/>
        </w:rPr>
        <w:t>Задача 6.</w:t>
      </w:r>
      <w:r w:rsidRPr="000B0AAA">
        <w:rPr>
          <w:rFonts w:ascii="Times New Roman" w:hAnsi="Times New Roman" w:cs="Times New Roman"/>
        </w:rPr>
        <w:t xml:space="preserve"> </w:t>
      </w:r>
      <w:proofErr w:type="gramStart"/>
      <w:r w:rsidRPr="000B0AAA">
        <w:rPr>
          <w:rFonts w:ascii="Times New Roman" w:hAnsi="Times New Roman" w:cs="Times New Roman"/>
        </w:rPr>
        <w:t>В адвокатскую палату поступила докладная заведующего юридической консультации о применении недозволенных методов привлечения клиентов по уголовным делам со стороны адвоката А. В ходе проверки было установлено, что адвокат получал неизвестным путем информацию о поступлении уголовных дел в районный суд и направлял потенциальным клиентам письма с просьбой явиться к нему «для решения вопросов обеспечения защиты в уголовном процессе».</w:t>
      </w:r>
      <w:proofErr w:type="gramEnd"/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</w:rPr>
        <w:t>Считаете ли вы допустимыми подобные действия со стороны адвоката?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  <w:b/>
        </w:rPr>
        <w:t>Задача 7.</w:t>
      </w:r>
      <w:r w:rsidRPr="000B0AAA">
        <w:rPr>
          <w:rFonts w:ascii="Times New Roman" w:hAnsi="Times New Roman" w:cs="Times New Roman"/>
        </w:rPr>
        <w:t xml:space="preserve"> В письме, адресованном клиенту, адвокат допустил рассуждения о личных качествах тех судебно-прокурорских работников, к которым он обращался и предполагает обращаться по делу в порядке надзора.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</w:rPr>
        <w:t>Считаете ли вы подобное допустимым в служебной переписке, каковой является переписка адвоката с клиентом?</w:t>
      </w:r>
    </w:p>
    <w:p w:rsidR="000B0AAA" w:rsidRPr="000B0AAA" w:rsidRDefault="000B0AAA" w:rsidP="000B0AA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0AAA" w:rsidRPr="000B0AAA" w:rsidRDefault="000B0AAA" w:rsidP="000B0AA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0B0AAA" w:rsidRPr="000B0AAA" w:rsidRDefault="000B0AAA" w:rsidP="000B0AA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0B0AAA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Контролируемая тема – Профессиональная следственная этика.</w:t>
      </w:r>
    </w:p>
    <w:p w:rsidR="000B0AAA" w:rsidRPr="000B0AAA" w:rsidRDefault="000B0AAA" w:rsidP="000B0AAA">
      <w:pPr>
        <w:ind w:right="132"/>
        <w:jc w:val="both"/>
        <w:rPr>
          <w:rFonts w:ascii="Times New Roman" w:hAnsi="Times New Roman" w:cs="Times New Roman"/>
          <w:b/>
          <w:i/>
        </w:rPr>
      </w:pPr>
    </w:p>
    <w:p w:rsidR="000B0AAA" w:rsidRPr="000B0AAA" w:rsidRDefault="000B0AAA" w:rsidP="000B0AA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0B0AAA">
        <w:rPr>
          <w:rFonts w:ascii="Times New Roman" w:eastAsia="Times New Roman" w:hAnsi="Times New Roman" w:cs="Times New Roman"/>
          <w:b/>
          <w:bCs/>
        </w:rPr>
        <w:t>Задача 1.</w:t>
      </w:r>
    </w:p>
    <w:p w:rsidR="000B0AAA" w:rsidRPr="000B0AAA" w:rsidRDefault="000B0AAA" w:rsidP="000B0AAA">
      <w:pPr>
        <w:ind w:right="132" w:firstLine="709"/>
        <w:jc w:val="both"/>
        <w:rPr>
          <w:rFonts w:ascii="Times New Roman" w:hAnsi="Times New Roman" w:cs="Times New Roman"/>
          <w:i/>
        </w:rPr>
      </w:pPr>
      <w:r w:rsidRPr="000B0AAA">
        <w:rPr>
          <w:rFonts w:ascii="Times New Roman" w:hAnsi="Times New Roman" w:cs="Times New Roman"/>
          <w:i/>
        </w:rPr>
        <w:t>Цель: формирование интерактивных и перцептивных умений, обеспечивающих преодоление коммуникативных барьеров и выбор тактики взаимодействия.</w:t>
      </w:r>
    </w:p>
    <w:p w:rsidR="000B0AAA" w:rsidRPr="000B0AAA" w:rsidRDefault="000B0AAA" w:rsidP="000B0AAA">
      <w:pPr>
        <w:pStyle w:val="ac"/>
        <w:ind w:firstLine="709"/>
        <w:rPr>
          <w:b w:val="0"/>
          <w:i/>
          <w:sz w:val="24"/>
          <w:szCs w:val="24"/>
        </w:rPr>
      </w:pPr>
      <w:r w:rsidRPr="000B0AAA">
        <w:rPr>
          <w:i/>
          <w:sz w:val="24"/>
          <w:szCs w:val="24"/>
        </w:rPr>
        <w:t>Материал:</w:t>
      </w:r>
    </w:p>
    <w:p w:rsidR="000B0AAA" w:rsidRPr="000B0AAA" w:rsidRDefault="000B0AAA" w:rsidP="000B0AAA">
      <w:pPr>
        <w:pStyle w:val="ac"/>
        <w:ind w:right="135" w:firstLine="709"/>
        <w:jc w:val="both"/>
        <w:rPr>
          <w:b w:val="0"/>
          <w:sz w:val="24"/>
          <w:szCs w:val="24"/>
        </w:rPr>
      </w:pPr>
      <w:r w:rsidRPr="000B0AAA">
        <w:rPr>
          <w:b w:val="0"/>
          <w:sz w:val="24"/>
          <w:szCs w:val="24"/>
        </w:rPr>
        <w:t>Из оперативных данных следователю известно, что подозреваемый Степин передал портфель коричневого цвета с украденными ювелирными изделиями своему знакомому Захарову. Захаров на допросе отрицал факт получения портфеля от Степина.</w:t>
      </w:r>
    </w:p>
    <w:p w:rsidR="000B0AAA" w:rsidRPr="000B0AAA" w:rsidRDefault="000B0AAA" w:rsidP="00200BD3">
      <w:pPr>
        <w:pStyle w:val="3"/>
        <w:keepNext w:val="0"/>
        <w:widowControl/>
        <w:numPr>
          <w:ilvl w:val="2"/>
          <w:numId w:val="66"/>
        </w:numPr>
        <w:suppressAutoHyphens/>
        <w:autoSpaceDE/>
        <w:autoSpaceDN/>
        <w:adjustRightInd/>
        <w:spacing w:before="0" w:after="0"/>
        <w:ind w:left="0" w:firstLine="709"/>
        <w:rPr>
          <w:rFonts w:ascii="Times New Roman" w:hAnsi="Times New Roman"/>
          <w:i/>
          <w:sz w:val="24"/>
          <w:szCs w:val="24"/>
        </w:rPr>
      </w:pPr>
      <w:r w:rsidRPr="000B0AAA">
        <w:rPr>
          <w:rFonts w:ascii="Times New Roman" w:hAnsi="Times New Roman"/>
          <w:i/>
          <w:sz w:val="24"/>
          <w:szCs w:val="24"/>
        </w:rPr>
        <w:t>Вопросы для дискуссии</w:t>
      </w:r>
    </w:p>
    <w:p w:rsidR="000B0AAA" w:rsidRPr="000B0AAA" w:rsidRDefault="000B0AAA" w:rsidP="000B0AAA">
      <w:pPr>
        <w:pStyle w:val="3b"/>
        <w:tabs>
          <w:tab w:val="left" w:pos="1189"/>
        </w:tabs>
        <w:spacing w:before="0" w:line="240" w:lineRule="auto"/>
        <w:ind w:left="0" w:right="132" w:firstLine="709"/>
        <w:jc w:val="both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1. Каким образом следователь может косвенно внушить Степину, что Захаров «рассказал правду»?</w:t>
      </w:r>
    </w:p>
    <w:p w:rsidR="000B0AAA" w:rsidRPr="000B0AAA" w:rsidRDefault="000B0AAA" w:rsidP="000B0AAA">
      <w:pPr>
        <w:pStyle w:val="3b"/>
        <w:tabs>
          <w:tab w:val="left" w:pos="1160"/>
        </w:tabs>
        <w:spacing w:before="0" w:line="240" w:lineRule="auto"/>
        <w:ind w:left="0" w:right="132" w:firstLine="709"/>
        <w:jc w:val="both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2. Допустимо ли с правовых и этических позиций внушение какого-либо представления?</w:t>
      </w:r>
    </w:p>
    <w:p w:rsidR="000B0AAA" w:rsidRPr="000B0AAA" w:rsidRDefault="000B0AAA" w:rsidP="000B0AAA">
      <w:pPr>
        <w:pStyle w:val="ac"/>
        <w:ind w:firstLine="709"/>
        <w:rPr>
          <w:sz w:val="24"/>
          <w:szCs w:val="24"/>
        </w:rPr>
      </w:pPr>
    </w:p>
    <w:p w:rsidR="000B0AAA" w:rsidRPr="000B0AAA" w:rsidRDefault="000B0AAA" w:rsidP="000B0AA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0B0AAA">
        <w:rPr>
          <w:rFonts w:ascii="Times New Roman" w:eastAsia="Times New Roman" w:hAnsi="Times New Roman" w:cs="Times New Roman"/>
          <w:b/>
          <w:bCs/>
        </w:rPr>
        <w:t>Задача 2.</w:t>
      </w:r>
    </w:p>
    <w:p w:rsidR="000B0AAA" w:rsidRPr="000B0AAA" w:rsidRDefault="000B0AAA" w:rsidP="000B0AAA">
      <w:pPr>
        <w:ind w:right="132" w:firstLine="709"/>
        <w:jc w:val="both"/>
        <w:rPr>
          <w:rFonts w:ascii="Times New Roman" w:hAnsi="Times New Roman" w:cs="Times New Roman"/>
          <w:i/>
        </w:rPr>
      </w:pPr>
      <w:r w:rsidRPr="000B0AAA">
        <w:rPr>
          <w:rFonts w:ascii="Times New Roman" w:hAnsi="Times New Roman" w:cs="Times New Roman"/>
          <w:i/>
        </w:rPr>
        <w:t>Цель: формирование интерактивных и перцептивных умений, обеспечивающих преодоление коммуникативных барьеров и выбор тактики взаимодействия.</w:t>
      </w:r>
    </w:p>
    <w:p w:rsidR="000B0AAA" w:rsidRPr="000B0AAA" w:rsidRDefault="000B0AAA" w:rsidP="000B0AAA">
      <w:pPr>
        <w:pStyle w:val="ac"/>
        <w:ind w:firstLine="709"/>
        <w:rPr>
          <w:b w:val="0"/>
          <w:i/>
          <w:sz w:val="24"/>
          <w:szCs w:val="24"/>
        </w:rPr>
      </w:pPr>
      <w:r w:rsidRPr="000B0AAA">
        <w:rPr>
          <w:i/>
          <w:sz w:val="24"/>
          <w:szCs w:val="24"/>
        </w:rPr>
        <w:t>Материал:</w:t>
      </w:r>
    </w:p>
    <w:p w:rsidR="000B0AAA" w:rsidRPr="000B0AAA" w:rsidRDefault="000B0AAA" w:rsidP="000B0AAA">
      <w:pPr>
        <w:pStyle w:val="ac"/>
        <w:ind w:firstLine="709"/>
        <w:jc w:val="both"/>
        <w:rPr>
          <w:b w:val="0"/>
          <w:sz w:val="24"/>
          <w:szCs w:val="24"/>
        </w:rPr>
      </w:pPr>
      <w:r w:rsidRPr="000B0AAA">
        <w:rPr>
          <w:b w:val="0"/>
          <w:sz w:val="24"/>
          <w:szCs w:val="24"/>
        </w:rPr>
        <w:t>В совершении кражи из сейфа предприятия подозревался ранее судимый Тришкин. На сейфе был обнаружен след пальца. Однако он оказался непригодным для идентификации. Тем не менее следователь перед допросом Тришкина пригласил эксперта-криминалиста для получения отпечатков пальцев у подозреваемого. После этого он приступил к допросу. Тришкин признался в совершении преступления.</w:t>
      </w:r>
    </w:p>
    <w:p w:rsidR="000B0AAA" w:rsidRPr="000B0AAA" w:rsidRDefault="000B0AAA" w:rsidP="00200BD3">
      <w:pPr>
        <w:pStyle w:val="3"/>
        <w:keepNext w:val="0"/>
        <w:widowControl/>
        <w:numPr>
          <w:ilvl w:val="2"/>
          <w:numId w:val="66"/>
        </w:numPr>
        <w:suppressAutoHyphens/>
        <w:autoSpaceDE/>
        <w:autoSpaceDN/>
        <w:adjustRightInd/>
        <w:spacing w:before="0" w:after="0"/>
        <w:ind w:left="0" w:firstLine="709"/>
        <w:rPr>
          <w:rFonts w:ascii="Times New Roman" w:hAnsi="Times New Roman"/>
          <w:i/>
          <w:sz w:val="24"/>
          <w:szCs w:val="24"/>
        </w:rPr>
      </w:pPr>
      <w:r w:rsidRPr="000B0AAA">
        <w:rPr>
          <w:rFonts w:ascii="Times New Roman" w:hAnsi="Times New Roman"/>
          <w:i/>
          <w:sz w:val="24"/>
          <w:szCs w:val="24"/>
        </w:rPr>
        <w:t>Вопросы для дискуссии</w:t>
      </w:r>
    </w:p>
    <w:p w:rsidR="000B0AAA" w:rsidRPr="000B0AAA" w:rsidRDefault="000B0AAA" w:rsidP="000B0AAA">
      <w:pPr>
        <w:pStyle w:val="3b"/>
        <w:tabs>
          <w:tab w:val="left" w:pos="812"/>
        </w:tabs>
        <w:spacing w:before="0" w:line="240" w:lineRule="auto"/>
        <w:ind w:left="0" w:right="470" w:firstLine="709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 xml:space="preserve">1. Для чего следователю понадобилось </w:t>
      </w:r>
      <w:proofErr w:type="spellStart"/>
      <w:r w:rsidRPr="000B0AAA">
        <w:rPr>
          <w:sz w:val="24"/>
          <w:szCs w:val="24"/>
          <w:lang w:val="ru-RU"/>
        </w:rPr>
        <w:t>дактилоскопирование</w:t>
      </w:r>
      <w:proofErr w:type="spellEnd"/>
      <w:r w:rsidRPr="000B0AAA">
        <w:rPr>
          <w:sz w:val="24"/>
          <w:szCs w:val="24"/>
          <w:lang w:val="ru-RU"/>
        </w:rPr>
        <w:t xml:space="preserve"> </w:t>
      </w:r>
      <w:proofErr w:type="gramStart"/>
      <w:r w:rsidRPr="000B0AAA">
        <w:rPr>
          <w:sz w:val="24"/>
          <w:szCs w:val="24"/>
          <w:lang w:val="ru-RU"/>
        </w:rPr>
        <w:t>Тришкина</w:t>
      </w:r>
      <w:proofErr w:type="gramEnd"/>
      <w:r w:rsidRPr="000B0AAA">
        <w:rPr>
          <w:sz w:val="24"/>
          <w:szCs w:val="24"/>
          <w:lang w:val="ru-RU"/>
        </w:rPr>
        <w:t>?</w:t>
      </w:r>
    </w:p>
    <w:p w:rsidR="000B0AAA" w:rsidRPr="000B0AAA" w:rsidRDefault="000B0AAA" w:rsidP="000B0AAA">
      <w:pPr>
        <w:pStyle w:val="3b"/>
        <w:tabs>
          <w:tab w:val="left" w:pos="826"/>
        </w:tabs>
        <w:spacing w:before="0" w:line="240" w:lineRule="auto"/>
        <w:ind w:left="0" w:right="470" w:firstLine="709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2. Какое представление в его сознании он пытался сформировать?</w:t>
      </w:r>
    </w:p>
    <w:p w:rsidR="000B0AAA" w:rsidRPr="000B0AAA" w:rsidRDefault="000B0AAA" w:rsidP="000B0AAA">
      <w:pPr>
        <w:pStyle w:val="3b"/>
        <w:tabs>
          <w:tab w:val="left" w:pos="848"/>
        </w:tabs>
        <w:spacing w:before="0" w:line="240" w:lineRule="auto"/>
        <w:ind w:left="0" w:right="470" w:firstLine="709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3. Допустим ли данный тактический прием с этической точки зрения?</w:t>
      </w:r>
    </w:p>
    <w:p w:rsidR="000B0AAA" w:rsidRPr="000B0AAA" w:rsidRDefault="000B0AAA" w:rsidP="000B0AA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</w:p>
    <w:p w:rsidR="000B0AAA" w:rsidRPr="000B0AAA" w:rsidRDefault="000B0AAA" w:rsidP="000B0AA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0B0AAA">
        <w:rPr>
          <w:rFonts w:ascii="Times New Roman" w:eastAsia="Times New Roman" w:hAnsi="Times New Roman" w:cs="Times New Roman"/>
          <w:b/>
          <w:bCs/>
        </w:rPr>
        <w:t>Задача 3.</w:t>
      </w:r>
    </w:p>
    <w:p w:rsidR="000B0AAA" w:rsidRPr="000B0AAA" w:rsidRDefault="000B0AAA" w:rsidP="000B0AAA">
      <w:pPr>
        <w:ind w:right="132" w:firstLine="709"/>
        <w:jc w:val="both"/>
        <w:rPr>
          <w:rFonts w:ascii="Times New Roman" w:hAnsi="Times New Roman" w:cs="Times New Roman"/>
          <w:i/>
        </w:rPr>
      </w:pPr>
      <w:r w:rsidRPr="000B0AAA">
        <w:rPr>
          <w:rFonts w:ascii="Times New Roman" w:hAnsi="Times New Roman" w:cs="Times New Roman"/>
          <w:i/>
        </w:rPr>
        <w:t>Цель: формирование интерактивных и перцептивных этических умений, обеспечивающих выполнение нравственных основ в служебной деятельности сотрудниками правоохранительных органов.</w:t>
      </w:r>
    </w:p>
    <w:p w:rsidR="000B0AAA" w:rsidRPr="000B0AAA" w:rsidRDefault="000B0AAA" w:rsidP="000B0AAA">
      <w:pPr>
        <w:pStyle w:val="ac"/>
        <w:ind w:firstLine="709"/>
        <w:rPr>
          <w:b w:val="0"/>
          <w:i/>
          <w:sz w:val="24"/>
          <w:szCs w:val="24"/>
        </w:rPr>
      </w:pPr>
      <w:r w:rsidRPr="000B0AAA">
        <w:rPr>
          <w:i/>
          <w:sz w:val="24"/>
          <w:szCs w:val="24"/>
        </w:rPr>
        <w:t>Материал:</w:t>
      </w:r>
    </w:p>
    <w:p w:rsidR="000B0AAA" w:rsidRPr="000B0AAA" w:rsidRDefault="000B0AAA" w:rsidP="000B0AAA">
      <w:pPr>
        <w:pStyle w:val="ac"/>
        <w:ind w:right="131" w:firstLine="709"/>
        <w:jc w:val="both"/>
        <w:rPr>
          <w:b w:val="0"/>
          <w:sz w:val="24"/>
          <w:szCs w:val="24"/>
        </w:rPr>
      </w:pPr>
      <w:r w:rsidRPr="000B0AAA">
        <w:rPr>
          <w:b w:val="0"/>
          <w:sz w:val="24"/>
          <w:szCs w:val="24"/>
        </w:rPr>
        <w:lastRenderedPageBreak/>
        <w:t>Из оперативных источников стало известно, что в квартире обвиняемого Федорова, в определенном месте имеется тайник с ценностями. В ходе обыска следователь применил неисправный переносной рентгеновский аппарат. Тайник был найден, якобы, с помощью этого аппарата.</w:t>
      </w:r>
    </w:p>
    <w:p w:rsidR="000B0AAA" w:rsidRPr="000B0AAA" w:rsidRDefault="000B0AAA" w:rsidP="00200BD3">
      <w:pPr>
        <w:pStyle w:val="3"/>
        <w:keepNext w:val="0"/>
        <w:widowControl/>
        <w:numPr>
          <w:ilvl w:val="2"/>
          <w:numId w:val="66"/>
        </w:numPr>
        <w:suppressAutoHyphens/>
        <w:autoSpaceDE/>
        <w:autoSpaceDN/>
        <w:adjustRightInd/>
        <w:spacing w:before="0" w:after="0"/>
        <w:ind w:left="0" w:firstLine="709"/>
        <w:rPr>
          <w:rFonts w:ascii="Times New Roman" w:hAnsi="Times New Roman"/>
          <w:i/>
          <w:sz w:val="24"/>
          <w:szCs w:val="24"/>
        </w:rPr>
      </w:pPr>
      <w:r w:rsidRPr="000B0AAA">
        <w:rPr>
          <w:rFonts w:ascii="Times New Roman" w:hAnsi="Times New Roman"/>
          <w:i/>
          <w:sz w:val="24"/>
          <w:szCs w:val="24"/>
        </w:rPr>
        <w:t>Вопросы для дискуссии</w:t>
      </w:r>
    </w:p>
    <w:p w:rsidR="000B0AAA" w:rsidRPr="000B0AAA" w:rsidRDefault="000B0AAA" w:rsidP="000B0AAA">
      <w:pPr>
        <w:pStyle w:val="3b"/>
        <w:tabs>
          <w:tab w:val="left" w:pos="1147"/>
        </w:tabs>
        <w:spacing w:before="0" w:line="240" w:lineRule="auto"/>
        <w:ind w:left="0" w:firstLine="709"/>
        <w:jc w:val="both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1. Дайте этический анализ поведению следователя.</w:t>
      </w:r>
    </w:p>
    <w:p w:rsidR="000B0AAA" w:rsidRPr="000B0AAA" w:rsidRDefault="000B0AAA" w:rsidP="000B0AAA">
      <w:pPr>
        <w:pStyle w:val="3b"/>
        <w:tabs>
          <w:tab w:val="left" w:pos="1179"/>
        </w:tabs>
        <w:spacing w:before="0" w:line="240" w:lineRule="auto"/>
        <w:ind w:left="0" w:right="131" w:firstLine="709"/>
        <w:jc w:val="both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2. Оцените поведение следователя с позиций нравстве</w:t>
      </w:r>
      <w:proofErr w:type="gramStart"/>
      <w:r w:rsidRPr="000B0AAA">
        <w:rPr>
          <w:sz w:val="24"/>
          <w:szCs w:val="24"/>
          <w:lang w:val="ru-RU"/>
        </w:rPr>
        <w:t>н-</w:t>
      </w:r>
      <w:proofErr w:type="gramEnd"/>
      <w:r w:rsidRPr="000B0AAA">
        <w:rPr>
          <w:sz w:val="24"/>
          <w:szCs w:val="24"/>
          <w:lang w:val="ru-RU"/>
        </w:rPr>
        <w:t xml:space="preserve"> ной допустимости.</w:t>
      </w:r>
    </w:p>
    <w:p w:rsidR="000B0AAA" w:rsidRPr="002E78A5" w:rsidRDefault="000B0AAA" w:rsidP="000B0AAA">
      <w:pPr>
        <w:pStyle w:val="3b"/>
        <w:tabs>
          <w:tab w:val="left" w:pos="1168"/>
        </w:tabs>
        <w:spacing w:before="0" w:line="240" w:lineRule="auto"/>
        <w:ind w:left="0" w:right="131" w:firstLine="709"/>
        <w:jc w:val="both"/>
        <w:rPr>
          <w:spacing w:val="-14"/>
          <w:kern w:val="24"/>
          <w:sz w:val="24"/>
          <w:szCs w:val="24"/>
          <w:lang w:val="ru-RU"/>
        </w:rPr>
      </w:pPr>
      <w:r w:rsidRPr="002E78A5">
        <w:rPr>
          <w:spacing w:val="-14"/>
          <w:kern w:val="24"/>
          <w:sz w:val="24"/>
          <w:szCs w:val="24"/>
          <w:lang w:val="ru-RU"/>
        </w:rPr>
        <w:t>3. Что может отметить в протоколе обыска следователь о применении технических средств?</w:t>
      </w:r>
    </w:p>
    <w:p w:rsidR="000B0AAA" w:rsidRPr="002E78A5" w:rsidRDefault="000B0AAA" w:rsidP="000B0AAA">
      <w:pPr>
        <w:pStyle w:val="3b"/>
        <w:tabs>
          <w:tab w:val="left" w:pos="1153"/>
        </w:tabs>
        <w:spacing w:before="0" w:line="240" w:lineRule="auto"/>
        <w:ind w:left="0" w:right="131" w:firstLine="709"/>
        <w:jc w:val="both"/>
        <w:rPr>
          <w:spacing w:val="-6"/>
          <w:kern w:val="24"/>
          <w:sz w:val="24"/>
          <w:szCs w:val="24"/>
          <w:lang w:val="ru-RU"/>
        </w:rPr>
      </w:pPr>
      <w:r w:rsidRPr="002E78A5">
        <w:rPr>
          <w:spacing w:val="-6"/>
          <w:kern w:val="24"/>
          <w:sz w:val="24"/>
          <w:szCs w:val="24"/>
          <w:lang w:val="ru-RU"/>
        </w:rPr>
        <w:t>4. Будут ли посвящены понятые о техническом состоянии рентгеновского аппарата?</w:t>
      </w:r>
    </w:p>
    <w:p w:rsidR="000B0AAA" w:rsidRPr="000B0AAA" w:rsidRDefault="000B0AAA" w:rsidP="000B0AAA">
      <w:pPr>
        <w:pStyle w:val="3b"/>
        <w:tabs>
          <w:tab w:val="left" w:pos="1153"/>
        </w:tabs>
        <w:spacing w:before="0" w:line="240" w:lineRule="auto"/>
        <w:ind w:left="0" w:right="131" w:firstLine="709"/>
        <w:jc w:val="both"/>
        <w:rPr>
          <w:sz w:val="24"/>
          <w:szCs w:val="24"/>
          <w:lang w:val="ru-RU"/>
        </w:rPr>
      </w:pPr>
    </w:p>
    <w:p w:rsidR="000B0AAA" w:rsidRPr="000B0AAA" w:rsidRDefault="000B0AAA" w:rsidP="000B0AA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0B0AAA">
        <w:rPr>
          <w:rFonts w:ascii="Times New Roman" w:eastAsia="Times New Roman" w:hAnsi="Times New Roman" w:cs="Times New Roman"/>
          <w:b/>
          <w:bCs/>
        </w:rPr>
        <w:t>Задача 4.</w:t>
      </w:r>
    </w:p>
    <w:p w:rsidR="000B0AAA" w:rsidRPr="000B0AAA" w:rsidRDefault="000B0AAA" w:rsidP="000B0AAA">
      <w:pPr>
        <w:ind w:right="132" w:firstLine="709"/>
        <w:jc w:val="both"/>
        <w:rPr>
          <w:rFonts w:ascii="Times New Roman" w:hAnsi="Times New Roman" w:cs="Times New Roman"/>
          <w:i/>
        </w:rPr>
      </w:pPr>
      <w:r w:rsidRPr="000B0AAA">
        <w:rPr>
          <w:rFonts w:ascii="Times New Roman" w:hAnsi="Times New Roman" w:cs="Times New Roman"/>
          <w:i/>
        </w:rPr>
        <w:t>Цель: формирование интерактивных и перцептивных этических умений, обеспечивающих выполнение нравственных основ в служебной деятельности сотрудниками правоохранительных органов.</w:t>
      </w:r>
    </w:p>
    <w:p w:rsidR="000B0AAA" w:rsidRPr="000B0AAA" w:rsidRDefault="000B0AAA" w:rsidP="000B0AAA">
      <w:pPr>
        <w:pStyle w:val="ac"/>
        <w:ind w:firstLine="709"/>
        <w:rPr>
          <w:b w:val="0"/>
          <w:i/>
          <w:sz w:val="24"/>
          <w:szCs w:val="24"/>
        </w:rPr>
      </w:pPr>
      <w:r w:rsidRPr="000B0AAA">
        <w:rPr>
          <w:i/>
          <w:sz w:val="24"/>
          <w:szCs w:val="24"/>
        </w:rPr>
        <w:t>Материал:</w:t>
      </w:r>
    </w:p>
    <w:p w:rsidR="000B0AAA" w:rsidRPr="002E78A5" w:rsidRDefault="000B0AAA" w:rsidP="000B0AAA">
      <w:pPr>
        <w:pStyle w:val="ac"/>
        <w:ind w:right="-1" w:firstLine="709"/>
        <w:jc w:val="both"/>
        <w:rPr>
          <w:b w:val="0"/>
          <w:spacing w:val="-4"/>
          <w:sz w:val="24"/>
          <w:szCs w:val="24"/>
        </w:rPr>
      </w:pPr>
      <w:r w:rsidRPr="002E78A5">
        <w:rPr>
          <w:b w:val="0"/>
          <w:spacing w:val="-4"/>
          <w:sz w:val="24"/>
          <w:szCs w:val="24"/>
        </w:rPr>
        <w:t xml:space="preserve">В ходе расследования убийства собраны доказательства, дававшие основание подозревать Демина в том, что он на своей даче совершил убийство жены и там же спрятал труп. Обыск на даче результатов не дал: труп обнаружен не был. Наступила ночь. Следователь объявил Демину, что обыск будет продолжен завтра с применением </w:t>
      </w:r>
      <w:proofErr w:type="spellStart"/>
      <w:r w:rsidRPr="002E78A5">
        <w:rPr>
          <w:b w:val="0"/>
          <w:spacing w:val="-4"/>
          <w:sz w:val="24"/>
          <w:szCs w:val="24"/>
        </w:rPr>
        <w:t>трупоискателя</w:t>
      </w:r>
      <w:proofErr w:type="spellEnd"/>
      <w:r w:rsidRPr="002E78A5">
        <w:rPr>
          <w:b w:val="0"/>
          <w:spacing w:val="-4"/>
          <w:sz w:val="24"/>
          <w:szCs w:val="24"/>
        </w:rPr>
        <w:t xml:space="preserve"> и служебно-розыскной собаки. Работникам милиции, участвующим в обыске, следователь дал указание остаться в засаде на ночь и наблюдать за поведением Демина. Около трех часов ночи, Демин и его сожительница Волошина вышли в сад, выкопали труп, поместили его в мешок и пытались вывезти на легковой машине, но были задержаны.</w:t>
      </w:r>
    </w:p>
    <w:p w:rsidR="000B0AAA" w:rsidRPr="000B0AAA" w:rsidRDefault="000B0AAA" w:rsidP="00200BD3">
      <w:pPr>
        <w:pStyle w:val="3"/>
        <w:keepNext w:val="0"/>
        <w:widowControl/>
        <w:numPr>
          <w:ilvl w:val="2"/>
          <w:numId w:val="66"/>
        </w:numPr>
        <w:suppressAutoHyphens/>
        <w:autoSpaceDE/>
        <w:autoSpaceDN/>
        <w:adjustRightInd/>
        <w:spacing w:before="0" w:after="0"/>
        <w:ind w:left="0" w:firstLine="709"/>
        <w:rPr>
          <w:rFonts w:ascii="Times New Roman" w:hAnsi="Times New Roman"/>
          <w:i/>
          <w:sz w:val="24"/>
          <w:szCs w:val="24"/>
        </w:rPr>
      </w:pPr>
      <w:r w:rsidRPr="000B0AAA">
        <w:rPr>
          <w:rFonts w:ascii="Times New Roman" w:hAnsi="Times New Roman"/>
          <w:i/>
          <w:sz w:val="24"/>
          <w:szCs w:val="24"/>
        </w:rPr>
        <w:t>Вопросы для дискуссии</w:t>
      </w:r>
    </w:p>
    <w:p w:rsidR="000B0AAA" w:rsidRPr="000B0AAA" w:rsidRDefault="000B0AAA" w:rsidP="000B0AAA">
      <w:pPr>
        <w:pStyle w:val="3b"/>
        <w:tabs>
          <w:tab w:val="left" w:pos="829"/>
        </w:tabs>
        <w:spacing w:before="0" w:line="240" w:lineRule="auto"/>
        <w:ind w:left="0" w:right="470" w:firstLine="709"/>
        <w:jc w:val="both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1. Раскройте этическую основу тактического приема следователя.</w:t>
      </w:r>
    </w:p>
    <w:p w:rsidR="000B0AAA" w:rsidRPr="000B0AAA" w:rsidRDefault="000B0AAA" w:rsidP="000B0AAA">
      <w:pPr>
        <w:pStyle w:val="3b"/>
        <w:tabs>
          <w:tab w:val="left" w:pos="806"/>
        </w:tabs>
        <w:spacing w:before="0" w:line="240" w:lineRule="auto"/>
        <w:ind w:left="0" w:firstLine="709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2. Охарактеризуйте допустимость с нравственных позиций «организовывать засаду» в данной ситуации.</w:t>
      </w:r>
    </w:p>
    <w:p w:rsidR="000B0AAA" w:rsidRPr="000B0AAA" w:rsidRDefault="000B0AAA" w:rsidP="000B0AAA">
      <w:pPr>
        <w:pStyle w:val="3b"/>
        <w:tabs>
          <w:tab w:val="left" w:pos="813"/>
        </w:tabs>
        <w:spacing w:before="0" w:line="240" w:lineRule="auto"/>
        <w:ind w:left="0" w:right="470" w:firstLine="709"/>
        <w:jc w:val="both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 xml:space="preserve">3. Как вы считаете, нравственно ли поступил следователь, заявив, что будет применен </w:t>
      </w:r>
      <w:proofErr w:type="spellStart"/>
      <w:r w:rsidRPr="000B0AAA">
        <w:rPr>
          <w:sz w:val="24"/>
          <w:szCs w:val="24"/>
          <w:lang w:val="ru-RU"/>
        </w:rPr>
        <w:t>трупоискатель</w:t>
      </w:r>
      <w:proofErr w:type="spellEnd"/>
      <w:r w:rsidRPr="000B0AAA">
        <w:rPr>
          <w:sz w:val="24"/>
          <w:szCs w:val="24"/>
          <w:lang w:val="ru-RU"/>
        </w:rPr>
        <w:t>, которого в следственном отделе не было?</w:t>
      </w:r>
    </w:p>
    <w:p w:rsidR="000B0AAA" w:rsidRPr="000B0AAA" w:rsidRDefault="000B0AAA" w:rsidP="000B0AAA">
      <w:pPr>
        <w:pStyle w:val="ac"/>
        <w:ind w:firstLine="709"/>
        <w:rPr>
          <w:sz w:val="24"/>
          <w:szCs w:val="24"/>
        </w:rPr>
      </w:pPr>
    </w:p>
    <w:p w:rsidR="000B0AAA" w:rsidRPr="000B0AAA" w:rsidRDefault="000B0AAA" w:rsidP="000B0AA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0B0AAA">
        <w:rPr>
          <w:rFonts w:ascii="Times New Roman" w:eastAsia="Times New Roman" w:hAnsi="Times New Roman" w:cs="Times New Roman"/>
          <w:b/>
          <w:bCs/>
        </w:rPr>
        <w:t>Задача 5.</w:t>
      </w:r>
    </w:p>
    <w:p w:rsidR="000B0AAA" w:rsidRPr="000B0AAA" w:rsidRDefault="000B0AAA" w:rsidP="000B0AAA">
      <w:pPr>
        <w:ind w:right="132" w:firstLine="709"/>
        <w:jc w:val="both"/>
        <w:rPr>
          <w:rFonts w:ascii="Times New Roman" w:hAnsi="Times New Roman" w:cs="Times New Roman"/>
          <w:i/>
        </w:rPr>
      </w:pPr>
      <w:r w:rsidRPr="000B0AAA">
        <w:rPr>
          <w:rFonts w:ascii="Times New Roman" w:hAnsi="Times New Roman" w:cs="Times New Roman"/>
          <w:i/>
        </w:rPr>
        <w:t>Цель: формирование интерактивных и перцептивных этических умений, обеспечивающих выполнение нравственных основ в служебной деятельности сотрудниками правоохранительных органов.</w:t>
      </w:r>
    </w:p>
    <w:p w:rsidR="000B0AAA" w:rsidRPr="000B0AAA" w:rsidRDefault="000B0AAA" w:rsidP="000B0AAA">
      <w:pPr>
        <w:pStyle w:val="ac"/>
        <w:ind w:firstLine="709"/>
        <w:rPr>
          <w:b w:val="0"/>
          <w:i/>
          <w:sz w:val="24"/>
          <w:szCs w:val="24"/>
        </w:rPr>
      </w:pPr>
      <w:r w:rsidRPr="000B0AAA">
        <w:rPr>
          <w:i/>
          <w:sz w:val="24"/>
          <w:szCs w:val="24"/>
        </w:rPr>
        <w:t>Материал:</w:t>
      </w:r>
    </w:p>
    <w:p w:rsidR="000B0AAA" w:rsidRPr="000B0AAA" w:rsidRDefault="000B0AAA" w:rsidP="000B0AAA">
      <w:pPr>
        <w:pStyle w:val="ac"/>
        <w:ind w:right="-1" w:firstLine="709"/>
        <w:jc w:val="both"/>
        <w:rPr>
          <w:b w:val="0"/>
          <w:sz w:val="24"/>
          <w:szCs w:val="24"/>
        </w:rPr>
      </w:pPr>
      <w:r w:rsidRPr="000B0AAA">
        <w:rPr>
          <w:b w:val="0"/>
          <w:sz w:val="24"/>
          <w:szCs w:val="24"/>
        </w:rPr>
        <w:t xml:space="preserve">При расследовании взяточничества установлено, что обвиняемый </w:t>
      </w:r>
      <w:proofErr w:type="spellStart"/>
      <w:r w:rsidRPr="000B0AAA">
        <w:rPr>
          <w:b w:val="0"/>
          <w:sz w:val="24"/>
          <w:szCs w:val="24"/>
        </w:rPr>
        <w:t>Конкин</w:t>
      </w:r>
      <w:proofErr w:type="spellEnd"/>
      <w:r w:rsidRPr="000B0AAA">
        <w:rPr>
          <w:b w:val="0"/>
          <w:sz w:val="24"/>
          <w:szCs w:val="24"/>
        </w:rPr>
        <w:t xml:space="preserve"> хранит деньги, полученные в качестве взяток, а также документы, уличающие его в преступной деятельности, дома в тайнике. При производстве обыска тайник обнаружить не удалось. Тогда следователь удалил </w:t>
      </w:r>
      <w:proofErr w:type="spellStart"/>
      <w:r w:rsidRPr="000B0AAA">
        <w:rPr>
          <w:b w:val="0"/>
          <w:sz w:val="24"/>
          <w:szCs w:val="24"/>
        </w:rPr>
        <w:t>Конкина</w:t>
      </w:r>
      <w:proofErr w:type="spellEnd"/>
      <w:r w:rsidRPr="000B0AAA">
        <w:rPr>
          <w:b w:val="0"/>
          <w:sz w:val="24"/>
          <w:szCs w:val="24"/>
        </w:rPr>
        <w:t xml:space="preserve"> из гостиной, а затем с помощью понятых и работников милиции переставил в комнате мебель. После этого </w:t>
      </w:r>
      <w:proofErr w:type="spellStart"/>
      <w:r w:rsidRPr="000B0AAA">
        <w:rPr>
          <w:b w:val="0"/>
          <w:sz w:val="24"/>
          <w:szCs w:val="24"/>
        </w:rPr>
        <w:t>Конкина</w:t>
      </w:r>
      <w:proofErr w:type="spellEnd"/>
      <w:r w:rsidRPr="000B0AAA">
        <w:rPr>
          <w:b w:val="0"/>
          <w:sz w:val="24"/>
          <w:szCs w:val="24"/>
        </w:rPr>
        <w:t xml:space="preserve"> ввели в гостиную. Следователь внимательно наблюдал за его поведением. </w:t>
      </w:r>
      <w:proofErr w:type="spellStart"/>
      <w:r w:rsidRPr="000B0AAA">
        <w:rPr>
          <w:b w:val="0"/>
          <w:sz w:val="24"/>
          <w:szCs w:val="24"/>
        </w:rPr>
        <w:t>Конкин</w:t>
      </w:r>
      <w:proofErr w:type="spellEnd"/>
      <w:r w:rsidRPr="000B0AAA">
        <w:rPr>
          <w:b w:val="0"/>
          <w:sz w:val="24"/>
          <w:szCs w:val="24"/>
        </w:rPr>
        <w:t xml:space="preserve"> беспокойным взглядом окинул комнату, но увидев в углу мягкое кресло, успокоился. Кресло вскрыли и обнаружили в нем документы и деньги.</w:t>
      </w:r>
    </w:p>
    <w:p w:rsidR="000B0AAA" w:rsidRPr="000B0AAA" w:rsidRDefault="000B0AAA" w:rsidP="00200BD3">
      <w:pPr>
        <w:pStyle w:val="3"/>
        <w:keepNext w:val="0"/>
        <w:widowControl/>
        <w:numPr>
          <w:ilvl w:val="2"/>
          <w:numId w:val="66"/>
        </w:numPr>
        <w:suppressAutoHyphens/>
        <w:autoSpaceDE/>
        <w:autoSpaceDN/>
        <w:adjustRightInd/>
        <w:spacing w:before="0" w:after="0"/>
        <w:ind w:left="0" w:firstLine="709"/>
        <w:rPr>
          <w:rFonts w:ascii="Times New Roman" w:hAnsi="Times New Roman"/>
          <w:i/>
          <w:sz w:val="24"/>
          <w:szCs w:val="24"/>
        </w:rPr>
      </w:pPr>
      <w:r w:rsidRPr="000B0AAA">
        <w:rPr>
          <w:rFonts w:ascii="Times New Roman" w:hAnsi="Times New Roman"/>
          <w:i/>
          <w:sz w:val="24"/>
          <w:szCs w:val="24"/>
        </w:rPr>
        <w:t>Вопросы для дискуссии</w:t>
      </w:r>
    </w:p>
    <w:p w:rsidR="000B0AAA" w:rsidRPr="000B0AAA" w:rsidRDefault="000B0AAA" w:rsidP="000B0AAA">
      <w:pPr>
        <w:pStyle w:val="3b"/>
        <w:tabs>
          <w:tab w:val="left" w:pos="813"/>
        </w:tabs>
        <w:spacing w:before="0" w:line="240" w:lineRule="auto"/>
        <w:ind w:left="0" w:right="-1" w:firstLine="709"/>
        <w:jc w:val="both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1. Дайте этический анализ тактического приема, примененного следователем.</w:t>
      </w:r>
    </w:p>
    <w:p w:rsidR="000B0AAA" w:rsidRPr="000B0AAA" w:rsidRDefault="000B0AAA" w:rsidP="000B0AAA">
      <w:pPr>
        <w:pStyle w:val="3b"/>
        <w:tabs>
          <w:tab w:val="left" w:pos="813"/>
        </w:tabs>
        <w:spacing w:before="0" w:line="240" w:lineRule="auto"/>
        <w:ind w:left="0" w:right="-1" w:firstLine="709"/>
        <w:jc w:val="both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2. Охарактеризуйте решение следователя о перестановке мебели с нравственных позиций, т. к. в санкции прокурора было «произвести обыск»?</w:t>
      </w:r>
    </w:p>
    <w:p w:rsidR="000B0AAA" w:rsidRPr="000B0AAA" w:rsidRDefault="000B0AAA" w:rsidP="000B0AAA">
      <w:pPr>
        <w:pStyle w:val="3b"/>
        <w:tabs>
          <w:tab w:val="left" w:pos="813"/>
        </w:tabs>
        <w:spacing w:before="0" w:line="240" w:lineRule="auto"/>
        <w:ind w:left="0" w:right="-1" w:firstLine="709"/>
        <w:jc w:val="both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>3. Правомерными ли и этичными ли были действия понятых, участвующих в передвижении мебели?</w:t>
      </w:r>
    </w:p>
    <w:p w:rsidR="000B0AAA" w:rsidRPr="000B0AAA" w:rsidRDefault="000B0AAA" w:rsidP="000B0AAA">
      <w:pPr>
        <w:pStyle w:val="3b"/>
        <w:tabs>
          <w:tab w:val="left" w:pos="813"/>
        </w:tabs>
        <w:spacing w:before="0" w:line="240" w:lineRule="auto"/>
        <w:ind w:left="0" w:right="-1" w:firstLine="709"/>
        <w:jc w:val="both"/>
        <w:rPr>
          <w:sz w:val="24"/>
          <w:szCs w:val="24"/>
          <w:lang w:val="ru-RU"/>
        </w:rPr>
      </w:pPr>
      <w:r w:rsidRPr="000B0AAA">
        <w:rPr>
          <w:sz w:val="24"/>
          <w:szCs w:val="24"/>
          <w:lang w:val="ru-RU"/>
        </w:rPr>
        <w:t xml:space="preserve">4. Имеет ли право </w:t>
      </w:r>
      <w:proofErr w:type="spellStart"/>
      <w:r w:rsidRPr="000B0AAA">
        <w:rPr>
          <w:sz w:val="24"/>
          <w:szCs w:val="24"/>
          <w:lang w:val="ru-RU"/>
        </w:rPr>
        <w:t>Конкин</w:t>
      </w:r>
      <w:proofErr w:type="spellEnd"/>
      <w:r w:rsidRPr="000B0AAA">
        <w:rPr>
          <w:sz w:val="24"/>
          <w:szCs w:val="24"/>
          <w:lang w:val="ru-RU"/>
        </w:rPr>
        <w:t xml:space="preserve"> обжаловать действия следователя, понятых и работников милиции, участвующих в передвижении мебели в квартире?</w:t>
      </w:r>
    </w:p>
    <w:p w:rsidR="000B0AAA" w:rsidRPr="000B0AAA" w:rsidRDefault="000B0AAA" w:rsidP="000B0AAA">
      <w:pPr>
        <w:pStyle w:val="3b"/>
        <w:tabs>
          <w:tab w:val="left" w:pos="813"/>
        </w:tabs>
        <w:spacing w:before="0" w:line="240" w:lineRule="auto"/>
        <w:ind w:left="0" w:right="470" w:firstLine="709"/>
        <w:jc w:val="both"/>
        <w:rPr>
          <w:sz w:val="24"/>
          <w:szCs w:val="24"/>
          <w:lang w:val="ru-RU"/>
        </w:rPr>
      </w:pPr>
    </w:p>
    <w:p w:rsidR="000B0AAA" w:rsidRPr="000B0AAA" w:rsidRDefault="000B0AAA" w:rsidP="000B0AA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0B0AAA">
        <w:rPr>
          <w:rFonts w:ascii="Times New Roman" w:eastAsia="Times New Roman" w:hAnsi="Times New Roman" w:cs="Times New Roman"/>
          <w:b/>
          <w:bCs/>
        </w:rPr>
        <w:lastRenderedPageBreak/>
        <w:t>Задача 6.</w:t>
      </w:r>
    </w:p>
    <w:p w:rsidR="000B0AAA" w:rsidRPr="000B0AAA" w:rsidRDefault="000B0AAA" w:rsidP="000B0AAA">
      <w:pPr>
        <w:ind w:right="-1"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  <w:i/>
        </w:rPr>
        <w:t>Цель: формирование умений у сотрудников правоохранительных органов устанавливать причины оговора, самооговора, лжи.</w:t>
      </w:r>
    </w:p>
    <w:p w:rsidR="000B0AAA" w:rsidRPr="000B0AAA" w:rsidRDefault="000B0AAA" w:rsidP="000B0AAA">
      <w:pPr>
        <w:pStyle w:val="ac"/>
        <w:ind w:right="-1" w:firstLine="709"/>
        <w:rPr>
          <w:b w:val="0"/>
          <w:i/>
          <w:sz w:val="24"/>
          <w:szCs w:val="24"/>
        </w:rPr>
      </w:pPr>
      <w:r w:rsidRPr="000B0AAA">
        <w:rPr>
          <w:i/>
          <w:sz w:val="24"/>
          <w:szCs w:val="24"/>
        </w:rPr>
        <w:t>Материал:</w:t>
      </w:r>
    </w:p>
    <w:p w:rsidR="000B0AAA" w:rsidRPr="000B0AAA" w:rsidRDefault="000B0AAA" w:rsidP="000B0AAA">
      <w:pPr>
        <w:pStyle w:val="ac"/>
        <w:ind w:firstLine="709"/>
        <w:jc w:val="both"/>
        <w:rPr>
          <w:b w:val="0"/>
          <w:sz w:val="24"/>
          <w:szCs w:val="24"/>
        </w:rPr>
      </w:pPr>
      <w:r w:rsidRPr="000B0AAA">
        <w:rPr>
          <w:b w:val="0"/>
          <w:sz w:val="24"/>
          <w:szCs w:val="24"/>
        </w:rPr>
        <w:t>Следователь принял к производству уголовное дело, возбужденное по факту хищения 3 кг платины из лаборатории НИИ. В ходе расследования были допрошены работники лаборатории. В их числе, младший научный сотрудник Никитин. Он характеризовался как исполнительный работник, общительный и чуткий человек. После обыска, проведенного у лаборантки Чернышевой, Никитин пришел к следователю и заявил, что украл платину, т. к. ему нужны были деньги для покупки автомобиля. Однако он отказался указать, кому продана платина. Спустя неделю, платина была обнаружена в мусорном ящике института. Выяснилось, что брусок драгоценного металла выбросила новая уборщица Горшкова, приняв его за отходы.</w:t>
      </w:r>
    </w:p>
    <w:p w:rsidR="000B0AAA" w:rsidRPr="000B0AAA" w:rsidRDefault="000B0AAA" w:rsidP="00200BD3">
      <w:pPr>
        <w:pStyle w:val="3"/>
        <w:keepNext w:val="0"/>
        <w:widowControl/>
        <w:numPr>
          <w:ilvl w:val="2"/>
          <w:numId w:val="66"/>
        </w:numPr>
        <w:suppressAutoHyphens/>
        <w:autoSpaceDE/>
        <w:autoSpaceDN/>
        <w:adjustRightInd/>
        <w:spacing w:before="0" w:after="0"/>
        <w:ind w:left="0" w:firstLine="709"/>
        <w:rPr>
          <w:rFonts w:ascii="Times New Roman" w:hAnsi="Times New Roman"/>
          <w:i/>
          <w:sz w:val="24"/>
          <w:szCs w:val="24"/>
        </w:rPr>
      </w:pPr>
      <w:r w:rsidRPr="000B0AAA">
        <w:rPr>
          <w:rFonts w:ascii="Times New Roman" w:hAnsi="Times New Roman"/>
          <w:i/>
          <w:sz w:val="24"/>
          <w:szCs w:val="24"/>
        </w:rPr>
        <w:t>Вопросы для обсуждения</w:t>
      </w:r>
    </w:p>
    <w:p w:rsidR="000B0AAA" w:rsidRPr="000B0AAA" w:rsidRDefault="000B0AAA" w:rsidP="000B0AAA">
      <w:pPr>
        <w:pStyle w:val="ac"/>
        <w:ind w:firstLine="709"/>
        <w:jc w:val="both"/>
        <w:rPr>
          <w:sz w:val="24"/>
          <w:szCs w:val="24"/>
        </w:rPr>
      </w:pPr>
      <w:r w:rsidRPr="000B0AAA">
        <w:rPr>
          <w:sz w:val="24"/>
          <w:szCs w:val="24"/>
        </w:rPr>
        <w:t>1. Каков возможный этический механизм самооговора Никитина?</w:t>
      </w:r>
    </w:p>
    <w:p w:rsidR="000B0AAA" w:rsidRPr="000B0AAA" w:rsidRDefault="000B0AAA" w:rsidP="000B0AA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</w:p>
    <w:p w:rsidR="000B0AAA" w:rsidRPr="000B0AAA" w:rsidRDefault="000B0AAA" w:rsidP="000B0AA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</w:rPr>
      </w:pPr>
      <w:r w:rsidRPr="000B0AAA">
        <w:rPr>
          <w:rFonts w:ascii="Times New Roman" w:eastAsia="Times New Roman" w:hAnsi="Times New Roman" w:cs="Times New Roman"/>
          <w:b/>
          <w:bCs/>
        </w:rPr>
        <w:t>Задача 7.</w:t>
      </w:r>
    </w:p>
    <w:p w:rsidR="000B0AAA" w:rsidRPr="000B0AAA" w:rsidRDefault="000B0AAA" w:rsidP="000B0AAA">
      <w:pPr>
        <w:ind w:right="-1"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  <w:i/>
        </w:rPr>
        <w:t>Цель: формирование умений у сотрудников правоохранительных органов устанавливать причины оговора, самооговора, лжи.</w:t>
      </w:r>
    </w:p>
    <w:p w:rsidR="000B0AAA" w:rsidRPr="000B0AAA" w:rsidRDefault="000B0AAA" w:rsidP="000B0AAA">
      <w:pPr>
        <w:pStyle w:val="ac"/>
        <w:ind w:right="-1" w:firstLine="709"/>
        <w:rPr>
          <w:b w:val="0"/>
          <w:i/>
          <w:sz w:val="24"/>
          <w:szCs w:val="24"/>
        </w:rPr>
      </w:pPr>
      <w:r w:rsidRPr="000B0AAA">
        <w:rPr>
          <w:i/>
          <w:sz w:val="24"/>
          <w:szCs w:val="24"/>
        </w:rPr>
        <w:t>Материал:</w:t>
      </w:r>
    </w:p>
    <w:p w:rsidR="000B0AAA" w:rsidRPr="000B0AAA" w:rsidRDefault="000B0AAA" w:rsidP="000B0AAA">
      <w:pPr>
        <w:pStyle w:val="ac"/>
        <w:ind w:right="-1" w:firstLine="709"/>
        <w:jc w:val="both"/>
        <w:rPr>
          <w:b w:val="0"/>
          <w:sz w:val="24"/>
          <w:szCs w:val="24"/>
        </w:rPr>
      </w:pPr>
      <w:r w:rsidRPr="000B0AAA">
        <w:rPr>
          <w:b w:val="0"/>
          <w:sz w:val="24"/>
          <w:szCs w:val="24"/>
        </w:rPr>
        <w:t>Головкину предъявлено обвинение в совершении квартирной кражи. На допросе он признал себя виновным и рассказал о совершении нескольких квартирных краж. О двух из них следователю известно не было. В одном случае обвиняемый не мог вспомнить номер дома. У следователя возникли сомнения в правдивости показаний Головкина.</w:t>
      </w:r>
    </w:p>
    <w:p w:rsidR="000B0AAA" w:rsidRPr="000B0AAA" w:rsidRDefault="000B0AAA" w:rsidP="00200BD3">
      <w:pPr>
        <w:pStyle w:val="3"/>
        <w:keepNext w:val="0"/>
        <w:widowControl/>
        <w:numPr>
          <w:ilvl w:val="2"/>
          <w:numId w:val="66"/>
        </w:numPr>
        <w:suppressAutoHyphens/>
        <w:autoSpaceDE/>
        <w:autoSpaceDN/>
        <w:adjustRightInd/>
        <w:spacing w:before="0" w:after="0"/>
        <w:ind w:left="0" w:right="-1" w:firstLine="709"/>
        <w:rPr>
          <w:rFonts w:ascii="Times New Roman" w:hAnsi="Times New Roman"/>
          <w:i/>
          <w:sz w:val="24"/>
          <w:szCs w:val="24"/>
        </w:rPr>
      </w:pPr>
      <w:r w:rsidRPr="000B0AAA">
        <w:rPr>
          <w:rFonts w:ascii="Times New Roman" w:hAnsi="Times New Roman"/>
          <w:i/>
          <w:sz w:val="24"/>
          <w:szCs w:val="24"/>
        </w:rPr>
        <w:t>Вопросы для обсуждения</w:t>
      </w:r>
    </w:p>
    <w:p w:rsidR="000B0AAA" w:rsidRPr="002E78A5" w:rsidRDefault="000B0AAA" w:rsidP="000B0AAA">
      <w:pPr>
        <w:pStyle w:val="3b"/>
        <w:tabs>
          <w:tab w:val="left" w:pos="1142"/>
        </w:tabs>
        <w:spacing w:before="0" w:line="240" w:lineRule="auto"/>
        <w:ind w:left="0" w:right="-1" w:firstLine="709"/>
        <w:jc w:val="both"/>
        <w:rPr>
          <w:spacing w:val="-6"/>
          <w:kern w:val="24"/>
          <w:sz w:val="24"/>
          <w:szCs w:val="24"/>
          <w:lang w:val="ru-RU"/>
        </w:rPr>
      </w:pPr>
      <w:r w:rsidRPr="002E78A5">
        <w:rPr>
          <w:spacing w:val="-6"/>
          <w:kern w:val="24"/>
          <w:sz w:val="24"/>
          <w:szCs w:val="24"/>
          <w:lang w:val="ru-RU"/>
        </w:rPr>
        <w:t>1. Какими нравственными мотивами мог руководствоваться Головкин, оговаривая себя?</w:t>
      </w:r>
    </w:p>
    <w:p w:rsidR="000B0AAA" w:rsidRPr="000B0AAA" w:rsidRDefault="000B0AAA" w:rsidP="000B0AAA">
      <w:pPr>
        <w:shd w:val="clear" w:color="auto" w:fill="FFFFFF"/>
        <w:ind w:right="-1" w:firstLine="709"/>
        <w:jc w:val="both"/>
        <w:rPr>
          <w:rFonts w:ascii="Times New Roman" w:eastAsia="Times New Roman" w:hAnsi="Times New Roman" w:cs="Times New Roman"/>
          <w:bCs/>
        </w:rPr>
      </w:pPr>
      <w:r w:rsidRPr="000B0AAA">
        <w:rPr>
          <w:rFonts w:ascii="Times New Roman" w:hAnsi="Times New Roman" w:cs="Times New Roman"/>
        </w:rPr>
        <w:t>2. Какие этические меры может применять следователь к Головкину?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</w:rPr>
      </w:pP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0AAA">
        <w:rPr>
          <w:rFonts w:ascii="Times New Roman" w:hAnsi="Times New Roman" w:cs="Times New Roman"/>
          <w:b/>
          <w:sz w:val="26"/>
          <w:szCs w:val="26"/>
        </w:rPr>
        <w:t>Критерии оценки решения ситуационных задач:</w:t>
      </w:r>
    </w:p>
    <w:p w:rsidR="000B0AAA" w:rsidRPr="000B0AAA" w:rsidRDefault="000B0AAA" w:rsidP="000B0AAA">
      <w:pPr>
        <w:ind w:firstLine="709"/>
        <w:jc w:val="both"/>
        <w:rPr>
          <w:rFonts w:ascii="Times New Roman" w:hAnsi="Times New Roman" w:cs="Times New Roman"/>
          <w:b/>
        </w:rPr>
      </w:pPr>
    </w:p>
    <w:p w:rsidR="000B0AAA" w:rsidRPr="002E78A5" w:rsidRDefault="000B0AAA" w:rsidP="000B0AAA">
      <w:pPr>
        <w:shd w:val="clear" w:color="auto" w:fill="FFFFFF"/>
        <w:ind w:right="-1" w:firstLine="709"/>
        <w:jc w:val="both"/>
        <w:rPr>
          <w:rFonts w:ascii="Times New Roman" w:hAnsi="Times New Roman" w:cs="Times New Roman"/>
          <w:spacing w:val="-4"/>
        </w:rPr>
      </w:pPr>
      <w:proofErr w:type="gramStart"/>
      <w:r w:rsidRPr="002E78A5">
        <w:rPr>
          <w:rFonts w:ascii="Times New Roman" w:hAnsi="Times New Roman" w:cs="Times New Roman"/>
          <w:spacing w:val="-4"/>
        </w:rPr>
        <w:t>Оценка «</w:t>
      </w:r>
      <w:r w:rsidRPr="002E78A5">
        <w:rPr>
          <w:rFonts w:ascii="Times New Roman" w:hAnsi="Times New Roman" w:cs="Times New Roman"/>
          <w:i/>
          <w:spacing w:val="-4"/>
        </w:rPr>
        <w:t>отлично</w:t>
      </w:r>
      <w:r w:rsidRPr="002E78A5">
        <w:rPr>
          <w:rFonts w:ascii="Times New Roman" w:hAnsi="Times New Roman" w:cs="Times New Roman"/>
          <w:spacing w:val="-4"/>
        </w:rPr>
        <w:t xml:space="preserve">» </w:t>
      </w:r>
      <w:r w:rsidRPr="002E78A5">
        <w:rPr>
          <w:rFonts w:ascii="Times New Roman" w:eastAsia="Arial Unicode MS" w:hAnsi="Times New Roman" w:cs="Times New Roman"/>
          <w:bCs/>
          <w:spacing w:val="-4"/>
        </w:rPr>
        <w:t>выставляется студенту, если он</w:t>
      </w:r>
      <w:r w:rsidRPr="002E78A5">
        <w:rPr>
          <w:rFonts w:ascii="Times New Roman" w:hAnsi="Times New Roman" w:cs="Times New Roman"/>
          <w:spacing w:val="-4"/>
        </w:rPr>
        <w:t xml:space="preserve"> проводит комплексную оценку предложенной ситуации; выбирает типовые методы и способы решения профессиональных задач, включающие осмысленное, логическое обоснование теоретических вопросов и практических действий; последовательное, уверенное выполнение практических манипуляций, способность оценить их эффективность; в процессе деятельности осуществляет поиск и использование информации для эффективного решения задачи, использует информационно-коммуникативные технологии. </w:t>
      </w:r>
      <w:proofErr w:type="gramEnd"/>
    </w:p>
    <w:p w:rsidR="000B0AAA" w:rsidRPr="000B0AAA" w:rsidRDefault="000B0AAA" w:rsidP="000B0AAA">
      <w:pPr>
        <w:shd w:val="clear" w:color="auto" w:fill="FFFFFF"/>
        <w:ind w:right="-1"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</w:rPr>
        <w:t>Оценка «</w:t>
      </w:r>
      <w:r w:rsidRPr="000B0AAA">
        <w:rPr>
          <w:rFonts w:ascii="Times New Roman" w:hAnsi="Times New Roman" w:cs="Times New Roman"/>
          <w:i/>
        </w:rPr>
        <w:t>хорошо</w:t>
      </w:r>
      <w:r w:rsidRPr="000B0AAA">
        <w:rPr>
          <w:rFonts w:ascii="Times New Roman" w:hAnsi="Times New Roman" w:cs="Times New Roman"/>
        </w:rPr>
        <w:t xml:space="preserve">» </w:t>
      </w:r>
      <w:r w:rsidRPr="000B0AAA">
        <w:rPr>
          <w:rFonts w:ascii="Times New Roman" w:eastAsia="Arial Unicode MS" w:hAnsi="Times New Roman" w:cs="Times New Roman"/>
          <w:bCs/>
        </w:rPr>
        <w:t xml:space="preserve">выставляется студенту, если </w:t>
      </w:r>
      <w:r w:rsidRPr="000B0AAA">
        <w:rPr>
          <w:rFonts w:ascii="Times New Roman" w:hAnsi="Times New Roman" w:cs="Times New Roman"/>
        </w:rPr>
        <w:t xml:space="preserve">он проводит комплексную оценку предложенной ситуации; выбирает типовые методы и способы решения профессиональных задач, включающие логическое обоснование теоретических вопросов с дополнительными комментариями преподавателя, последовательное, уверенное выполнение практических манипуляций, способность оценить их эффективность; в процессе решения осуществляет поиск и использование информации. </w:t>
      </w:r>
    </w:p>
    <w:p w:rsidR="000B0AAA" w:rsidRPr="000B0AAA" w:rsidRDefault="000B0AAA" w:rsidP="000B0AAA">
      <w:pPr>
        <w:shd w:val="clear" w:color="auto" w:fill="FFFFFF"/>
        <w:ind w:right="-1" w:firstLine="709"/>
        <w:jc w:val="both"/>
        <w:rPr>
          <w:rFonts w:ascii="Times New Roman" w:hAnsi="Times New Roman" w:cs="Times New Roman"/>
        </w:rPr>
      </w:pPr>
      <w:r w:rsidRPr="000B0AAA">
        <w:rPr>
          <w:rFonts w:ascii="Times New Roman" w:hAnsi="Times New Roman" w:cs="Times New Roman"/>
        </w:rPr>
        <w:t>Оценка «</w:t>
      </w:r>
      <w:r w:rsidRPr="000B0AAA">
        <w:rPr>
          <w:rFonts w:ascii="Times New Roman" w:hAnsi="Times New Roman" w:cs="Times New Roman"/>
          <w:i/>
        </w:rPr>
        <w:t>удовлетворительно</w:t>
      </w:r>
      <w:r w:rsidRPr="000B0AAA">
        <w:rPr>
          <w:rFonts w:ascii="Times New Roman" w:hAnsi="Times New Roman" w:cs="Times New Roman"/>
        </w:rPr>
        <w:t xml:space="preserve">» </w:t>
      </w:r>
      <w:r w:rsidRPr="000B0AAA">
        <w:rPr>
          <w:rFonts w:ascii="Times New Roman" w:eastAsia="Arial Unicode MS" w:hAnsi="Times New Roman" w:cs="Times New Roman"/>
          <w:bCs/>
        </w:rPr>
        <w:t xml:space="preserve">выставляется студенту, если </w:t>
      </w:r>
      <w:r w:rsidRPr="000B0AAA">
        <w:rPr>
          <w:rFonts w:ascii="Times New Roman" w:hAnsi="Times New Roman" w:cs="Times New Roman"/>
        </w:rPr>
        <w:t xml:space="preserve">он испытывает затруднения с комплексной оценкой предложенной ситуации; у него возникают затруднения при выборе типовых методов и способов решения профессиональных задач (требуются наводящие вопросы преподавателя; выбор тактики действий в соответствии с ситуацией возможен при подсказке преподавателя); не использует при решении дополнительных источников информации. </w:t>
      </w:r>
    </w:p>
    <w:p w:rsidR="001B3581" w:rsidRPr="001B3581" w:rsidRDefault="000B0AAA" w:rsidP="002E78A5">
      <w:pPr>
        <w:shd w:val="clear" w:color="auto" w:fill="FFFFFF"/>
        <w:ind w:right="-1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0B0AAA">
        <w:rPr>
          <w:rFonts w:ascii="Times New Roman" w:hAnsi="Times New Roman" w:cs="Times New Roman"/>
        </w:rPr>
        <w:t>Оценка «</w:t>
      </w:r>
      <w:r w:rsidRPr="000B0AAA">
        <w:rPr>
          <w:rFonts w:ascii="Times New Roman" w:hAnsi="Times New Roman" w:cs="Times New Roman"/>
          <w:i/>
        </w:rPr>
        <w:t>неудовлетворительно</w:t>
      </w:r>
      <w:r w:rsidRPr="000B0AAA">
        <w:rPr>
          <w:rFonts w:ascii="Times New Roman" w:hAnsi="Times New Roman" w:cs="Times New Roman"/>
        </w:rPr>
        <w:t>» выставляется студенту, если дана неверная оценка ситуации; выбранная тактика действий может привести к ухудшению ситуации</w:t>
      </w:r>
      <w:r>
        <w:rPr>
          <w:rFonts w:ascii="Times New Roman" w:hAnsi="Times New Roman" w:cs="Times New Roman"/>
        </w:rPr>
        <w:t>.</w:t>
      </w:r>
    </w:p>
    <w:p w:rsidR="001B3581" w:rsidRPr="001B3581" w:rsidRDefault="001B3581" w:rsidP="001B358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  <w:sectPr w:rsidR="001B3581" w:rsidRPr="001B3581" w:rsidSect="000E5C56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587" w:rsidRPr="001B3581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87" w:rsidRPr="003D2930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bidi="ar-SA"/>
        </w:rPr>
      </w:pPr>
    </w:p>
    <w:p w:rsidR="001B3581" w:rsidRPr="001B3581" w:rsidRDefault="00440932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ПРАКТИЧЕСКИЕ ЗАДАНИЯ</w:t>
      </w: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 дисциплине </w:t>
      </w:r>
    </w:p>
    <w:p w:rsidR="001B3581" w:rsidRPr="001B3581" w:rsidRDefault="00440932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Профессиональная этика и этикет</w:t>
      </w:r>
    </w:p>
    <w:p w:rsidR="001B3581" w:rsidRPr="001B3581" w:rsidRDefault="001B3581" w:rsidP="001B358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1B3581" w:rsidRPr="00440932" w:rsidRDefault="001B3581" w:rsidP="001B35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40932" w:rsidRPr="00440932" w:rsidRDefault="00440932" w:rsidP="00440932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40932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Контролируемая тема – Характеристика основных категорий этики.</w:t>
      </w:r>
    </w:p>
    <w:p w:rsidR="00440932" w:rsidRPr="00440932" w:rsidRDefault="00440932" w:rsidP="00440932">
      <w:pPr>
        <w:shd w:val="clear" w:color="auto" w:fill="FFFFFF"/>
        <w:jc w:val="both"/>
        <w:rPr>
          <w:rFonts w:ascii="Times New Roman" w:eastAsia="Times New Roman" w:hAnsi="Times New Roman" w:cs="Times New Roman"/>
          <w:bCs/>
        </w:rPr>
      </w:pPr>
    </w:p>
    <w:p w:rsidR="00440932" w:rsidRPr="00440932" w:rsidRDefault="00440932" w:rsidP="00200BD3">
      <w:pPr>
        <w:pStyle w:val="3"/>
        <w:keepNext w:val="0"/>
        <w:widowControl/>
        <w:numPr>
          <w:ilvl w:val="2"/>
          <w:numId w:val="66"/>
        </w:numPr>
        <w:suppressAutoHyphens/>
        <w:autoSpaceDE/>
        <w:autoSpaceDN/>
        <w:adjustRightInd/>
        <w:spacing w:before="0" w:after="0"/>
        <w:ind w:left="0" w:right="-1" w:firstLine="709"/>
        <w:jc w:val="both"/>
        <w:rPr>
          <w:rFonts w:ascii="Times New Roman" w:hAnsi="Times New Roman"/>
          <w:b w:val="0"/>
          <w:sz w:val="24"/>
          <w:szCs w:val="24"/>
        </w:rPr>
      </w:pPr>
      <w:r w:rsidRPr="00440932">
        <w:rPr>
          <w:rFonts w:ascii="Times New Roman" w:hAnsi="Times New Roman"/>
          <w:sz w:val="24"/>
          <w:szCs w:val="24"/>
        </w:rPr>
        <w:t xml:space="preserve">Задание 1. </w:t>
      </w:r>
      <w:r w:rsidRPr="00440932">
        <w:rPr>
          <w:rFonts w:ascii="Times New Roman" w:hAnsi="Times New Roman"/>
          <w:b w:val="0"/>
          <w:sz w:val="24"/>
          <w:szCs w:val="24"/>
        </w:rPr>
        <w:t>Из перечня этических характеристик выберите и скомплектуйте три интегральных блока, которые характеризуют нравственно-этическую положительную или отрицательную структуру личности сотрудника правоохранительных органов: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Этическая направленность личности.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Этическое отношение к людям.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Этическое отношение к себе.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i/>
        </w:rPr>
      </w:pPr>
      <w:r w:rsidRPr="00440932">
        <w:rPr>
          <w:rFonts w:ascii="Times New Roman" w:eastAsia="Times New Roman" w:hAnsi="Times New Roman" w:cs="Times New Roman"/>
          <w:b/>
          <w:bCs/>
          <w:i/>
        </w:rPr>
        <w:t>Этические категории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Безупречно честен.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Обладает чувством достоинства.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440932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440932">
        <w:rPr>
          <w:rFonts w:ascii="Times New Roman" w:eastAsia="Times New Roman" w:hAnsi="Times New Roman" w:cs="Times New Roman"/>
          <w:bCs/>
        </w:rPr>
        <w:t xml:space="preserve"> быть суровым.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Благодарный.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Обидчивый, щепетильный.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Благородный.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Деликатный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Строгий, но справедливый.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440932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440932">
        <w:rPr>
          <w:rFonts w:ascii="Times New Roman" w:eastAsia="Times New Roman" w:hAnsi="Times New Roman" w:cs="Times New Roman"/>
          <w:bCs/>
        </w:rPr>
        <w:t xml:space="preserve"> признать свою неправоту.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Стремится ужиться с другими.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Умеет держать слово.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Умеет настоять на своем.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Может быть искренним.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Скептичен.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Доброжелательно </w:t>
      </w:r>
      <w:proofErr w:type="gramStart"/>
      <w:r w:rsidRPr="00440932">
        <w:rPr>
          <w:rFonts w:ascii="Times New Roman" w:eastAsia="Times New Roman" w:hAnsi="Times New Roman" w:cs="Times New Roman"/>
          <w:bCs/>
        </w:rPr>
        <w:t>настроен</w:t>
      </w:r>
      <w:proofErr w:type="gramEnd"/>
      <w:r w:rsidRPr="00440932">
        <w:rPr>
          <w:rFonts w:ascii="Times New Roman" w:eastAsia="Times New Roman" w:hAnsi="Times New Roman" w:cs="Times New Roman"/>
          <w:bCs/>
        </w:rPr>
        <w:t xml:space="preserve"> по отношению к другим.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Отзывчивый.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Держится в рамках законности.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Может проявлять безразличие.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Внимательный, ласковый.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440932">
        <w:rPr>
          <w:rFonts w:ascii="Times New Roman" w:eastAsia="Times New Roman" w:hAnsi="Times New Roman" w:cs="Times New Roman"/>
          <w:bCs/>
        </w:rPr>
        <w:t>Добрый</w:t>
      </w:r>
      <w:proofErr w:type="gramEnd"/>
      <w:r w:rsidRPr="00440932">
        <w:rPr>
          <w:rFonts w:ascii="Times New Roman" w:eastAsia="Times New Roman" w:hAnsi="Times New Roman" w:cs="Times New Roman"/>
          <w:bCs/>
        </w:rPr>
        <w:t>, вселяющий уверенность.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Стойкий.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Легко смущается.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Нежный и мягкосердечный.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Любит заботиться о других.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440932">
        <w:rPr>
          <w:rFonts w:ascii="Times New Roman" w:eastAsia="Times New Roman" w:hAnsi="Times New Roman" w:cs="Times New Roman"/>
          <w:bCs/>
        </w:rPr>
        <w:t>Способен</w:t>
      </w:r>
      <w:proofErr w:type="gramEnd"/>
      <w:r w:rsidRPr="00440932">
        <w:rPr>
          <w:rFonts w:ascii="Times New Roman" w:eastAsia="Times New Roman" w:hAnsi="Times New Roman" w:cs="Times New Roman"/>
          <w:bCs/>
        </w:rPr>
        <w:t xml:space="preserve"> проявить недоверие.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Бескорыстный, щедрый.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lastRenderedPageBreak/>
        <w:t>Бывает, что передает слухи.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Открытый и прямолинейный.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Самобичующий.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Добросердечный.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Озлобленный.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Застенчивый.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Завистливый, несамостоятельный.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Легко поддается влиянию других.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Надменный и самодовольный.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Своекорыстный.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Ревнивый.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Безынициативный.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Властный.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Думает только о себе.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440932">
        <w:rPr>
          <w:rFonts w:ascii="Times New Roman" w:eastAsia="Times New Roman" w:hAnsi="Times New Roman" w:cs="Times New Roman"/>
          <w:bCs/>
        </w:rPr>
        <w:t>Расположен</w:t>
      </w:r>
      <w:proofErr w:type="gramEnd"/>
      <w:r w:rsidRPr="00440932">
        <w:rPr>
          <w:rFonts w:ascii="Times New Roman" w:eastAsia="Times New Roman" w:hAnsi="Times New Roman" w:cs="Times New Roman"/>
          <w:bCs/>
        </w:rPr>
        <w:t xml:space="preserve"> к дерзким ответам.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Долго помнит обиды.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Кроткий.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Принципиальный.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Хитрый и расчетливый.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Часто недружелюбен.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Робкий.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Язвительный, насмешливый.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Проникнут духом противоречия.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Стыдливый.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Навязчивый.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Тщеславный.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Злой, жестокий.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Упрямый.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Любит, чтобы его опекали.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Деспотичный.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Холодный, черствый.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Бесчувственный, равнодушный.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Недоверчивый, подозрительный.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Мягкотелый.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Чрезмерно доверчив.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proofErr w:type="gramStart"/>
      <w:r w:rsidRPr="00440932">
        <w:rPr>
          <w:rFonts w:ascii="Times New Roman" w:eastAsia="Times New Roman" w:hAnsi="Times New Roman" w:cs="Times New Roman"/>
          <w:bCs/>
        </w:rPr>
        <w:t>Терпимый</w:t>
      </w:r>
      <w:proofErr w:type="gramEnd"/>
      <w:r w:rsidRPr="00440932">
        <w:rPr>
          <w:rFonts w:ascii="Times New Roman" w:eastAsia="Times New Roman" w:hAnsi="Times New Roman" w:cs="Times New Roman"/>
          <w:bCs/>
        </w:rPr>
        <w:t xml:space="preserve"> к чужому мнению.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>Заботится о других, в ущерб себе.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/>
          <w:bCs/>
        </w:rPr>
        <w:t xml:space="preserve">Задание 2. </w:t>
      </w:r>
      <w:r w:rsidRPr="00440932">
        <w:rPr>
          <w:rFonts w:ascii="Times New Roman" w:eastAsia="Times New Roman" w:hAnsi="Times New Roman" w:cs="Times New Roman"/>
          <w:bCs/>
        </w:rPr>
        <w:t xml:space="preserve">Прочитайте приведённый ниже текст, в котором пропущен ряд слов.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  <w:i/>
        </w:rPr>
      </w:pPr>
      <w:proofErr w:type="gramStart"/>
      <w:r w:rsidRPr="00440932">
        <w:rPr>
          <w:rFonts w:ascii="Times New Roman" w:eastAsia="Times New Roman" w:hAnsi="Times New Roman" w:cs="Times New Roman"/>
          <w:bCs/>
          <w:i/>
        </w:rPr>
        <w:t xml:space="preserve">Философ </w:t>
      </w:r>
      <w:proofErr w:type="spellStart"/>
      <w:r w:rsidRPr="00440932">
        <w:rPr>
          <w:rFonts w:ascii="Times New Roman" w:eastAsia="Times New Roman" w:hAnsi="Times New Roman" w:cs="Times New Roman"/>
          <w:bCs/>
          <w:i/>
        </w:rPr>
        <w:t>Иммануил</w:t>
      </w:r>
      <w:proofErr w:type="spellEnd"/>
      <w:r w:rsidRPr="00440932">
        <w:rPr>
          <w:rFonts w:ascii="Times New Roman" w:eastAsia="Times New Roman" w:hAnsi="Times New Roman" w:cs="Times New Roman"/>
          <w:bCs/>
          <w:i/>
        </w:rPr>
        <w:t xml:space="preserve"> Кант, обосновывая свою теорию (1), в которой мораль рассматривалась как область (2), сформулировал (3) в своей сущности требование, названное категорическим (4). (5) императив (безусловное повеление) Канта в одной из формулировок гласит: «поступай так, чтобы ты всегда относился к человечеству и в </w:t>
      </w:r>
      <w:proofErr w:type="spellStart"/>
      <w:r w:rsidRPr="00440932">
        <w:rPr>
          <w:rFonts w:ascii="Times New Roman" w:eastAsia="Times New Roman" w:hAnsi="Times New Roman" w:cs="Times New Roman"/>
          <w:bCs/>
          <w:i/>
        </w:rPr>
        <w:t>своёмлице</w:t>
      </w:r>
      <w:proofErr w:type="spellEnd"/>
      <w:r w:rsidRPr="00440932">
        <w:rPr>
          <w:rFonts w:ascii="Times New Roman" w:eastAsia="Times New Roman" w:hAnsi="Times New Roman" w:cs="Times New Roman"/>
          <w:bCs/>
          <w:i/>
        </w:rPr>
        <w:t>, и в лице всякого другого так же, как к (6), и никогда не относись к нему</w:t>
      </w:r>
      <w:proofErr w:type="gramEnd"/>
      <w:r w:rsidRPr="00440932">
        <w:rPr>
          <w:rFonts w:ascii="Times New Roman" w:eastAsia="Times New Roman" w:hAnsi="Times New Roman" w:cs="Times New Roman"/>
          <w:bCs/>
          <w:i/>
        </w:rPr>
        <w:t xml:space="preserve"> только как к (7)».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Выберите последовательно одно слово за другим, мысленно заполняя словами каждый пропуск. Обратите внимание на то, что в списке слов больше, чем вам потребуется для заполнения пропусков.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А) гуманистическое;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Б) нравственности;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В) императивом;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Г) должного;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lastRenderedPageBreak/>
        <w:t xml:space="preserve">Д) Бог;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Е) категорический;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Ж) человек;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З) цели;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И) средству;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К) научный.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Обратите внимание, что пропуски пронумерованы. В данной ниже таблице указаны номера пропусков. Запишите под каждым номером букву, обозначающую в списке выбранное вами слово.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8"/>
        <w:gridCol w:w="1368"/>
        <w:gridCol w:w="1368"/>
        <w:gridCol w:w="1368"/>
        <w:gridCol w:w="1368"/>
      </w:tblGrid>
      <w:tr w:rsidR="00440932" w:rsidRPr="00440932" w:rsidTr="00440932"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440932" w:rsidRPr="00440932" w:rsidTr="00440932"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/>
          <w:bCs/>
        </w:rPr>
        <w:t xml:space="preserve">Задание 3. </w:t>
      </w:r>
      <w:r w:rsidRPr="00440932">
        <w:rPr>
          <w:rFonts w:ascii="Times New Roman" w:eastAsia="Times New Roman" w:hAnsi="Times New Roman" w:cs="Times New Roman"/>
          <w:bCs/>
        </w:rPr>
        <w:t xml:space="preserve">Ниже приведен ряд терминов. Все они, за исключением двух, относятся к понятию «категории этики».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1. Добро;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2. Справедливость;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3. Добродетель;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4. Рациональность;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5. Чувственность;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6. Благо;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7. Достоинство;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8. Смысл жизни.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Найдите термины, «выпадающие» из общего ряда, и запишите через запятую цифры, под которыми они указаны.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Cs/>
        </w:rPr>
        <w:t xml:space="preserve">Ответ: ____________ 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Cs/>
        </w:rPr>
      </w:pPr>
      <w:r w:rsidRPr="00440932">
        <w:rPr>
          <w:rFonts w:ascii="Times New Roman" w:eastAsia="Times New Roman" w:hAnsi="Times New Roman" w:cs="Times New Roman"/>
          <w:b/>
          <w:bCs/>
        </w:rPr>
        <w:t xml:space="preserve">Задание 4. </w:t>
      </w:r>
      <w:r w:rsidRPr="00440932">
        <w:rPr>
          <w:rFonts w:ascii="Times New Roman" w:eastAsia="Times New Roman" w:hAnsi="Times New Roman" w:cs="Times New Roman"/>
          <w:bCs/>
        </w:rPr>
        <w:t>Установите соответствие между категориями этики и их определениями: к каждой позиции первого столбца подберите соответствующую позицию из второго.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196"/>
        <w:gridCol w:w="2378"/>
      </w:tblGrid>
      <w:tr w:rsidR="00440932" w:rsidRPr="00440932" w:rsidTr="000D44CB">
        <w:tc>
          <w:tcPr>
            <w:tcW w:w="7196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/>
                <w:bCs/>
              </w:rPr>
              <w:t>Определение</w:t>
            </w:r>
          </w:p>
        </w:tc>
        <w:tc>
          <w:tcPr>
            <w:tcW w:w="2378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/>
                <w:bCs/>
              </w:rPr>
              <w:t>Категория этики</w:t>
            </w:r>
          </w:p>
        </w:tc>
      </w:tr>
      <w:tr w:rsidR="00440932" w:rsidRPr="00440932" w:rsidTr="000D44CB">
        <w:tc>
          <w:tcPr>
            <w:tcW w:w="71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proofErr w:type="gramStart"/>
            <w:r w:rsidRPr="00440932">
              <w:rPr>
                <w:rFonts w:ascii="Times New Roman" w:eastAsia="Times New Roman" w:hAnsi="Times New Roman" w:cs="Times New Roman"/>
                <w:bCs/>
              </w:rPr>
              <w:t>1) Категория этики, означающая такое положение вещей, которое рассматривается как должное, отвечающее представлениям о сущности человека, его неотъемлемых правах, исходящее из признания равенства между всеми людьми и необходимости соответствия между деянием и воздаянием за добро и зло, практической ролью разных людей и их социальным положением, правами и обязанностями, заслугами и их признанием</w:t>
            </w:r>
            <w:proofErr w:type="gramEnd"/>
          </w:p>
        </w:tc>
        <w:tc>
          <w:tcPr>
            <w:tcW w:w="2378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А) Добро</w:t>
            </w:r>
          </w:p>
        </w:tc>
      </w:tr>
      <w:tr w:rsidR="00440932" w:rsidRPr="00440932" w:rsidTr="000D44CB">
        <w:tc>
          <w:tcPr>
            <w:tcW w:w="71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2) Принцип мировоззрения, в том числе нравственности, означающий признание человека высшей ценностью, веру в человека, его способность к совершенствованию, требование свободы и защиты достоинства личности, идею о праве человека на счастье, о том, что удовлетворение потребностей и интересов личности должно быть конечной целью общества</w:t>
            </w:r>
          </w:p>
        </w:tc>
        <w:tc>
          <w:tcPr>
            <w:tcW w:w="2378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Б) Совесть</w:t>
            </w:r>
          </w:p>
        </w:tc>
      </w:tr>
      <w:tr w:rsidR="00440932" w:rsidRPr="00440932" w:rsidTr="000D44CB">
        <w:tc>
          <w:tcPr>
            <w:tcW w:w="71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3) Категория этики, означающая особое моральное отношение человека к самому себе и отношение к нему со стороны общества, окружающих, основанное на признании ценности человека как личности.</w:t>
            </w:r>
          </w:p>
        </w:tc>
        <w:tc>
          <w:tcPr>
            <w:tcW w:w="2378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В) Гуманизм</w:t>
            </w:r>
          </w:p>
        </w:tc>
      </w:tr>
      <w:tr w:rsidR="00440932" w:rsidRPr="00440932" w:rsidTr="000D44CB">
        <w:tc>
          <w:tcPr>
            <w:tcW w:w="71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 xml:space="preserve">4) Категория этики, объединяющая все, имеющее положительное нравственное значение, отвечающее требованиям нравственности, служащее отграничению </w:t>
            </w:r>
            <w:proofErr w:type="gramStart"/>
            <w:r w:rsidRPr="00440932">
              <w:rPr>
                <w:rFonts w:ascii="Times New Roman" w:eastAsia="Times New Roman" w:hAnsi="Times New Roman" w:cs="Times New Roman"/>
                <w:bCs/>
              </w:rPr>
              <w:t>нравственного</w:t>
            </w:r>
            <w:proofErr w:type="gramEnd"/>
            <w:r w:rsidRPr="00440932">
              <w:rPr>
                <w:rFonts w:ascii="Times New Roman" w:eastAsia="Times New Roman" w:hAnsi="Times New Roman" w:cs="Times New Roman"/>
                <w:bCs/>
              </w:rPr>
              <w:t xml:space="preserve"> от безнравственного, </w:t>
            </w:r>
            <w:r w:rsidRPr="00440932">
              <w:rPr>
                <w:rFonts w:ascii="Times New Roman" w:eastAsia="Times New Roman" w:hAnsi="Times New Roman" w:cs="Times New Roman"/>
                <w:bCs/>
              </w:rPr>
              <w:lastRenderedPageBreak/>
              <w:t>противостоящего злу.</w:t>
            </w:r>
          </w:p>
        </w:tc>
        <w:tc>
          <w:tcPr>
            <w:tcW w:w="2378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lastRenderedPageBreak/>
              <w:t>Г) Справедливость</w:t>
            </w:r>
          </w:p>
        </w:tc>
      </w:tr>
      <w:tr w:rsidR="00440932" w:rsidRPr="00440932" w:rsidTr="000D44CB">
        <w:tc>
          <w:tcPr>
            <w:tcW w:w="71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lastRenderedPageBreak/>
              <w:t>5) Мнение о нравственном облике человека, сложившееся у окружающих, основанное на его предшествующем поведении.</w:t>
            </w:r>
          </w:p>
        </w:tc>
        <w:tc>
          <w:tcPr>
            <w:tcW w:w="2378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Д) Достоинство</w:t>
            </w:r>
          </w:p>
        </w:tc>
      </w:tr>
      <w:tr w:rsidR="00440932" w:rsidRPr="00440932" w:rsidTr="000D44CB">
        <w:tc>
          <w:tcPr>
            <w:tcW w:w="71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6) Категория этики, характеризующая способность человека осуществлять нравственный самоконтроль, внутреннюю самооценку с позиций соответствия своего поведения требованиям нравственности, самостоятельно формулировать для себя нравственные задачи и требовать от себя их выполнения.</w:t>
            </w:r>
          </w:p>
        </w:tc>
        <w:tc>
          <w:tcPr>
            <w:tcW w:w="2378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Е) Репутация</w:t>
            </w:r>
          </w:p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6"/>
        <w:gridCol w:w="1596"/>
        <w:gridCol w:w="1596"/>
        <w:gridCol w:w="1596"/>
      </w:tblGrid>
      <w:tr w:rsidR="00440932" w:rsidRPr="00440932" w:rsidTr="000D44CB">
        <w:tc>
          <w:tcPr>
            <w:tcW w:w="1595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440932" w:rsidRPr="00440932" w:rsidTr="000D44CB">
        <w:tc>
          <w:tcPr>
            <w:tcW w:w="1595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5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:rsidR="00440932" w:rsidRPr="00440932" w:rsidRDefault="00440932" w:rsidP="00440932">
      <w:pPr>
        <w:ind w:left="-4" w:right="83"/>
        <w:jc w:val="center"/>
        <w:rPr>
          <w:rFonts w:ascii="Times New Roman" w:eastAsia="Arial Unicode MS" w:hAnsi="Times New Roman" w:cs="Times New Roman"/>
          <w:b/>
          <w:bCs/>
          <w:sz w:val="27"/>
          <w:szCs w:val="27"/>
        </w:rPr>
      </w:pPr>
    </w:p>
    <w:p w:rsidR="00440932" w:rsidRPr="00440932" w:rsidRDefault="00440932" w:rsidP="0044093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40932">
        <w:rPr>
          <w:rFonts w:ascii="Times New Roman" w:hAnsi="Times New Roman" w:cs="Times New Roman"/>
          <w:b/>
          <w:sz w:val="26"/>
          <w:szCs w:val="26"/>
        </w:rPr>
        <w:t>Контролируемая тема – Юридическая этика как вид профессиональной этики.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  <w:b/>
        </w:rPr>
      </w:pP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  <w:b/>
        </w:rPr>
        <w:t>Задание 1.</w:t>
      </w:r>
      <w:r w:rsidRPr="00440932">
        <w:rPr>
          <w:rFonts w:ascii="Times New Roman" w:hAnsi="Times New Roman" w:cs="Times New Roman"/>
        </w:rPr>
        <w:t xml:space="preserve"> Прочитайте приведённый ниже текст, в котором пропущен ряд слов.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  <w:i/>
        </w:rPr>
      </w:pPr>
      <w:r w:rsidRPr="00440932">
        <w:rPr>
          <w:rFonts w:ascii="Times New Roman" w:hAnsi="Times New Roman" w:cs="Times New Roman"/>
          <w:i/>
        </w:rPr>
        <w:t xml:space="preserve">Деятельность судьи, (1), прокурора носит (2) характер, так как они являются (3) лицами, представителями власти, осуществляют (4) полномочия. Они наделяются этими полномочиями для защиты интересов (5), общества и (6) от различных посягательств и в своем служебном </w:t>
      </w:r>
      <w:proofErr w:type="spellStart"/>
      <w:r w:rsidRPr="00440932">
        <w:rPr>
          <w:rFonts w:ascii="Times New Roman" w:hAnsi="Times New Roman" w:cs="Times New Roman"/>
          <w:i/>
        </w:rPr>
        <w:t>общениис</w:t>
      </w:r>
      <w:proofErr w:type="spellEnd"/>
      <w:r w:rsidRPr="00440932">
        <w:rPr>
          <w:rFonts w:ascii="Times New Roman" w:hAnsi="Times New Roman" w:cs="Times New Roman"/>
          <w:i/>
        </w:rPr>
        <w:t xml:space="preserve"> другими людьми представляют государственную власть. Закон в ряде случаев прямо определяет государственный характер принимаемых ими решений. Так, (7) по уголовным делам и (8) по гражданским делам выносятся именем государства.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Выберите последовательно одно слово за другим, мысленно заполняя словами каждый пропуск. Обратите внимание на то, что в списке слов больше, чем вам потребуется для заполнения пропусков.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А) граждан;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Б) должностными;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В) приговоры;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Г) должного;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Д) решения;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Е) следователя;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Ж) человек;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З) государства;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И) государственный;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К) властные.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Обратите внимание, что пропуски пронумерованы. В данной ниже таблице указаны номера пропусков. Запишите под каждым номером букву, обозначающую в списке выбранное вами слово.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8"/>
        <w:gridCol w:w="1368"/>
        <w:gridCol w:w="1368"/>
        <w:gridCol w:w="1368"/>
        <w:gridCol w:w="1368"/>
      </w:tblGrid>
      <w:tr w:rsidR="00440932" w:rsidRPr="00440932" w:rsidTr="00440932"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40932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</w:tr>
      <w:tr w:rsidR="00440932" w:rsidRPr="00440932" w:rsidTr="00440932"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  <w:b/>
        </w:rPr>
        <w:t>Задание 2.</w:t>
      </w:r>
      <w:r w:rsidRPr="00440932">
        <w:rPr>
          <w:rFonts w:ascii="Times New Roman" w:hAnsi="Times New Roman" w:cs="Times New Roman"/>
        </w:rPr>
        <w:t xml:space="preserve"> Ниже приведен ряд терминов. Все они, за исключением двух, относятся к понятию «юридическая этика».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1. Кодекс чести судьи РФ;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2. Справедливость;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3. Добродетель;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4. Клятва Гиппократа;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5. Государственно-властный характер полномочий;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6. Осуществление деятельности в сфере межличностных конфликтов;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7. Кодекс профессиональной этики адвоката;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lastRenderedPageBreak/>
        <w:t xml:space="preserve">8. Гласность.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Найдите термины, «выпадающие» из общего ряда, и запишите через запятую цифры, под которыми они указаны.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Ответ: ____________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  <w:b/>
        </w:rPr>
        <w:t>Задание 3.</w:t>
      </w:r>
      <w:r w:rsidRPr="00440932">
        <w:rPr>
          <w:rFonts w:ascii="Times New Roman" w:hAnsi="Times New Roman" w:cs="Times New Roman"/>
        </w:rPr>
        <w:t xml:space="preserve"> Установите соответствие между видами профессиональной этики и определениями, их отражающими: к каждой позиции первого столбца подберите соответствующую позицию из второго.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912"/>
        <w:gridCol w:w="2659"/>
      </w:tblGrid>
      <w:tr w:rsidR="00440932" w:rsidRPr="00440932" w:rsidTr="000D44CB">
        <w:tc>
          <w:tcPr>
            <w:tcW w:w="6912" w:type="dxa"/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0932">
              <w:rPr>
                <w:rFonts w:ascii="Times New Roman" w:hAnsi="Times New Roman" w:cs="Times New Roman"/>
                <w:b/>
              </w:rPr>
              <w:t>Определение</w:t>
            </w:r>
          </w:p>
        </w:tc>
        <w:tc>
          <w:tcPr>
            <w:tcW w:w="2659" w:type="dxa"/>
            <w:vAlign w:val="center"/>
          </w:tcPr>
          <w:p w:rsidR="00440932" w:rsidRPr="00440932" w:rsidRDefault="00440932" w:rsidP="000D44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0932">
              <w:rPr>
                <w:rFonts w:ascii="Times New Roman" w:hAnsi="Times New Roman" w:cs="Times New Roman"/>
                <w:b/>
              </w:rPr>
              <w:t>Вид профессиональной этики</w:t>
            </w:r>
          </w:p>
        </w:tc>
      </w:tr>
      <w:tr w:rsidR="00440932" w:rsidRPr="00440932" w:rsidTr="000D44CB">
        <w:tc>
          <w:tcPr>
            <w:tcW w:w="6912" w:type="dxa"/>
          </w:tcPr>
          <w:p w:rsidR="00440932" w:rsidRPr="00440932" w:rsidRDefault="00440932" w:rsidP="000D44CB">
            <w:pPr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1) Включает требование бескорыстного служения истине, терпимости к другим теориям и мнениям, недопустимости плагиата в любой форме или преднамеренного искажения результатов научных исследований.</w:t>
            </w:r>
          </w:p>
        </w:tc>
        <w:tc>
          <w:tcPr>
            <w:tcW w:w="2659" w:type="dxa"/>
          </w:tcPr>
          <w:p w:rsidR="00440932" w:rsidRPr="00440932" w:rsidRDefault="00440932" w:rsidP="000D44CB">
            <w:pPr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А) Педагогическая этика</w:t>
            </w:r>
          </w:p>
        </w:tc>
      </w:tr>
      <w:tr w:rsidR="00440932" w:rsidRPr="00440932" w:rsidTr="000D44CB">
        <w:tc>
          <w:tcPr>
            <w:tcW w:w="6912" w:type="dxa"/>
          </w:tcPr>
          <w:p w:rsidR="00440932" w:rsidRPr="00440932" w:rsidRDefault="00440932" w:rsidP="000D44CB">
            <w:pPr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2) Требует делать все ради здоровья больного, вопреки трудностям и даже собственной безопасности, хранить врачебную тайну, ни при каких обстоятельствах нё способствовать смерти пациента.</w:t>
            </w:r>
          </w:p>
        </w:tc>
        <w:tc>
          <w:tcPr>
            <w:tcW w:w="2659" w:type="dxa"/>
          </w:tcPr>
          <w:p w:rsidR="00440932" w:rsidRPr="00440932" w:rsidRDefault="00440932" w:rsidP="000D44CB">
            <w:pPr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Б) Судебная этика</w:t>
            </w:r>
          </w:p>
        </w:tc>
      </w:tr>
      <w:tr w:rsidR="00440932" w:rsidRPr="00440932" w:rsidTr="000D44CB">
        <w:tc>
          <w:tcPr>
            <w:tcW w:w="6912" w:type="dxa"/>
          </w:tcPr>
          <w:p w:rsidR="00440932" w:rsidRPr="00440932" w:rsidRDefault="00440932" w:rsidP="000D44CB">
            <w:pPr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3) Обязывает уважать личность ученика и проявлять к нему должную требовательность, поддерживать собственную репутацию и репутацию своих коллег", заботиться о моральном "доверии общества к учителю.</w:t>
            </w:r>
          </w:p>
        </w:tc>
        <w:tc>
          <w:tcPr>
            <w:tcW w:w="2659" w:type="dxa"/>
          </w:tcPr>
          <w:p w:rsidR="00440932" w:rsidRPr="00440932" w:rsidRDefault="00440932" w:rsidP="000D44CB">
            <w:pPr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В) Этика ученого</w:t>
            </w:r>
          </w:p>
        </w:tc>
      </w:tr>
      <w:tr w:rsidR="00440932" w:rsidRPr="00440932" w:rsidTr="000D44CB">
        <w:tc>
          <w:tcPr>
            <w:tcW w:w="6912" w:type="dxa"/>
          </w:tcPr>
          <w:p w:rsidR="00440932" w:rsidRPr="00440932" w:rsidRDefault="00440932" w:rsidP="000D44CB">
            <w:pPr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4) Обязывает беззаветно служить Отечеству, проявлять стойкость и мужество, заботиться о подчиненных, всемерно беречь офицерскую честь.</w:t>
            </w:r>
          </w:p>
        </w:tc>
        <w:tc>
          <w:tcPr>
            <w:tcW w:w="2659" w:type="dxa"/>
          </w:tcPr>
          <w:p w:rsidR="00440932" w:rsidRPr="00440932" w:rsidRDefault="00440932" w:rsidP="000D44CB">
            <w:pPr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Г) Юридическая этика</w:t>
            </w:r>
          </w:p>
        </w:tc>
      </w:tr>
      <w:tr w:rsidR="00440932" w:rsidRPr="00440932" w:rsidTr="000D44CB">
        <w:tc>
          <w:tcPr>
            <w:tcW w:w="6912" w:type="dxa"/>
          </w:tcPr>
          <w:p w:rsidR="00440932" w:rsidRPr="00440932" w:rsidRDefault="00440932" w:rsidP="000D44CB">
            <w:pPr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5)Вид профессиональной этики, представляющий собой совокупность правил поведения работников юридической профессии, обеспечивающих нравственный характер их трудовой деятельности и внеслужебного поведения, а также научная дисциплина, изучающая специфику реализации требований морали в этой области.</w:t>
            </w:r>
          </w:p>
        </w:tc>
        <w:tc>
          <w:tcPr>
            <w:tcW w:w="2659" w:type="dxa"/>
          </w:tcPr>
          <w:p w:rsidR="00440932" w:rsidRPr="00440932" w:rsidRDefault="00440932" w:rsidP="000D44CB">
            <w:pPr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Д) Этика офицера</w:t>
            </w:r>
          </w:p>
        </w:tc>
      </w:tr>
      <w:tr w:rsidR="00440932" w:rsidRPr="00440932" w:rsidTr="000D44CB">
        <w:tc>
          <w:tcPr>
            <w:tcW w:w="6912" w:type="dxa"/>
          </w:tcPr>
          <w:p w:rsidR="00440932" w:rsidRPr="00440932" w:rsidRDefault="00440932" w:rsidP="000D44CB">
            <w:pPr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6) Совокупность правил поведения судей и других профессиональных участников уголовного, гражданского и арбитражного судопроизводства, обеспечивающих нравственный характер их профессиональной деятельности и внеслужебного поведения, а также научная дисциплина, изучающая специфику проявления требований морали в этой области.</w:t>
            </w:r>
          </w:p>
        </w:tc>
        <w:tc>
          <w:tcPr>
            <w:tcW w:w="2659" w:type="dxa"/>
          </w:tcPr>
          <w:p w:rsidR="00440932" w:rsidRPr="00440932" w:rsidRDefault="00440932" w:rsidP="000D44CB">
            <w:pPr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Е) Этика врача</w:t>
            </w:r>
          </w:p>
        </w:tc>
      </w:tr>
    </w:tbl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6"/>
        <w:gridCol w:w="1596"/>
        <w:gridCol w:w="1596"/>
        <w:gridCol w:w="1596"/>
      </w:tblGrid>
      <w:tr w:rsidR="00440932" w:rsidRPr="00440932" w:rsidTr="000D44CB">
        <w:tc>
          <w:tcPr>
            <w:tcW w:w="1595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95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40932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440932" w:rsidRPr="00440932" w:rsidTr="000D44CB">
        <w:tc>
          <w:tcPr>
            <w:tcW w:w="1595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5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96" w:type="dxa"/>
          </w:tcPr>
          <w:p w:rsidR="00440932" w:rsidRPr="00440932" w:rsidRDefault="00440932" w:rsidP="000D44CB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  <w:b/>
        </w:rPr>
        <w:t>Задание 4.</w:t>
      </w:r>
      <w:r w:rsidRPr="00440932">
        <w:rPr>
          <w:rFonts w:ascii="Times New Roman" w:hAnsi="Times New Roman" w:cs="Times New Roman"/>
        </w:rPr>
        <w:t xml:space="preserve"> Найдите понятие, которое является обобщающим для всех остальных понятий, представленного ниже ряда, и запишите цифру, под которой оно указано.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1. Юридическая этика;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2. Судебная этика;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3. Офицерская этика;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4. Адвокатская этика;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5. Профессиональная этика;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6. Врачебная этика;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lastRenderedPageBreak/>
        <w:t xml:space="preserve">7. Преподавательская этика.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</w:rPr>
        <w:t xml:space="preserve">Ответ: _________________ 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40932" w:rsidRPr="00440932" w:rsidRDefault="00440932" w:rsidP="0044093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40932">
        <w:rPr>
          <w:rFonts w:ascii="Times New Roman" w:hAnsi="Times New Roman" w:cs="Times New Roman"/>
          <w:b/>
          <w:sz w:val="26"/>
          <w:szCs w:val="26"/>
        </w:rPr>
        <w:t>Контролируемая тема – Этика в деятельности нотариуса.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  <w:b/>
        </w:rPr>
        <w:t>Задание 1.</w:t>
      </w:r>
      <w:r w:rsidRPr="00440932">
        <w:rPr>
          <w:rFonts w:ascii="Times New Roman" w:hAnsi="Times New Roman" w:cs="Times New Roman"/>
        </w:rPr>
        <w:t xml:space="preserve"> Заполните таблицу «Этические  принципы поведения нотариусов»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5352"/>
      </w:tblGrid>
      <w:tr w:rsidR="00440932" w:rsidRPr="00440932" w:rsidTr="000D44CB">
        <w:tc>
          <w:tcPr>
            <w:tcW w:w="4111" w:type="dxa"/>
            <w:shd w:val="clear" w:color="auto" w:fill="auto"/>
          </w:tcPr>
          <w:p w:rsidR="00440932" w:rsidRPr="00440932" w:rsidRDefault="00440932" w:rsidP="000D44CB">
            <w:pPr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  <w:r w:rsidRPr="00440932">
              <w:rPr>
                <w:rFonts w:ascii="Times New Roman" w:hAnsi="Times New Roman" w:cs="Times New Roman"/>
                <w:b/>
              </w:rPr>
              <w:t>Принцип</w:t>
            </w:r>
          </w:p>
        </w:tc>
        <w:tc>
          <w:tcPr>
            <w:tcW w:w="5352" w:type="dxa"/>
            <w:shd w:val="clear" w:color="auto" w:fill="auto"/>
          </w:tcPr>
          <w:p w:rsidR="00440932" w:rsidRPr="00440932" w:rsidRDefault="00440932" w:rsidP="000D44CB">
            <w:pPr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  <w:r w:rsidRPr="00440932">
              <w:rPr>
                <w:rFonts w:ascii="Times New Roman" w:hAnsi="Times New Roman" w:cs="Times New Roman"/>
                <w:b/>
              </w:rPr>
              <w:t>Характеристика</w:t>
            </w:r>
          </w:p>
        </w:tc>
      </w:tr>
      <w:tr w:rsidR="00440932" w:rsidRPr="00440932" w:rsidTr="000D44CB">
        <w:tc>
          <w:tcPr>
            <w:tcW w:w="4111" w:type="dxa"/>
            <w:shd w:val="clear" w:color="auto" w:fill="auto"/>
          </w:tcPr>
          <w:p w:rsidR="00440932" w:rsidRPr="00440932" w:rsidRDefault="00440932" w:rsidP="000D44C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Принцип законности</w:t>
            </w:r>
          </w:p>
        </w:tc>
        <w:tc>
          <w:tcPr>
            <w:tcW w:w="5352" w:type="dxa"/>
            <w:shd w:val="clear" w:color="auto" w:fill="auto"/>
          </w:tcPr>
          <w:p w:rsidR="00440932" w:rsidRPr="00440932" w:rsidRDefault="00440932" w:rsidP="000D44CB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932" w:rsidRPr="00440932" w:rsidTr="000D44CB">
        <w:tc>
          <w:tcPr>
            <w:tcW w:w="4111" w:type="dxa"/>
            <w:shd w:val="clear" w:color="auto" w:fill="auto"/>
          </w:tcPr>
          <w:p w:rsidR="00440932" w:rsidRPr="00440932" w:rsidRDefault="00440932" w:rsidP="000D44C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Принцип помощи</w:t>
            </w:r>
          </w:p>
        </w:tc>
        <w:tc>
          <w:tcPr>
            <w:tcW w:w="5352" w:type="dxa"/>
            <w:shd w:val="clear" w:color="auto" w:fill="auto"/>
          </w:tcPr>
          <w:p w:rsidR="00440932" w:rsidRPr="00440932" w:rsidRDefault="00440932" w:rsidP="000D44CB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932" w:rsidRPr="00440932" w:rsidTr="000D44CB">
        <w:tc>
          <w:tcPr>
            <w:tcW w:w="4111" w:type="dxa"/>
            <w:shd w:val="clear" w:color="auto" w:fill="auto"/>
          </w:tcPr>
          <w:p w:rsidR="00440932" w:rsidRPr="00440932" w:rsidRDefault="00440932" w:rsidP="000D44C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Принцип беспристрастности</w:t>
            </w:r>
          </w:p>
        </w:tc>
        <w:tc>
          <w:tcPr>
            <w:tcW w:w="5352" w:type="dxa"/>
            <w:shd w:val="clear" w:color="auto" w:fill="auto"/>
          </w:tcPr>
          <w:p w:rsidR="00440932" w:rsidRPr="00440932" w:rsidRDefault="00440932" w:rsidP="000D44CB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932" w:rsidRPr="00440932" w:rsidTr="000D44CB">
        <w:tc>
          <w:tcPr>
            <w:tcW w:w="4111" w:type="dxa"/>
            <w:shd w:val="clear" w:color="auto" w:fill="auto"/>
          </w:tcPr>
          <w:p w:rsidR="00440932" w:rsidRPr="00440932" w:rsidRDefault="00440932" w:rsidP="000D44C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Принцип независимости</w:t>
            </w:r>
          </w:p>
        </w:tc>
        <w:tc>
          <w:tcPr>
            <w:tcW w:w="5352" w:type="dxa"/>
            <w:shd w:val="clear" w:color="auto" w:fill="auto"/>
          </w:tcPr>
          <w:p w:rsidR="00440932" w:rsidRPr="00440932" w:rsidRDefault="00440932" w:rsidP="000D44CB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932" w:rsidRPr="00440932" w:rsidTr="000D44CB">
        <w:tc>
          <w:tcPr>
            <w:tcW w:w="4111" w:type="dxa"/>
            <w:shd w:val="clear" w:color="auto" w:fill="auto"/>
          </w:tcPr>
          <w:p w:rsidR="00440932" w:rsidRPr="00440932" w:rsidRDefault="00440932" w:rsidP="000D44C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Принцип честности и порядочности</w:t>
            </w:r>
          </w:p>
        </w:tc>
        <w:tc>
          <w:tcPr>
            <w:tcW w:w="5352" w:type="dxa"/>
            <w:shd w:val="clear" w:color="auto" w:fill="auto"/>
          </w:tcPr>
          <w:p w:rsidR="00440932" w:rsidRPr="00440932" w:rsidRDefault="00440932" w:rsidP="000D44CB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440932" w:rsidRPr="00440932" w:rsidTr="000D44CB">
        <w:tc>
          <w:tcPr>
            <w:tcW w:w="4111" w:type="dxa"/>
            <w:shd w:val="clear" w:color="auto" w:fill="auto"/>
          </w:tcPr>
          <w:p w:rsidR="00440932" w:rsidRPr="00440932" w:rsidRDefault="00440932" w:rsidP="000D44CB">
            <w:pPr>
              <w:ind w:firstLine="318"/>
              <w:jc w:val="both"/>
              <w:rPr>
                <w:rFonts w:ascii="Times New Roman" w:hAnsi="Times New Roman" w:cs="Times New Roman"/>
              </w:rPr>
            </w:pPr>
            <w:r w:rsidRPr="00440932">
              <w:rPr>
                <w:rFonts w:ascii="Times New Roman" w:hAnsi="Times New Roman" w:cs="Times New Roman"/>
              </w:rPr>
              <w:t>Принцип уважения</w:t>
            </w:r>
          </w:p>
        </w:tc>
        <w:tc>
          <w:tcPr>
            <w:tcW w:w="5352" w:type="dxa"/>
            <w:shd w:val="clear" w:color="auto" w:fill="auto"/>
          </w:tcPr>
          <w:p w:rsidR="00440932" w:rsidRPr="00440932" w:rsidRDefault="00440932" w:rsidP="000D44CB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40932">
        <w:rPr>
          <w:rFonts w:ascii="Times New Roman" w:hAnsi="Times New Roman" w:cs="Times New Roman"/>
          <w:b/>
          <w:sz w:val="26"/>
          <w:szCs w:val="26"/>
        </w:rPr>
        <w:t>Контролируемая тема дисциплины – Профессиональная судейская этика. Общие требования, предъявляемые к личности судьи.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  <w:b/>
        </w:rPr>
        <w:t>Задание 1.</w:t>
      </w:r>
      <w:r w:rsidRPr="00440932">
        <w:rPr>
          <w:rFonts w:ascii="Times New Roman" w:hAnsi="Times New Roman" w:cs="Times New Roman"/>
        </w:rPr>
        <w:t xml:space="preserve"> Составьте схематично </w:t>
      </w:r>
      <w:proofErr w:type="spellStart"/>
      <w:r w:rsidRPr="00440932">
        <w:rPr>
          <w:rFonts w:ascii="Times New Roman" w:hAnsi="Times New Roman" w:cs="Times New Roman"/>
        </w:rPr>
        <w:t>профессиограмму</w:t>
      </w:r>
      <w:proofErr w:type="spellEnd"/>
      <w:r w:rsidRPr="00440932">
        <w:rPr>
          <w:rFonts w:ascii="Times New Roman" w:hAnsi="Times New Roman" w:cs="Times New Roman"/>
        </w:rPr>
        <w:t xml:space="preserve"> судьи.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jc w:val="center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4298509" cy="1999529"/>
            <wp:effectExtent l="19050" t="0" r="6791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l="25233" t="37381" r="19809" b="1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509" cy="1999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:rsidR="00440932" w:rsidRPr="00440932" w:rsidRDefault="00440932" w:rsidP="0044093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40932">
        <w:rPr>
          <w:rFonts w:ascii="Times New Roman" w:hAnsi="Times New Roman" w:cs="Times New Roman"/>
          <w:b/>
          <w:sz w:val="26"/>
          <w:szCs w:val="26"/>
        </w:rPr>
        <w:t>Контролируемая тема – Профессиональная этика работника прокуратуры.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  <w:b/>
        </w:rPr>
        <w:t>Задание 1.</w:t>
      </w:r>
      <w:r w:rsidRPr="00440932">
        <w:rPr>
          <w:rFonts w:ascii="Times New Roman" w:hAnsi="Times New Roman" w:cs="Times New Roman"/>
        </w:rPr>
        <w:t xml:space="preserve"> Составьте схематично </w:t>
      </w:r>
      <w:proofErr w:type="spellStart"/>
      <w:r w:rsidRPr="00440932">
        <w:rPr>
          <w:rFonts w:ascii="Times New Roman" w:hAnsi="Times New Roman" w:cs="Times New Roman"/>
        </w:rPr>
        <w:t>профессиограмму</w:t>
      </w:r>
      <w:proofErr w:type="spellEnd"/>
      <w:r w:rsidRPr="00440932">
        <w:rPr>
          <w:rFonts w:ascii="Times New Roman" w:hAnsi="Times New Roman" w:cs="Times New Roman"/>
        </w:rPr>
        <w:t xml:space="preserve"> прокурора.</w:t>
      </w:r>
    </w:p>
    <w:p w:rsidR="00440932" w:rsidRPr="00440932" w:rsidRDefault="00440932" w:rsidP="00440932">
      <w:pPr>
        <w:ind w:firstLine="709"/>
        <w:jc w:val="both"/>
        <w:rPr>
          <w:rFonts w:ascii="Times New Roman" w:hAnsi="Times New Roman" w:cs="Times New Roman"/>
        </w:rPr>
      </w:pPr>
    </w:p>
    <w:p w:rsidR="00440932" w:rsidRPr="00440932" w:rsidRDefault="00440932" w:rsidP="00440932">
      <w:pPr>
        <w:jc w:val="center"/>
        <w:rPr>
          <w:rFonts w:ascii="Times New Roman" w:hAnsi="Times New Roman" w:cs="Times New Roman"/>
        </w:rPr>
      </w:pPr>
      <w:r w:rsidRPr="00440932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4298509" cy="1999529"/>
            <wp:effectExtent l="19050" t="0" r="6791" b="0"/>
            <wp:docPr id="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l="25233" t="37381" r="19809" b="1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509" cy="1999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440932">
        <w:rPr>
          <w:rFonts w:ascii="Times New Roman" w:eastAsia="Times New Roman" w:hAnsi="Times New Roman" w:cs="Times New Roman"/>
          <w:b/>
        </w:rPr>
        <w:t xml:space="preserve">Задание 2. </w:t>
      </w:r>
      <w:r w:rsidRPr="00440932">
        <w:rPr>
          <w:rFonts w:ascii="Times New Roman" w:eastAsia="Times New Roman" w:hAnsi="Times New Roman" w:cs="Times New Roman"/>
        </w:rPr>
        <w:t>Составьте морально-нравственный «портрет» как идеальный нравственный образ работника прокуратуры.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:rsidR="00440932" w:rsidRPr="00440932" w:rsidRDefault="00440932" w:rsidP="00440932">
      <w:pPr>
        <w:pStyle w:val="45"/>
        <w:shd w:val="clear" w:color="auto" w:fill="auto"/>
        <w:spacing w:before="0" w:after="0" w:line="322" w:lineRule="exact"/>
        <w:ind w:firstLine="0"/>
        <w:jc w:val="both"/>
      </w:pPr>
      <w:r w:rsidRPr="00440932">
        <w:t>Критерии оценки:</w:t>
      </w:r>
    </w:p>
    <w:p w:rsidR="00440932" w:rsidRPr="00440932" w:rsidRDefault="00440932" w:rsidP="00440932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40932" w:rsidRPr="00440932" w:rsidRDefault="00440932" w:rsidP="00200BD3">
      <w:pPr>
        <w:pStyle w:val="a6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0932">
        <w:rPr>
          <w:rFonts w:ascii="Times New Roman" w:eastAsia="Times New Roman" w:hAnsi="Times New Roman"/>
          <w:sz w:val="24"/>
          <w:szCs w:val="24"/>
        </w:rPr>
        <w:t xml:space="preserve">знание фактического материала по программе; </w:t>
      </w:r>
    </w:p>
    <w:p w:rsidR="00440932" w:rsidRPr="00440932" w:rsidRDefault="00440932" w:rsidP="00200BD3">
      <w:pPr>
        <w:pStyle w:val="a6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0932">
        <w:rPr>
          <w:rFonts w:ascii="Times New Roman" w:eastAsia="Times New Roman" w:hAnsi="Times New Roman"/>
          <w:sz w:val="24"/>
          <w:szCs w:val="24"/>
        </w:rPr>
        <w:t xml:space="preserve">умение применить теоретические знания на практике; </w:t>
      </w:r>
    </w:p>
    <w:p w:rsidR="00440932" w:rsidRPr="00440932" w:rsidRDefault="00440932" w:rsidP="00200BD3">
      <w:pPr>
        <w:pStyle w:val="a6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0932">
        <w:rPr>
          <w:rFonts w:ascii="Times New Roman" w:eastAsia="Times New Roman" w:hAnsi="Times New Roman"/>
          <w:sz w:val="24"/>
          <w:szCs w:val="24"/>
        </w:rPr>
        <w:t xml:space="preserve">уровень </w:t>
      </w:r>
      <w:proofErr w:type="spellStart"/>
      <w:r w:rsidRPr="00440932">
        <w:rPr>
          <w:rFonts w:ascii="Times New Roman" w:eastAsia="Times New Roman" w:hAnsi="Times New Roman"/>
          <w:sz w:val="24"/>
          <w:szCs w:val="24"/>
        </w:rPr>
        <w:t>сформированности</w:t>
      </w:r>
      <w:proofErr w:type="spellEnd"/>
      <w:r w:rsidRPr="00440932">
        <w:rPr>
          <w:rFonts w:ascii="Times New Roman" w:eastAsia="Times New Roman" w:hAnsi="Times New Roman"/>
          <w:sz w:val="24"/>
          <w:szCs w:val="24"/>
        </w:rPr>
        <w:t xml:space="preserve"> практических умений и навыков студента; </w:t>
      </w:r>
    </w:p>
    <w:p w:rsidR="00440932" w:rsidRPr="00440932" w:rsidRDefault="00440932" w:rsidP="00200BD3">
      <w:pPr>
        <w:pStyle w:val="a6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0932">
        <w:rPr>
          <w:rFonts w:ascii="Times New Roman" w:eastAsia="Times New Roman" w:hAnsi="Times New Roman"/>
          <w:sz w:val="24"/>
          <w:szCs w:val="24"/>
        </w:rPr>
        <w:t xml:space="preserve">логику и стиль ответа; </w:t>
      </w:r>
    </w:p>
    <w:p w:rsidR="00440932" w:rsidRPr="00440932" w:rsidRDefault="00440932" w:rsidP="00200BD3">
      <w:pPr>
        <w:pStyle w:val="a6"/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40932">
        <w:rPr>
          <w:rFonts w:ascii="Times New Roman" w:eastAsia="Times New Roman" w:hAnsi="Times New Roman"/>
          <w:sz w:val="24"/>
          <w:szCs w:val="24"/>
        </w:rPr>
        <w:t>аргументированность ответа.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440932">
        <w:rPr>
          <w:rFonts w:ascii="Times New Roman" w:eastAsia="Times New Roman" w:hAnsi="Times New Roman" w:cs="Times New Roman"/>
        </w:rPr>
        <w:t>Оценка «</w:t>
      </w:r>
      <w:r w:rsidRPr="00440932">
        <w:rPr>
          <w:rFonts w:ascii="Times New Roman" w:eastAsia="Times New Roman" w:hAnsi="Times New Roman" w:cs="Times New Roman"/>
          <w:i/>
        </w:rPr>
        <w:t>отлично</w:t>
      </w:r>
      <w:r w:rsidRPr="00440932">
        <w:rPr>
          <w:rFonts w:ascii="Times New Roman" w:eastAsia="Times New Roman" w:hAnsi="Times New Roman" w:cs="Times New Roman"/>
        </w:rPr>
        <w:t>» выставляется, если студент демонстрирует свободное владение теоретическим материалом и умение применять теоретические знания на практике.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440932">
        <w:rPr>
          <w:rFonts w:ascii="Times New Roman" w:eastAsia="Times New Roman" w:hAnsi="Times New Roman" w:cs="Times New Roman"/>
        </w:rPr>
        <w:t>Оценка «</w:t>
      </w:r>
      <w:r w:rsidRPr="00440932">
        <w:rPr>
          <w:rFonts w:ascii="Times New Roman" w:eastAsia="Times New Roman" w:hAnsi="Times New Roman" w:cs="Times New Roman"/>
          <w:i/>
        </w:rPr>
        <w:t>хорошо</w:t>
      </w:r>
      <w:r w:rsidRPr="00440932">
        <w:rPr>
          <w:rFonts w:ascii="Times New Roman" w:eastAsia="Times New Roman" w:hAnsi="Times New Roman" w:cs="Times New Roman"/>
        </w:rPr>
        <w:t>» выставляется, если студент достаточно убедительно, с незначительными ошибками в теоретической подготовке и достаточно освоенными умениями правильно ответил на вопросы (выполнил письменные задания) или допустил небольшие погрешности в ответе (в письменном задании).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440932">
        <w:rPr>
          <w:rFonts w:ascii="Times New Roman" w:eastAsia="Times New Roman" w:hAnsi="Times New Roman" w:cs="Times New Roman"/>
        </w:rPr>
        <w:t>Оценка «</w:t>
      </w:r>
      <w:r w:rsidRPr="00440932">
        <w:rPr>
          <w:rFonts w:ascii="Times New Roman" w:eastAsia="Times New Roman" w:hAnsi="Times New Roman" w:cs="Times New Roman"/>
          <w:i/>
        </w:rPr>
        <w:t>удовлетворительно</w:t>
      </w:r>
      <w:r w:rsidRPr="00440932">
        <w:rPr>
          <w:rFonts w:ascii="Times New Roman" w:eastAsia="Times New Roman" w:hAnsi="Times New Roman" w:cs="Times New Roman"/>
        </w:rPr>
        <w:t>» выставляется, если студент недостаточно уверенно, с существенными ошибками в теоретической подготовке и плохо освоенными умениями ответил на вопросы заданий; с затруднениями выполнил письменные задания.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  <w:r w:rsidRPr="00440932">
        <w:rPr>
          <w:rFonts w:ascii="Times New Roman" w:eastAsia="Times New Roman" w:hAnsi="Times New Roman" w:cs="Times New Roman"/>
        </w:rPr>
        <w:t>Оценка «</w:t>
      </w:r>
      <w:r w:rsidRPr="00440932">
        <w:rPr>
          <w:rFonts w:ascii="Times New Roman" w:eastAsia="Times New Roman" w:hAnsi="Times New Roman" w:cs="Times New Roman"/>
          <w:i/>
        </w:rPr>
        <w:t>неудовлетворительно</w:t>
      </w:r>
      <w:r w:rsidRPr="00440932">
        <w:rPr>
          <w:rFonts w:ascii="Times New Roman" w:eastAsia="Times New Roman" w:hAnsi="Times New Roman" w:cs="Times New Roman"/>
        </w:rPr>
        <w:t>» – если студент имеет очень слабое представление о теме и допустил существенные ошибки в большинстве заданий, неверно отвечал на дополнительно заданные ему вопросы.</w:t>
      </w:r>
    </w:p>
    <w:p w:rsidR="00440932" w:rsidRPr="00440932" w:rsidRDefault="00440932" w:rsidP="0044093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</w:rPr>
      </w:pPr>
    </w:p>
    <w:p w:rsidR="00440932" w:rsidRDefault="00440932" w:rsidP="001B35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40932" w:rsidRDefault="00440932" w:rsidP="001B35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40932" w:rsidRDefault="00440932" w:rsidP="001B35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440932" w:rsidRPr="001B3581" w:rsidRDefault="00440932" w:rsidP="001B35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sectPr w:rsidR="001B3581" w:rsidRPr="001B3581" w:rsidSect="000E5C56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lastRenderedPageBreak/>
        <w:t>АВТОНОМНАЯ НЕКОММЕРЧЕСКАЯ ОБРАЗОВАТЕЛЬНАЯ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 xml:space="preserve">ОРГАНИЗАЦИЯ ВЫСШЕГО ОБРАЗОВАНИЯ 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ЦЕНТРОСОЮЗА РОССИЙСКОЙ ФЕДЕРАЦИИ</w:t>
      </w:r>
    </w:p>
    <w:p w:rsidR="00E60587" w:rsidRPr="00C059B6" w:rsidRDefault="00E60587" w:rsidP="00E60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C059B6">
        <w:rPr>
          <w:rFonts w:ascii="Times New Roman" w:hAnsi="Times New Roman" w:cs="Times New Roman"/>
          <w:b/>
          <w:sz w:val="28"/>
          <w:szCs w:val="28"/>
        </w:rPr>
        <w:t>«РОССИЙСКИЙ УНИВЕРСИТЕТ КООПЕРАЦИИ»</w:t>
      </w:r>
      <w:r w:rsidRPr="00C059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587" w:rsidRPr="001B3581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87" w:rsidRPr="003D2930" w:rsidRDefault="00E60587" w:rsidP="00E605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581">
        <w:rPr>
          <w:rFonts w:ascii="Times New Roman" w:hAnsi="Times New Roman" w:cs="Times New Roman"/>
          <w:b/>
          <w:sz w:val="28"/>
          <w:szCs w:val="28"/>
        </w:rPr>
        <w:t>ПОВОЛЖСКИЙ КООПЕРАТИВНЫЙ ИНСТИТУТ (ФИЛИАЛ)</w:t>
      </w: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bidi="ar-SA"/>
        </w:rPr>
      </w:pPr>
    </w:p>
    <w:p w:rsidR="001B3581" w:rsidRPr="001B3581" w:rsidRDefault="00AA73FA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34"/>
          <w:szCs w:val="34"/>
          <w:lang w:bidi="ar-SA"/>
        </w:rPr>
        <w:t>ТЕСТОВЫЕ ЗАДАНИЯ</w:t>
      </w: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1B3581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по дисциплине </w:t>
      </w:r>
    </w:p>
    <w:p w:rsidR="001B3581" w:rsidRPr="001B3581" w:rsidRDefault="00AA73FA" w:rsidP="001B358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Профессиональная этика</w:t>
      </w:r>
    </w:p>
    <w:p w:rsidR="001B3581" w:rsidRPr="001B3581" w:rsidRDefault="001B3581" w:rsidP="001B3581">
      <w:pPr>
        <w:autoSpaceDE w:val="0"/>
        <w:autoSpaceDN w:val="0"/>
        <w:adjustRightInd w:val="0"/>
        <w:ind w:left="-4" w:right="83"/>
        <w:jc w:val="center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B3581" w:rsidRPr="001B3581" w:rsidRDefault="001B3581" w:rsidP="001B3581">
      <w:pPr>
        <w:autoSpaceDE w:val="0"/>
        <w:autoSpaceDN w:val="0"/>
        <w:adjustRightInd w:val="0"/>
        <w:contextualSpacing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AA73FA" w:rsidRPr="00AA73FA" w:rsidRDefault="00AA73FA" w:rsidP="00AA73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A73FA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Контролируемая тема – Юридическая этика как вид профессиональной этики</w:t>
      </w:r>
    </w:p>
    <w:p w:rsidR="00AA73FA" w:rsidRPr="00AA73FA" w:rsidRDefault="00AA73FA" w:rsidP="00AA73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1. Наука о понятиях и смысле целой системы моральных норм и нравственности, категорий профессиональной этики, владение которыми необходимо для нравственного развития юриста, глубокое осознание значения служебных действий и личного поведения. Это определение: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философии права;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социологии счастья;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этики юриста;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профессиональной чести.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2. К основным видам этикета не относятся: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служебный;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придворный;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дипломатический;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профессиональный.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3. Высокая социальная ценность самоотверженного выполнения своего долга. Это определение: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профессионального долга;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справедливости;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профессиональной чести;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этики юриста.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4. В период становления информационной цивилизации на первый план выдвигаются вопросы?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квалификации работников, профессионализма и деловых качеств;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количества и качества труда наемного работника;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получения сверхприбыли в экономической сфере;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усиления </w:t>
      </w:r>
      <w:proofErr w:type="gramStart"/>
      <w:r w:rsidRPr="00AA73FA">
        <w:rPr>
          <w:rFonts w:ascii="Times New Roman" w:hAnsi="Times New Roman" w:cs="Times New Roman"/>
        </w:rPr>
        <w:t>контроля за</w:t>
      </w:r>
      <w:proofErr w:type="gramEnd"/>
      <w:r w:rsidRPr="00AA73FA">
        <w:rPr>
          <w:rFonts w:ascii="Times New Roman" w:hAnsi="Times New Roman" w:cs="Times New Roman"/>
        </w:rPr>
        <w:t xml:space="preserve"> результатами труда.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5. Обладание комплексом специальных теоретических знаний и практических навыков, необходимых для качественного осуществления соответствующей трудовой деятельности человека. Это определение: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моральной устойчивости;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профессиональной компетентности;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lastRenderedPageBreak/>
        <w:t xml:space="preserve">в) служебного этикета;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профессиональной чести.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6. Категории профессиональной этики, владение которыми необходимо для нравственного развития юриста, глубокое осознание значения служебных действий и личного поведения - это определение: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философии права;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социологии счастья;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этики юриста;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кодекс чести судьи.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7. Профессиональная этика — это?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реальная система норм, которые регулируют поведение людей в обществе;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философская наука о сущности морали, законах ее возникновения, развития и функционирования;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наука, изучающая проблемы нравственности в обществе;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наука о применении общих норм морали и специфических требований; в повседневной деятельности сотрудника правоохранительных органов.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8. Признание общественным мнением и осознание самими сотрудниками правоохранительных органов высокой социальной ценности самоотверженного выполнения своего долга – это определение: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профессионального долга;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справедливости;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профессиональной чести;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равноправие.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9. Нормативный правовой акт, регламентирующий принципы поведения сотрудников правоохранительных органов, судей, государственных служащих; требования, которым должны соответствовать кандидаты на указанные должности, а также ответственность сотрудников за нарушение этических правил - это определение: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профессиональной компетентности;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кодекса служебной этики;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этических категорий;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порядочность.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10. Какой из перечисленных ниже показателей не относится к факторам показателям положительного материально-психологического климата в служебном коллективе, характеризующим его высокую нравственную культуру и высокий нравственный потенциал?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высокий уровень профессиональной подготовки персонала;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публичное одобрение успешно выполненных служебных задач и добросовестного выполнения служебных обязанностей;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открытое обсуждение решений руководства;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отказ от работы в сверхурочное время.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11. Деловое общение основывается на определенных нравственных принципах. </w:t>
      </w:r>
      <w:proofErr w:type="gramStart"/>
      <w:r w:rsidRPr="00AA73FA">
        <w:rPr>
          <w:rFonts w:ascii="Times New Roman" w:hAnsi="Times New Roman" w:cs="Times New Roman"/>
        </w:rPr>
        <w:t>Какой</w:t>
      </w:r>
      <w:proofErr w:type="gramEnd"/>
      <w:r w:rsidRPr="00AA73FA">
        <w:rPr>
          <w:rFonts w:ascii="Times New Roman" w:hAnsi="Times New Roman" w:cs="Times New Roman"/>
        </w:rPr>
        <w:t xml:space="preserve"> из перечисленных ниже не относится к таковым: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порядочность, т.е. органичная неспособность к бесчестному поступку или поведению;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в основе делового контакта лежат личные интересы и собственные амбиции, а не интересы дела;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доброжелательность, т.е. органичная потребность делать людям добро;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lastRenderedPageBreak/>
        <w:t xml:space="preserve">г) уважительность, т.е. уважение достоинства </w:t>
      </w:r>
      <w:proofErr w:type="spellStart"/>
      <w:r w:rsidRPr="00AA73FA">
        <w:rPr>
          <w:rFonts w:ascii="Times New Roman" w:hAnsi="Times New Roman" w:cs="Times New Roman"/>
        </w:rPr>
        <w:t>контактера</w:t>
      </w:r>
      <w:proofErr w:type="spellEnd"/>
      <w:r w:rsidRPr="00AA73FA">
        <w:rPr>
          <w:rFonts w:ascii="Times New Roman" w:hAnsi="Times New Roman" w:cs="Times New Roman"/>
        </w:rPr>
        <w:t xml:space="preserve">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12. Что из перечисленного не является разновидностью нравственных отношений сотрудников правоохранительных органов?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отношения между сотрудниками и потерпевшими;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отношения между сотрудниками и правонарушителями;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отношения между самими сотрудниками;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с иностранными гражданами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13. Чем определяется соблюдение законности и служебной дисциплины с точки зрения морали?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нравственными установками и культурной воспитанностью сотрудника;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требовательностью руководителей;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общественным контролем;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принципами законности.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14. Значение нравственных норм для оперативно-розыскной деятельности не проявляется в следующем: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мораль играет охранительную роль, формируя общественное мнение, основанное на осуждении противоправных действий;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мораль имеет воспитательную функцию, за счет которой органы ОРД оказывают воздействие на лиц, способных к совершению противоправных действий;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нравственные нормы оказывают влияние на формирование морального сознания оперативных работников;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мораль позволяет органам-субъектам ОРД оказывать воспитательное воздействие на лиц, конфиденциально содействующих в борьбе с преступностью.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15. Какие из </w:t>
      </w:r>
      <w:proofErr w:type="gramStart"/>
      <w:r w:rsidRPr="00AA73FA">
        <w:rPr>
          <w:rFonts w:ascii="Times New Roman" w:hAnsi="Times New Roman" w:cs="Times New Roman"/>
        </w:rPr>
        <w:t>перечисленных</w:t>
      </w:r>
      <w:proofErr w:type="gramEnd"/>
      <w:r w:rsidRPr="00AA73FA">
        <w:rPr>
          <w:rFonts w:ascii="Times New Roman" w:hAnsi="Times New Roman" w:cs="Times New Roman"/>
        </w:rPr>
        <w:t xml:space="preserve"> ниже НПА обеспечивают единство закона и нравственности: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Всеобщая декларация прав человека, принятая ООН 10 декабря 1948 г;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Международный пакт о гражданских политических правах от 19 декабря 1966 г.;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Конституция РК;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Федеральный закон «Об оперативно-розыскной деятельности».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16. Следственная этика является разделом: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судебной этики;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прокурорской этики;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досудебной этики;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этики дознания.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17. Деловое общение не основывается на нравственном принципе: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порядочность, т.е. органичная неспособность к бесчестному поступку или поведению;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в основе делового контакта лежат личные интересы и собственные амбиции, а не интересы дела;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доброжелательность, т.е. органичная потребность делать людям добро;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уважительность, т.е. уважение достоинства оппонента.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18. Область духовной культуры, фигурирующая в сфере процессуальной деятельность.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профессиональная этика;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философия;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правовая культура;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нравственная культура.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lastRenderedPageBreak/>
        <w:t xml:space="preserve">19. Совокупность правил поведения, регулирующих внешние проявления человеческих правоотношений – это?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мораль;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нравственность;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этика;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этикет.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20. Чем определяется соблюдение законности и служебной дисциплины с точки зрения морали?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нравственными установками и культурной воспитанностью сотрудника;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требовательностью руководителей;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общественным контролем;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принципами законности.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21. К экстремальным формам служебного общения не относится: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общение в условиях конфликтной ситуации;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общение с участниками митингов, демонстраций, публичных демаршей;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общение с подсудимым в зале суда;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общение со </w:t>
      </w:r>
      <w:proofErr w:type="spellStart"/>
      <w:r w:rsidRPr="00AA73FA">
        <w:rPr>
          <w:rFonts w:ascii="Times New Roman" w:hAnsi="Times New Roman" w:cs="Times New Roman"/>
        </w:rPr>
        <w:t>спецконтингентом</w:t>
      </w:r>
      <w:proofErr w:type="spellEnd"/>
      <w:r w:rsidRPr="00AA73FA">
        <w:rPr>
          <w:rFonts w:ascii="Times New Roman" w:hAnsi="Times New Roman" w:cs="Times New Roman"/>
        </w:rPr>
        <w:t xml:space="preserve">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22. Как называется изменение и нарушение в структуре личности сотрудника правоохранительных органов, возникающие в результате негативных особенностей выполняемой деятельности?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диффузия;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деградация;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деформация;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дифференциация.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23. Что из нижеперечисленного относится к объективным факторам профессиональной деформации сотрудников правоохранительных органов?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специфичность профессиональной деятельности, тяжелые физические и психические нагрузки;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низкий профессиональный уровень и нежелание совершенствовать профессиональные качества;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недостаточная развитость морально-деловых и волевых качеств;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неумение отделять интересы дела от интересов карьеры.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24. Профессиональная этика сотрудников правоохранительных органов представляет собой: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форму общественного сознания;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применение общих норм и принципов морали в профессиональной деятельности и повседневном поведении сотрудников правоохранительных органов;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в) совокупность нравственных качеств сотрудника правоохранительных органов;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г) профессиональные знания и умения сотрудника правоохранительных органов.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25. Совокупность правил поведения субъектов судебного процесса, регулирующих внешние проявления взаимоотношений между судом и участвующими в деле лицами, формы их общения, основанные на признании авторитета органов правосудия и необходимости соблюдения примечаний поведения в государственном учреждении. Это определение: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а) судебного этикета;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б) профессиональной этики;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lastRenderedPageBreak/>
        <w:t xml:space="preserve">в) компетентности судей;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г) правовая культура.</w:t>
      </w:r>
    </w:p>
    <w:p w:rsidR="00AA73FA" w:rsidRPr="00AA73FA" w:rsidRDefault="00AA73FA" w:rsidP="00AA73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A73FA" w:rsidRPr="00AA73FA" w:rsidRDefault="00AA73FA" w:rsidP="00AA73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A73FA" w:rsidRPr="00AA73FA" w:rsidRDefault="00AA73FA" w:rsidP="00AA73FA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A73FA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Контролируемая тема – Кодекс профессиональной этики адвоката.</w:t>
      </w:r>
    </w:p>
    <w:p w:rsidR="00AA73FA" w:rsidRPr="00AA73FA" w:rsidRDefault="00AA73FA" w:rsidP="00AA73FA">
      <w:pPr>
        <w:shd w:val="clear" w:color="auto" w:fill="FFFFFF"/>
        <w:ind w:left="189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1. Когда был принят Кодекс профессиональной этики адвоката?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1) 31 января 2003 г.;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2) 5 апреля 2007 г.;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3) 7 января 1998 г;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4) 28 марта 1987 г.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2. Какова структура профессионального кодекса адвоката?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1) состоит из двух разделов, объединяющих 28 статей;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2) состоит из 27 статей;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3) состоит из введения и пяти разделов;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4) состоит из трех разделов, объединяющих 27 статей.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3. Кодекс профессиональной этики адвоката принимает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1) Всероссийский съезд адвокатов;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2) Правительство РФ;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3) Государственная Дума РФ;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4) Коллегия Минюста РФ.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4. В ст. 1,2,3 Кодекса указываются: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1) фактические принципы работы адвоката со своим доверителем;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3) нравственные категории, неотъемлемые при реализации адвокатом своих полномочий;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4) необходимость и обязательность исполнения положений Кодекса;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5) меры наказания за несоблюдение Кодекса.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5. Вставьте пропущенное слово: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  <w:i/>
        </w:rPr>
      </w:pPr>
      <w:r w:rsidRPr="00AA73FA">
        <w:rPr>
          <w:rFonts w:ascii="Times New Roman" w:hAnsi="Times New Roman" w:cs="Times New Roman"/>
          <w:i/>
        </w:rPr>
        <w:t>_____________ адвоката обеспечивает иммунитет доверителя, предоставленный последнему Конституцией Российской Федерации.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6. Каков срок хранения профессиональной тайны адвоката?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1) не </w:t>
      </w:r>
      <w:proofErr w:type="gramStart"/>
      <w:r w:rsidRPr="00AA73FA">
        <w:rPr>
          <w:rFonts w:ascii="Times New Roman" w:hAnsi="Times New Roman" w:cs="Times New Roman"/>
        </w:rPr>
        <w:t>ограничен</w:t>
      </w:r>
      <w:proofErr w:type="gramEnd"/>
      <w:r w:rsidRPr="00AA73FA">
        <w:rPr>
          <w:rFonts w:ascii="Times New Roman" w:hAnsi="Times New Roman" w:cs="Times New Roman"/>
        </w:rPr>
        <w:t xml:space="preserve"> во времени;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2) до завершения дела;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3) пять лет после обращения к адвокату клиента;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4) </w:t>
      </w:r>
      <w:proofErr w:type="gramStart"/>
      <w:r w:rsidRPr="00AA73FA">
        <w:rPr>
          <w:rFonts w:ascii="Times New Roman" w:hAnsi="Times New Roman" w:cs="Times New Roman"/>
        </w:rPr>
        <w:t>прописан</w:t>
      </w:r>
      <w:proofErr w:type="gramEnd"/>
      <w:r w:rsidRPr="00AA73FA">
        <w:rPr>
          <w:rFonts w:ascii="Times New Roman" w:hAnsi="Times New Roman" w:cs="Times New Roman"/>
        </w:rPr>
        <w:t xml:space="preserve"> в договоре об оказании юридической помощи.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7.В каких случаях адвокат не может быть освобожден от хранения адвокатской тайны?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1) при согласии доверителя;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2) когда адвокат считает разумно необходимым для обоснования своей позиции при рассмотрении гражданского спора между ним и доверителем;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3) для своей защиты по возбужденному против него дисциплинарному производству или уголовному делу;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4) когда дает свидетельские показания об обстоятельствах, ставших ему известными в процессе оказания юридической помощи.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8. Что может быть объектом профессиональной тайны адвоката?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1) факт обращения к адвокату, включая имена и названия доверителей;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2) все доказательства и документы, собранные адвокатом в ходе подготовки к делу;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lastRenderedPageBreak/>
        <w:t>3) содержание правовых советов, данных непосредственно доверителю;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4) условия соглашения об оказании юридической помощи, включая денежные расчеты между адвокатом и доверителем;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5) все вышеперечисленное.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9. Вставьте пропущенное слово.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  <w:i/>
        </w:rPr>
        <w:t>Закон и нравственность в профессии адвоката выше ___________________.</w:t>
      </w:r>
      <w:r w:rsidRPr="00AA73FA">
        <w:rPr>
          <w:rFonts w:ascii="Times New Roman" w:hAnsi="Times New Roman" w:cs="Times New Roman"/>
        </w:rPr>
        <w:t xml:space="preserve"> Кратко объясните данное высказывание.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10. Адвокат консультирует супругов по бракоразводному процессу – сначала жену, потом мужа. Имеет ли он на это право?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1) да;     2) нет.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11. Адвокат не вправе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1) беспрепятственно встречаться со своим доверителем наедине, в условиях, обеспечивающих конфиденциальность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2) фиксировать (в том числе с помощью технических средств) информацию, содержащуюся в материалах дела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3) отказаться от принятой на себя защиты;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4) привлекать на договорной основе специалистов для разъяснения вопросов, связанных с оказанием юридической помощи.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12. Продолжите предложение.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  <w:i/>
        </w:rPr>
      </w:pPr>
      <w:r w:rsidRPr="00AA73FA">
        <w:rPr>
          <w:rFonts w:ascii="Times New Roman" w:hAnsi="Times New Roman" w:cs="Times New Roman"/>
          <w:i/>
        </w:rPr>
        <w:t>Адвокат строит свои отношения с другими адвокатами на основе …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13. Жалобы на действия (бездействие) адвокатов рассматривает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1) квалификационная комиссия;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2) совет адвокатской палаты;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3) ревизионная комиссия;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4) собрание адвокатов.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14. </w:t>
      </w:r>
      <w:proofErr w:type="gramStart"/>
      <w:r w:rsidRPr="00AA73FA">
        <w:rPr>
          <w:rFonts w:ascii="Times New Roman" w:hAnsi="Times New Roman" w:cs="Times New Roman"/>
          <w:i/>
        </w:rPr>
        <w:t>Жалоба признается допустимым поводом к возбуждению дисциплинарного производства, если она подана в письменной форме и в ней указаны: наименование адвокатской палаты, в которую подается жалоба; фамилия, имя, отчество, а также принадлежность к соответствующему адвокатскому образованию адвоката, в отношении которого ставится вопрос о возбуждении дисциплинарного производства, реквизиты соглашения об оказании юридической помощи (если оно заключалось) и (или) ордера...</w:t>
      </w:r>
      <w:proofErr w:type="gramEnd"/>
      <w:r w:rsidRPr="00AA73FA">
        <w:rPr>
          <w:rFonts w:ascii="Times New Roman" w:hAnsi="Times New Roman" w:cs="Times New Roman"/>
        </w:rPr>
        <w:t xml:space="preserve"> Дополните перечень.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 xml:space="preserve">15. Дисциплинарное производство возбуждается 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1) не позднее 10 дней со дня поступления жалобы, представления, сообщения;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2) в течение месяца с момента поступления жалобы, представления, сообщения;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3) не позднее 10 дней со дня написания жалобы, представления, сообщения;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4) по усмотрению президента адвокатской палаты.</w:t>
      </w:r>
    </w:p>
    <w:p w:rsidR="00AA73FA" w:rsidRPr="00AA73FA" w:rsidRDefault="00AA73FA" w:rsidP="00AA73FA">
      <w:pPr>
        <w:rPr>
          <w:rFonts w:ascii="Times New Roman" w:hAnsi="Times New Roman" w:cs="Times New Roman"/>
        </w:rPr>
      </w:pPr>
    </w:p>
    <w:p w:rsidR="00AA73FA" w:rsidRPr="00AA73FA" w:rsidRDefault="00AA73FA" w:rsidP="00AA73FA">
      <w:pPr>
        <w:rPr>
          <w:rFonts w:ascii="Times New Roman" w:hAnsi="Times New Roman" w:cs="Times New Roman"/>
          <w:b/>
          <w:sz w:val="26"/>
          <w:szCs w:val="26"/>
        </w:rPr>
      </w:pPr>
      <w:r w:rsidRPr="00AA73FA">
        <w:rPr>
          <w:rFonts w:ascii="Times New Roman" w:hAnsi="Times New Roman" w:cs="Times New Roman"/>
          <w:b/>
          <w:sz w:val="26"/>
          <w:szCs w:val="26"/>
        </w:rPr>
        <w:t>Критерии оценки выполнения тестовых заданий: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Оценка «</w:t>
      </w:r>
      <w:r w:rsidRPr="00AA73FA">
        <w:rPr>
          <w:rFonts w:ascii="Times New Roman" w:hAnsi="Times New Roman" w:cs="Times New Roman"/>
          <w:i/>
        </w:rPr>
        <w:t>отлично</w:t>
      </w:r>
      <w:r w:rsidRPr="00AA73FA">
        <w:rPr>
          <w:rFonts w:ascii="Times New Roman" w:hAnsi="Times New Roman" w:cs="Times New Roman"/>
        </w:rPr>
        <w:t>» – 91-100% правильных ответов.</w:t>
      </w:r>
    </w:p>
    <w:p w:rsidR="00AA73FA" w:rsidRP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Оценка «</w:t>
      </w:r>
      <w:r w:rsidRPr="00AA73FA">
        <w:rPr>
          <w:rFonts w:ascii="Times New Roman" w:hAnsi="Times New Roman" w:cs="Times New Roman"/>
          <w:i/>
        </w:rPr>
        <w:t>хорошо</w:t>
      </w:r>
      <w:r w:rsidRPr="00AA73FA">
        <w:rPr>
          <w:rFonts w:ascii="Times New Roman" w:hAnsi="Times New Roman" w:cs="Times New Roman"/>
        </w:rPr>
        <w:t>» – 81-90% правильных ответов.</w:t>
      </w:r>
    </w:p>
    <w:p w:rsidR="00AA73FA" w:rsidRDefault="00AA73FA" w:rsidP="00AA73FA">
      <w:pPr>
        <w:ind w:right="-143"/>
        <w:jc w:val="both"/>
        <w:rPr>
          <w:rFonts w:ascii="Times New Roman" w:hAnsi="Times New Roman" w:cs="Times New Roman"/>
        </w:rPr>
      </w:pPr>
      <w:r w:rsidRPr="00AA73FA">
        <w:rPr>
          <w:rFonts w:ascii="Times New Roman" w:hAnsi="Times New Roman" w:cs="Times New Roman"/>
        </w:rPr>
        <w:t>Оценка «</w:t>
      </w:r>
      <w:r w:rsidRPr="00AA73FA">
        <w:rPr>
          <w:rFonts w:ascii="Times New Roman" w:hAnsi="Times New Roman" w:cs="Times New Roman"/>
          <w:i/>
        </w:rPr>
        <w:t>удовлетворительно</w:t>
      </w:r>
      <w:r w:rsidRPr="00AA73FA">
        <w:rPr>
          <w:rFonts w:ascii="Times New Roman" w:hAnsi="Times New Roman" w:cs="Times New Roman"/>
        </w:rPr>
        <w:t xml:space="preserve">» – 80 - 71%. </w:t>
      </w:r>
    </w:p>
    <w:p w:rsidR="001B3581" w:rsidRPr="001B3581" w:rsidRDefault="00AA73FA" w:rsidP="00AA73FA">
      <w:pPr>
        <w:ind w:right="-143"/>
        <w:jc w:val="both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</w:pPr>
      <w:r w:rsidRPr="00AA73FA">
        <w:rPr>
          <w:rFonts w:ascii="Times New Roman" w:hAnsi="Times New Roman" w:cs="Times New Roman"/>
        </w:rPr>
        <w:t>Оценка «</w:t>
      </w:r>
      <w:r w:rsidRPr="00AA73FA">
        <w:rPr>
          <w:rFonts w:ascii="Times New Roman" w:hAnsi="Times New Roman" w:cs="Times New Roman"/>
          <w:i/>
        </w:rPr>
        <w:t>неудовлетворительно</w:t>
      </w:r>
      <w:r w:rsidRPr="00AA73FA">
        <w:rPr>
          <w:rFonts w:ascii="Times New Roman" w:hAnsi="Times New Roman" w:cs="Times New Roman"/>
        </w:rPr>
        <w:t>» – 70% и менее.</w:t>
      </w:r>
      <w:r>
        <w:rPr>
          <w:rFonts w:ascii="Times New Roman" w:hAnsi="Times New Roman" w:cs="Times New Roman"/>
        </w:rPr>
        <w:t xml:space="preserve"> </w:t>
      </w:r>
    </w:p>
    <w:p w:rsidR="001B3581" w:rsidRPr="001B3581" w:rsidRDefault="001B3581" w:rsidP="001B3581">
      <w:pPr>
        <w:autoSpaceDE w:val="0"/>
        <w:autoSpaceDN w:val="0"/>
        <w:adjustRightInd w:val="0"/>
        <w:ind w:left="-4" w:right="83"/>
        <w:jc w:val="center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bidi="ar-SA"/>
        </w:rPr>
        <w:sectPr w:rsidR="001B3581" w:rsidRPr="001B3581" w:rsidSect="000E5C56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402DCB" w:rsidRDefault="00402DCB" w:rsidP="001B3581">
      <w:pPr>
        <w:tabs>
          <w:tab w:val="left" w:pos="229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65EF">
        <w:rPr>
          <w:rFonts w:ascii="Times New Roman" w:hAnsi="Times New Roman" w:cs="Times New Roman"/>
          <w:b/>
          <w:sz w:val="28"/>
          <w:szCs w:val="28"/>
        </w:rPr>
        <w:lastRenderedPageBreak/>
        <w:t>Обновление рабочей программы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Наименование раздела рабочей программы, в который внесены изменения</w:t>
      </w: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02DCB" w:rsidRPr="00354782" w:rsidRDefault="00402DCB" w:rsidP="00402DC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(измененное содержание раздела)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Pr="00354782" w:rsidRDefault="00402DCB" w:rsidP="00402DCB">
      <w:pPr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 программа:</w:t>
      </w:r>
    </w:p>
    <w:p w:rsidR="00402DCB" w:rsidRPr="00354782" w:rsidRDefault="00402DCB" w:rsidP="00402DCB">
      <w:pPr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478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обновлена, рассмотрена и одобрена на 20___/___ учебный год на заседании кафедры ____________________________от ____ ___________ 20___г., протокол №_____</w:t>
      </w: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4"/>
    <w:bookmarkEnd w:id="5"/>
    <w:p w:rsidR="00402DCB" w:rsidRDefault="00402DCB" w:rsidP="00402DC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2DCB" w:rsidSect="00E60587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C83" w:rsidRDefault="00643C83" w:rsidP="00402DCB">
      <w:r>
        <w:separator/>
      </w:r>
    </w:p>
  </w:endnote>
  <w:endnote w:type="continuationSeparator" w:id="0">
    <w:p w:rsidR="00643C83" w:rsidRDefault="00643C83" w:rsidP="00402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52" w:rsidRDefault="00FE2CA6" w:rsidP="00DE543A">
    <w:pPr>
      <w:pStyle w:val="af6"/>
      <w:framePr w:wrap="around" w:vAnchor="text" w:hAnchor="margin" w:xAlign="right" w:y="1"/>
      <w:rPr>
        <w:rStyle w:val="af8"/>
        <w:rFonts w:eastAsia="Microsoft Sans Serif"/>
      </w:rPr>
    </w:pPr>
    <w:r>
      <w:rPr>
        <w:rStyle w:val="af8"/>
        <w:rFonts w:eastAsia="Microsoft Sans Serif"/>
      </w:rPr>
      <w:fldChar w:fldCharType="begin"/>
    </w:r>
    <w:r w:rsidR="00171D52">
      <w:rPr>
        <w:rStyle w:val="af8"/>
        <w:rFonts w:eastAsia="Microsoft Sans Serif"/>
      </w:rPr>
      <w:instrText xml:space="preserve">PAGE  </w:instrText>
    </w:r>
    <w:r>
      <w:rPr>
        <w:rStyle w:val="af8"/>
        <w:rFonts w:eastAsia="Microsoft Sans Serif"/>
      </w:rPr>
      <w:fldChar w:fldCharType="end"/>
    </w:r>
  </w:p>
  <w:p w:rsidR="00171D52" w:rsidRDefault="00171D52" w:rsidP="00DE543A">
    <w:pPr>
      <w:pStyle w:val="af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52" w:rsidRDefault="00FE2CA6">
    <w:pPr>
      <w:pStyle w:val="af6"/>
      <w:jc w:val="right"/>
    </w:pPr>
    <w:r>
      <w:fldChar w:fldCharType="begin"/>
    </w:r>
    <w:r w:rsidR="006D4A93">
      <w:instrText>PAGE   \* MERGEFORMAT</w:instrText>
    </w:r>
    <w:r>
      <w:fldChar w:fldCharType="separate"/>
    </w:r>
    <w:r w:rsidR="00171D52">
      <w:rPr>
        <w:noProof/>
      </w:rPr>
      <w:t>1</w:t>
    </w:r>
    <w:r>
      <w:rPr>
        <w:noProof/>
      </w:rPr>
      <w:fldChar w:fldCharType="end"/>
    </w:r>
  </w:p>
  <w:p w:rsidR="00171D52" w:rsidRDefault="00171D52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C83" w:rsidRDefault="00643C83" w:rsidP="00402DCB">
      <w:r>
        <w:separator/>
      </w:r>
    </w:p>
  </w:footnote>
  <w:footnote w:type="continuationSeparator" w:id="0">
    <w:p w:rsidR="00643C83" w:rsidRDefault="00643C83" w:rsidP="00402D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multilevel"/>
    <w:tmpl w:val="00000004"/>
    <w:name w:val="WWNum4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976"/>
        </w:tabs>
        <w:ind w:left="976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696"/>
        </w:tabs>
        <w:ind w:left="169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416"/>
        </w:tabs>
        <w:ind w:left="24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136"/>
        </w:tabs>
        <w:ind w:left="3136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856"/>
        </w:tabs>
        <w:ind w:left="385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576"/>
        </w:tabs>
        <w:ind w:left="45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296"/>
        </w:tabs>
        <w:ind w:left="5296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016"/>
        </w:tabs>
        <w:ind w:left="6016" w:hanging="360"/>
      </w:pPr>
      <w:rPr>
        <w:rFonts w:ascii="Wingdings" w:hAnsi="Wingdings"/>
      </w:rPr>
    </w:lvl>
  </w:abstractNum>
  <w:abstractNum w:abstractNumId="2">
    <w:nsid w:val="00000006"/>
    <w:multiLevelType w:val="multilevel"/>
    <w:tmpl w:val="00000006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7F30D4"/>
    <w:multiLevelType w:val="hybridMultilevel"/>
    <w:tmpl w:val="F0987A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8648D8"/>
    <w:multiLevelType w:val="hybridMultilevel"/>
    <w:tmpl w:val="A4C496A6"/>
    <w:lvl w:ilvl="0" w:tplc="CD6C2548">
      <w:start w:val="1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D625E8"/>
    <w:multiLevelType w:val="hybridMultilevel"/>
    <w:tmpl w:val="C31459E8"/>
    <w:lvl w:ilvl="0" w:tplc="CD6C2548">
      <w:start w:val="1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C80CC3"/>
    <w:multiLevelType w:val="hybridMultilevel"/>
    <w:tmpl w:val="96F232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8C2A68"/>
    <w:multiLevelType w:val="hybridMultilevel"/>
    <w:tmpl w:val="C8C2307A"/>
    <w:lvl w:ilvl="0" w:tplc="B76AEF06">
      <w:start w:val="1"/>
      <w:numFmt w:val="bullet"/>
      <w:pStyle w:val="a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08817B5B"/>
    <w:multiLevelType w:val="hybridMultilevel"/>
    <w:tmpl w:val="69D2FD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603722"/>
    <w:multiLevelType w:val="multilevel"/>
    <w:tmpl w:val="61B6167C"/>
    <w:lvl w:ilvl="0">
      <w:start w:val="14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0A8A1446"/>
    <w:multiLevelType w:val="hybridMultilevel"/>
    <w:tmpl w:val="CDE085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3E6D1C"/>
    <w:multiLevelType w:val="hybridMultilevel"/>
    <w:tmpl w:val="19DED85A"/>
    <w:lvl w:ilvl="0" w:tplc="CD6C2548">
      <w:start w:val="1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114B49"/>
    <w:multiLevelType w:val="hybridMultilevel"/>
    <w:tmpl w:val="28CC7A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644012"/>
    <w:multiLevelType w:val="hybridMultilevel"/>
    <w:tmpl w:val="74E88E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D85228"/>
    <w:multiLevelType w:val="hybridMultilevel"/>
    <w:tmpl w:val="3F54F7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920C71"/>
    <w:multiLevelType w:val="hybridMultilevel"/>
    <w:tmpl w:val="12300A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692582"/>
    <w:multiLevelType w:val="hybridMultilevel"/>
    <w:tmpl w:val="677ED7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FF2CF9"/>
    <w:multiLevelType w:val="multilevel"/>
    <w:tmpl w:val="ADCAB37A"/>
    <w:lvl w:ilvl="0">
      <w:start w:val="1"/>
      <w:numFmt w:val="decimal"/>
      <w:lvlText w:val="%1)"/>
      <w:lvlJc w:val="left"/>
      <w:pPr>
        <w:ind w:left="835" w:hanging="360"/>
      </w:pPr>
      <w:rPr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680" w:hanging="360"/>
      </w:pPr>
    </w:lvl>
    <w:lvl w:ilvl="2">
      <w:numFmt w:val="bullet"/>
      <w:lvlText w:val="•"/>
      <w:lvlJc w:val="left"/>
      <w:pPr>
        <w:ind w:left="2525" w:hanging="360"/>
      </w:pPr>
    </w:lvl>
    <w:lvl w:ilvl="3">
      <w:numFmt w:val="bullet"/>
      <w:lvlText w:val="•"/>
      <w:lvlJc w:val="left"/>
      <w:pPr>
        <w:ind w:left="3370" w:hanging="360"/>
      </w:pPr>
    </w:lvl>
    <w:lvl w:ilvl="4">
      <w:numFmt w:val="bullet"/>
      <w:lvlText w:val="•"/>
      <w:lvlJc w:val="left"/>
      <w:pPr>
        <w:ind w:left="4215" w:hanging="360"/>
      </w:pPr>
    </w:lvl>
    <w:lvl w:ilvl="5">
      <w:numFmt w:val="bullet"/>
      <w:lvlText w:val="•"/>
      <w:lvlJc w:val="left"/>
      <w:pPr>
        <w:ind w:left="5059" w:hanging="360"/>
      </w:pPr>
    </w:lvl>
    <w:lvl w:ilvl="6">
      <w:numFmt w:val="bullet"/>
      <w:lvlText w:val="•"/>
      <w:lvlJc w:val="left"/>
      <w:pPr>
        <w:ind w:left="5904" w:hanging="360"/>
      </w:pPr>
    </w:lvl>
    <w:lvl w:ilvl="7">
      <w:numFmt w:val="bullet"/>
      <w:lvlText w:val="•"/>
      <w:lvlJc w:val="left"/>
      <w:pPr>
        <w:ind w:left="6749" w:hanging="360"/>
      </w:pPr>
    </w:lvl>
    <w:lvl w:ilvl="8">
      <w:numFmt w:val="bullet"/>
      <w:lvlText w:val="•"/>
      <w:lvlJc w:val="left"/>
      <w:pPr>
        <w:ind w:left="7594" w:hanging="360"/>
      </w:pPr>
    </w:lvl>
  </w:abstractNum>
  <w:abstractNum w:abstractNumId="18">
    <w:nsid w:val="15DD6196"/>
    <w:multiLevelType w:val="hybridMultilevel"/>
    <w:tmpl w:val="F586C6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8856D23"/>
    <w:multiLevelType w:val="hybridMultilevel"/>
    <w:tmpl w:val="8BAA9D2E"/>
    <w:lvl w:ilvl="0" w:tplc="DFE869B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1D033EDE"/>
    <w:multiLevelType w:val="hybridMultilevel"/>
    <w:tmpl w:val="C31459E8"/>
    <w:lvl w:ilvl="0" w:tplc="CD6C2548">
      <w:start w:val="1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FD2B56"/>
    <w:multiLevelType w:val="multilevel"/>
    <w:tmpl w:val="8FEA96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2">
    <w:nsid w:val="1E955F5B"/>
    <w:multiLevelType w:val="hybridMultilevel"/>
    <w:tmpl w:val="DC0EA4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675A4D"/>
    <w:multiLevelType w:val="hybridMultilevel"/>
    <w:tmpl w:val="F6ACD4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C92BA7"/>
    <w:multiLevelType w:val="hybridMultilevel"/>
    <w:tmpl w:val="AD74E4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943005"/>
    <w:multiLevelType w:val="multilevel"/>
    <w:tmpl w:val="58E6D44A"/>
    <w:lvl w:ilvl="0">
      <w:start w:val="1"/>
      <w:numFmt w:val="decimal"/>
      <w:lvlText w:val="%1)"/>
      <w:lvlJc w:val="left"/>
      <w:pPr>
        <w:ind w:left="826" w:hanging="269"/>
      </w:pPr>
      <w:rPr>
        <w:b w:val="0"/>
        <w:bCs w:val="0"/>
        <w:spacing w:val="-5"/>
        <w:w w:val="99"/>
        <w:sz w:val="24"/>
        <w:szCs w:val="24"/>
      </w:rPr>
    </w:lvl>
    <w:lvl w:ilvl="1">
      <w:numFmt w:val="bullet"/>
      <w:lvlText w:val="•"/>
      <w:lvlJc w:val="left"/>
      <w:pPr>
        <w:ind w:left="1674" w:hanging="269"/>
      </w:pPr>
    </w:lvl>
    <w:lvl w:ilvl="2">
      <w:numFmt w:val="bullet"/>
      <w:lvlText w:val="•"/>
      <w:lvlJc w:val="left"/>
      <w:pPr>
        <w:ind w:left="2521" w:hanging="269"/>
      </w:pPr>
    </w:lvl>
    <w:lvl w:ilvl="3">
      <w:numFmt w:val="bullet"/>
      <w:lvlText w:val="•"/>
      <w:lvlJc w:val="left"/>
      <w:pPr>
        <w:ind w:left="3369" w:hanging="269"/>
      </w:pPr>
    </w:lvl>
    <w:lvl w:ilvl="4">
      <w:numFmt w:val="bullet"/>
      <w:lvlText w:val="•"/>
      <w:lvlJc w:val="left"/>
      <w:pPr>
        <w:ind w:left="4217" w:hanging="269"/>
      </w:pPr>
    </w:lvl>
    <w:lvl w:ilvl="5">
      <w:numFmt w:val="bullet"/>
      <w:lvlText w:val="•"/>
      <w:lvlJc w:val="left"/>
      <w:pPr>
        <w:ind w:left="5065" w:hanging="269"/>
      </w:pPr>
    </w:lvl>
    <w:lvl w:ilvl="6">
      <w:numFmt w:val="bullet"/>
      <w:lvlText w:val="•"/>
      <w:lvlJc w:val="left"/>
      <w:pPr>
        <w:ind w:left="5912" w:hanging="269"/>
      </w:pPr>
    </w:lvl>
    <w:lvl w:ilvl="7">
      <w:numFmt w:val="bullet"/>
      <w:lvlText w:val="•"/>
      <w:lvlJc w:val="left"/>
      <w:pPr>
        <w:ind w:left="6760" w:hanging="269"/>
      </w:pPr>
    </w:lvl>
    <w:lvl w:ilvl="8">
      <w:numFmt w:val="bullet"/>
      <w:lvlText w:val="•"/>
      <w:lvlJc w:val="left"/>
      <w:pPr>
        <w:ind w:left="7608" w:hanging="269"/>
      </w:pPr>
    </w:lvl>
  </w:abstractNum>
  <w:abstractNum w:abstractNumId="26">
    <w:nsid w:val="2CF01E55"/>
    <w:multiLevelType w:val="hybridMultilevel"/>
    <w:tmpl w:val="B9AED4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A971CB"/>
    <w:multiLevelType w:val="hybridMultilevel"/>
    <w:tmpl w:val="BAA4AD82"/>
    <w:lvl w:ilvl="0" w:tplc="BDA05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4E16C5D"/>
    <w:multiLevelType w:val="multilevel"/>
    <w:tmpl w:val="0419001D"/>
    <w:styleLink w:val="1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39066BB1"/>
    <w:multiLevelType w:val="hybridMultilevel"/>
    <w:tmpl w:val="4858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162B49"/>
    <w:multiLevelType w:val="hybridMultilevel"/>
    <w:tmpl w:val="9DEAAE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B1D06A2"/>
    <w:multiLevelType w:val="hybridMultilevel"/>
    <w:tmpl w:val="3E2CAF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B631424"/>
    <w:multiLevelType w:val="hybridMultilevel"/>
    <w:tmpl w:val="C018CC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D01742"/>
    <w:multiLevelType w:val="hybridMultilevel"/>
    <w:tmpl w:val="F75E51D4"/>
    <w:styleLink w:val="11"/>
    <w:lvl w:ilvl="0" w:tplc="0D2A64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F403DDB"/>
    <w:multiLevelType w:val="multilevel"/>
    <w:tmpl w:val="83A61C90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suff w:val="nothing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3F7A7BE2"/>
    <w:multiLevelType w:val="hybridMultilevel"/>
    <w:tmpl w:val="DBD86E3E"/>
    <w:lvl w:ilvl="0" w:tplc="A0F20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40302072"/>
    <w:multiLevelType w:val="hybridMultilevel"/>
    <w:tmpl w:val="9A4E10EC"/>
    <w:lvl w:ilvl="0" w:tplc="CC1868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40ED7906"/>
    <w:multiLevelType w:val="hybridMultilevel"/>
    <w:tmpl w:val="3FA889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4D56540"/>
    <w:multiLevelType w:val="hybridMultilevel"/>
    <w:tmpl w:val="1BBED1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7955D67"/>
    <w:multiLevelType w:val="hybridMultilevel"/>
    <w:tmpl w:val="208CE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873294A"/>
    <w:multiLevelType w:val="hybridMultilevel"/>
    <w:tmpl w:val="4EA0B0F0"/>
    <w:lvl w:ilvl="0" w:tplc="CD6C2548">
      <w:start w:val="1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8F53377"/>
    <w:multiLevelType w:val="hybridMultilevel"/>
    <w:tmpl w:val="25BE5366"/>
    <w:lvl w:ilvl="0" w:tplc="04190011">
      <w:start w:val="1"/>
      <w:numFmt w:val="decimal"/>
      <w:lvlText w:val="%1)"/>
      <w:lvlJc w:val="left"/>
      <w:pPr>
        <w:ind w:left="1091" w:hanging="360"/>
      </w:p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42">
    <w:nsid w:val="4A015ABF"/>
    <w:multiLevelType w:val="hybridMultilevel"/>
    <w:tmpl w:val="43FC7F08"/>
    <w:lvl w:ilvl="0" w:tplc="CD6C2548">
      <w:start w:val="1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BC2263D"/>
    <w:multiLevelType w:val="hybridMultilevel"/>
    <w:tmpl w:val="6B9480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4A6887"/>
    <w:multiLevelType w:val="hybridMultilevel"/>
    <w:tmpl w:val="B4ACB3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DC663D6"/>
    <w:multiLevelType w:val="hybridMultilevel"/>
    <w:tmpl w:val="8D8830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EF76C1"/>
    <w:multiLevelType w:val="hybridMultilevel"/>
    <w:tmpl w:val="3F8645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FD140C2"/>
    <w:multiLevelType w:val="hybridMultilevel"/>
    <w:tmpl w:val="221279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349626D"/>
    <w:multiLevelType w:val="hybridMultilevel"/>
    <w:tmpl w:val="96583D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6914B8"/>
    <w:multiLevelType w:val="hybridMultilevel"/>
    <w:tmpl w:val="335848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B328D8"/>
    <w:multiLevelType w:val="hybridMultilevel"/>
    <w:tmpl w:val="34E81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76A4657"/>
    <w:multiLevelType w:val="hybridMultilevel"/>
    <w:tmpl w:val="40B27D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B1911F9"/>
    <w:multiLevelType w:val="hybridMultilevel"/>
    <w:tmpl w:val="3F46F3EC"/>
    <w:lvl w:ilvl="0" w:tplc="297AA076">
      <w:start w:val="1"/>
      <w:numFmt w:val="decimal"/>
      <w:lvlText w:val="%1)"/>
      <w:lvlJc w:val="left"/>
      <w:pPr>
        <w:ind w:left="55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53">
    <w:nsid w:val="5C032B25"/>
    <w:multiLevelType w:val="hybridMultilevel"/>
    <w:tmpl w:val="C0843E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C3A6E7F"/>
    <w:multiLevelType w:val="hybridMultilevel"/>
    <w:tmpl w:val="8364FE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D9743B0"/>
    <w:multiLevelType w:val="hybridMultilevel"/>
    <w:tmpl w:val="E83CD2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E785B69"/>
    <w:multiLevelType w:val="hybridMultilevel"/>
    <w:tmpl w:val="4056A17C"/>
    <w:lvl w:ilvl="0" w:tplc="C24A273E">
      <w:start w:val="65535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A2A19CC"/>
    <w:multiLevelType w:val="multilevel"/>
    <w:tmpl w:val="9FC86860"/>
    <w:lvl w:ilvl="0">
      <w:start w:val="1"/>
      <w:numFmt w:val="decimal"/>
      <w:lvlText w:val="%1)"/>
      <w:lvlJc w:val="left"/>
      <w:pPr>
        <w:ind w:left="835" w:hanging="360"/>
      </w:pPr>
      <w:rPr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680" w:hanging="360"/>
      </w:pPr>
    </w:lvl>
    <w:lvl w:ilvl="2">
      <w:numFmt w:val="bullet"/>
      <w:lvlText w:val="•"/>
      <w:lvlJc w:val="left"/>
      <w:pPr>
        <w:ind w:left="2525" w:hanging="360"/>
      </w:pPr>
    </w:lvl>
    <w:lvl w:ilvl="3">
      <w:numFmt w:val="bullet"/>
      <w:lvlText w:val="•"/>
      <w:lvlJc w:val="left"/>
      <w:pPr>
        <w:ind w:left="3370" w:hanging="360"/>
      </w:pPr>
    </w:lvl>
    <w:lvl w:ilvl="4">
      <w:numFmt w:val="bullet"/>
      <w:lvlText w:val="•"/>
      <w:lvlJc w:val="left"/>
      <w:pPr>
        <w:ind w:left="4215" w:hanging="360"/>
      </w:pPr>
    </w:lvl>
    <w:lvl w:ilvl="5">
      <w:numFmt w:val="bullet"/>
      <w:lvlText w:val="•"/>
      <w:lvlJc w:val="left"/>
      <w:pPr>
        <w:ind w:left="5059" w:hanging="360"/>
      </w:pPr>
    </w:lvl>
    <w:lvl w:ilvl="6">
      <w:numFmt w:val="bullet"/>
      <w:lvlText w:val="•"/>
      <w:lvlJc w:val="left"/>
      <w:pPr>
        <w:ind w:left="5904" w:hanging="360"/>
      </w:pPr>
    </w:lvl>
    <w:lvl w:ilvl="7">
      <w:numFmt w:val="bullet"/>
      <w:lvlText w:val="•"/>
      <w:lvlJc w:val="left"/>
      <w:pPr>
        <w:ind w:left="6749" w:hanging="360"/>
      </w:pPr>
    </w:lvl>
    <w:lvl w:ilvl="8">
      <w:numFmt w:val="bullet"/>
      <w:lvlText w:val="•"/>
      <w:lvlJc w:val="left"/>
      <w:pPr>
        <w:ind w:left="7594" w:hanging="360"/>
      </w:pPr>
    </w:lvl>
  </w:abstractNum>
  <w:abstractNum w:abstractNumId="58">
    <w:nsid w:val="6B5559B8"/>
    <w:multiLevelType w:val="hybridMultilevel"/>
    <w:tmpl w:val="65ACF9AC"/>
    <w:lvl w:ilvl="0" w:tplc="CD6C2548">
      <w:start w:val="1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B7C421C"/>
    <w:multiLevelType w:val="hybridMultilevel"/>
    <w:tmpl w:val="C7905CC4"/>
    <w:lvl w:ilvl="0" w:tplc="CD6C2548">
      <w:start w:val="1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D8147B6"/>
    <w:multiLevelType w:val="hybridMultilevel"/>
    <w:tmpl w:val="C5340B54"/>
    <w:lvl w:ilvl="0" w:tplc="FFFFFFFF">
      <w:start w:val="1"/>
      <w:numFmt w:val="decimal"/>
      <w:pStyle w:val="a0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1980"/>
        </w:tabs>
      </w:pPr>
      <w:rPr>
        <w:rFonts w:cs="Times New Roman"/>
      </w:rPr>
    </w:lvl>
  </w:abstractNum>
  <w:abstractNum w:abstractNumId="61">
    <w:nsid w:val="6ECA1B6A"/>
    <w:multiLevelType w:val="hybridMultilevel"/>
    <w:tmpl w:val="D6AAD7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F957030"/>
    <w:multiLevelType w:val="hybridMultilevel"/>
    <w:tmpl w:val="7C567C70"/>
    <w:lvl w:ilvl="0" w:tplc="CD6C2548">
      <w:start w:val="1"/>
      <w:numFmt w:val="decimal"/>
      <w:lvlText w:val="%1."/>
      <w:lvlJc w:val="left"/>
      <w:pPr>
        <w:ind w:left="933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3817541"/>
    <w:multiLevelType w:val="hybridMultilevel"/>
    <w:tmpl w:val="2B42FCAE"/>
    <w:lvl w:ilvl="0" w:tplc="76A0504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4942DCB"/>
    <w:multiLevelType w:val="multilevel"/>
    <w:tmpl w:val="4148C306"/>
    <w:lvl w:ilvl="0">
      <w:start w:val="1"/>
      <w:numFmt w:val="decimal"/>
      <w:lvlText w:val="%1)"/>
      <w:lvlJc w:val="left"/>
      <w:pPr>
        <w:ind w:left="835" w:hanging="360"/>
      </w:pPr>
      <w:rPr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680" w:hanging="360"/>
      </w:pPr>
    </w:lvl>
    <w:lvl w:ilvl="2">
      <w:numFmt w:val="bullet"/>
      <w:lvlText w:val="•"/>
      <w:lvlJc w:val="left"/>
      <w:pPr>
        <w:ind w:left="2525" w:hanging="360"/>
      </w:pPr>
    </w:lvl>
    <w:lvl w:ilvl="3">
      <w:numFmt w:val="bullet"/>
      <w:lvlText w:val="•"/>
      <w:lvlJc w:val="left"/>
      <w:pPr>
        <w:ind w:left="3370" w:hanging="360"/>
      </w:pPr>
    </w:lvl>
    <w:lvl w:ilvl="4">
      <w:numFmt w:val="bullet"/>
      <w:lvlText w:val="•"/>
      <w:lvlJc w:val="left"/>
      <w:pPr>
        <w:ind w:left="4215" w:hanging="360"/>
      </w:pPr>
    </w:lvl>
    <w:lvl w:ilvl="5">
      <w:numFmt w:val="bullet"/>
      <w:lvlText w:val="•"/>
      <w:lvlJc w:val="left"/>
      <w:pPr>
        <w:ind w:left="5059" w:hanging="360"/>
      </w:pPr>
    </w:lvl>
    <w:lvl w:ilvl="6">
      <w:numFmt w:val="bullet"/>
      <w:lvlText w:val="•"/>
      <w:lvlJc w:val="left"/>
      <w:pPr>
        <w:ind w:left="5904" w:hanging="360"/>
      </w:pPr>
    </w:lvl>
    <w:lvl w:ilvl="7">
      <w:numFmt w:val="bullet"/>
      <w:lvlText w:val="•"/>
      <w:lvlJc w:val="left"/>
      <w:pPr>
        <w:ind w:left="6749" w:hanging="360"/>
      </w:pPr>
    </w:lvl>
    <w:lvl w:ilvl="8">
      <w:numFmt w:val="bullet"/>
      <w:lvlText w:val="•"/>
      <w:lvlJc w:val="left"/>
      <w:pPr>
        <w:ind w:left="7594" w:hanging="360"/>
      </w:pPr>
    </w:lvl>
  </w:abstractNum>
  <w:abstractNum w:abstractNumId="65">
    <w:nsid w:val="764205C1"/>
    <w:multiLevelType w:val="hybridMultilevel"/>
    <w:tmpl w:val="F578B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6846DD7"/>
    <w:multiLevelType w:val="hybridMultilevel"/>
    <w:tmpl w:val="5E70713A"/>
    <w:lvl w:ilvl="0" w:tplc="04190001">
      <w:start w:val="1"/>
      <w:numFmt w:val="bullet"/>
      <w:lvlText w:val="-"/>
      <w:lvlJc w:val="left"/>
      <w:pPr>
        <w:ind w:left="100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7">
    <w:nsid w:val="77402F68"/>
    <w:multiLevelType w:val="hybridMultilevel"/>
    <w:tmpl w:val="DFE882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FF36460"/>
    <w:multiLevelType w:val="hybridMultilevel"/>
    <w:tmpl w:val="253494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8"/>
  </w:num>
  <w:num w:numId="4">
    <w:abstractNumId w:val="66"/>
  </w:num>
  <w:num w:numId="5">
    <w:abstractNumId w:val="35"/>
  </w:num>
  <w:num w:numId="6">
    <w:abstractNumId w:val="19"/>
  </w:num>
  <w:num w:numId="7">
    <w:abstractNumId w:val="34"/>
  </w:num>
  <w:num w:numId="8">
    <w:abstractNumId w:val="7"/>
  </w:num>
  <w:num w:numId="9">
    <w:abstractNumId w:val="9"/>
  </w:num>
  <w:num w:numId="10">
    <w:abstractNumId w:val="27"/>
  </w:num>
  <w:num w:numId="11">
    <w:abstractNumId w:val="1"/>
  </w:num>
  <w:num w:numId="12">
    <w:abstractNumId w:val="36"/>
  </w:num>
  <w:num w:numId="13">
    <w:abstractNumId w:val="48"/>
  </w:num>
  <w:num w:numId="14">
    <w:abstractNumId w:val="46"/>
  </w:num>
  <w:num w:numId="15">
    <w:abstractNumId w:val="30"/>
  </w:num>
  <w:num w:numId="16">
    <w:abstractNumId w:val="61"/>
  </w:num>
  <w:num w:numId="17">
    <w:abstractNumId w:val="26"/>
  </w:num>
  <w:num w:numId="18">
    <w:abstractNumId w:val="47"/>
  </w:num>
  <w:num w:numId="19">
    <w:abstractNumId w:val="15"/>
  </w:num>
  <w:num w:numId="20">
    <w:abstractNumId w:val="55"/>
  </w:num>
  <w:num w:numId="21">
    <w:abstractNumId w:val="67"/>
  </w:num>
  <w:num w:numId="22">
    <w:abstractNumId w:val="65"/>
  </w:num>
  <w:num w:numId="23">
    <w:abstractNumId w:val="50"/>
  </w:num>
  <w:num w:numId="24">
    <w:abstractNumId w:val="14"/>
  </w:num>
  <w:num w:numId="25">
    <w:abstractNumId w:val="22"/>
  </w:num>
  <w:num w:numId="26">
    <w:abstractNumId w:val="37"/>
  </w:num>
  <w:num w:numId="27">
    <w:abstractNumId w:val="53"/>
  </w:num>
  <w:num w:numId="28">
    <w:abstractNumId w:val="43"/>
  </w:num>
  <w:num w:numId="29">
    <w:abstractNumId w:val="17"/>
  </w:num>
  <w:num w:numId="30">
    <w:abstractNumId w:val="24"/>
  </w:num>
  <w:num w:numId="31">
    <w:abstractNumId w:val="44"/>
  </w:num>
  <w:num w:numId="32">
    <w:abstractNumId w:val="41"/>
  </w:num>
  <w:num w:numId="33">
    <w:abstractNumId w:val="13"/>
  </w:num>
  <w:num w:numId="34">
    <w:abstractNumId w:val="68"/>
  </w:num>
  <w:num w:numId="35">
    <w:abstractNumId w:val="10"/>
  </w:num>
  <w:num w:numId="36">
    <w:abstractNumId w:val="6"/>
  </w:num>
  <w:num w:numId="37">
    <w:abstractNumId w:val="18"/>
  </w:num>
  <w:num w:numId="38">
    <w:abstractNumId w:val="12"/>
  </w:num>
  <w:num w:numId="39">
    <w:abstractNumId w:val="32"/>
  </w:num>
  <w:num w:numId="40">
    <w:abstractNumId w:val="16"/>
  </w:num>
  <w:num w:numId="41">
    <w:abstractNumId w:val="29"/>
  </w:num>
  <w:num w:numId="42">
    <w:abstractNumId w:val="38"/>
  </w:num>
  <w:num w:numId="43">
    <w:abstractNumId w:val="51"/>
  </w:num>
  <w:num w:numId="44">
    <w:abstractNumId w:val="54"/>
  </w:num>
  <w:num w:numId="45">
    <w:abstractNumId w:val="39"/>
  </w:num>
  <w:num w:numId="46">
    <w:abstractNumId w:val="31"/>
  </w:num>
  <w:num w:numId="47">
    <w:abstractNumId w:val="8"/>
  </w:num>
  <w:num w:numId="48">
    <w:abstractNumId w:val="57"/>
  </w:num>
  <w:num w:numId="49">
    <w:abstractNumId w:val="64"/>
  </w:num>
  <w:num w:numId="50">
    <w:abstractNumId w:val="25"/>
  </w:num>
  <w:num w:numId="51">
    <w:abstractNumId w:val="52"/>
  </w:num>
  <w:num w:numId="52">
    <w:abstractNumId w:val="23"/>
  </w:num>
  <w:num w:numId="53">
    <w:abstractNumId w:val="3"/>
  </w:num>
  <w:num w:numId="54">
    <w:abstractNumId w:val="45"/>
  </w:num>
  <w:num w:numId="55">
    <w:abstractNumId w:val="49"/>
  </w:num>
  <w:num w:numId="56">
    <w:abstractNumId w:val="4"/>
  </w:num>
  <w:num w:numId="57">
    <w:abstractNumId w:val="42"/>
  </w:num>
  <w:num w:numId="58">
    <w:abstractNumId w:val="58"/>
  </w:num>
  <w:num w:numId="59">
    <w:abstractNumId w:val="11"/>
  </w:num>
  <w:num w:numId="60">
    <w:abstractNumId w:val="5"/>
  </w:num>
  <w:num w:numId="61">
    <w:abstractNumId w:val="62"/>
  </w:num>
  <w:num w:numId="62">
    <w:abstractNumId w:val="59"/>
  </w:num>
  <w:num w:numId="63">
    <w:abstractNumId w:val="20"/>
  </w:num>
  <w:num w:numId="64">
    <w:abstractNumId w:val="56"/>
  </w:num>
  <w:num w:numId="65">
    <w:abstractNumId w:val="40"/>
  </w:num>
  <w:num w:numId="66">
    <w:abstractNumId w:val="0"/>
  </w:num>
  <w:num w:numId="67">
    <w:abstractNumId w:val="63"/>
  </w:num>
  <w:num w:numId="68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DCB"/>
    <w:rsid w:val="0000007E"/>
    <w:rsid w:val="000005BE"/>
    <w:rsid w:val="0000346D"/>
    <w:rsid w:val="00011629"/>
    <w:rsid w:val="0001424B"/>
    <w:rsid w:val="0001672F"/>
    <w:rsid w:val="00021F7F"/>
    <w:rsid w:val="00023932"/>
    <w:rsid w:val="00026D4A"/>
    <w:rsid w:val="00027703"/>
    <w:rsid w:val="0006523F"/>
    <w:rsid w:val="000755D1"/>
    <w:rsid w:val="00093F48"/>
    <w:rsid w:val="000968BA"/>
    <w:rsid w:val="000B0AAA"/>
    <w:rsid w:val="000D44CB"/>
    <w:rsid w:val="000D59EF"/>
    <w:rsid w:val="000E4477"/>
    <w:rsid w:val="000E5C56"/>
    <w:rsid w:val="001000A6"/>
    <w:rsid w:val="00105B14"/>
    <w:rsid w:val="00105E58"/>
    <w:rsid w:val="00143599"/>
    <w:rsid w:val="0015730F"/>
    <w:rsid w:val="00171D52"/>
    <w:rsid w:val="00172746"/>
    <w:rsid w:val="0019432E"/>
    <w:rsid w:val="001A628A"/>
    <w:rsid w:val="001B3581"/>
    <w:rsid w:val="001B56B6"/>
    <w:rsid w:val="001E6CF2"/>
    <w:rsid w:val="001F5BFA"/>
    <w:rsid w:val="00200369"/>
    <w:rsid w:val="00200BD3"/>
    <w:rsid w:val="002014B9"/>
    <w:rsid w:val="0020320A"/>
    <w:rsid w:val="002128A8"/>
    <w:rsid w:val="00216274"/>
    <w:rsid w:val="0022068C"/>
    <w:rsid w:val="00233186"/>
    <w:rsid w:val="00246C3E"/>
    <w:rsid w:val="0026040B"/>
    <w:rsid w:val="0028367D"/>
    <w:rsid w:val="00286039"/>
    <w:rsid w:val="00290918"/>
    <w:rsid w:val="002B1285"/>
    <w:rsid w:val="002E78A5"/>
    <w:rsid w:val="00315BE9"/>
    <w:rsid w:val="00327B05"/>
    <w:rsid w:val="00357012"/>
    <w:rsid w:val="003615C4"/>
    <w:rsid w:val="00363E4F"/>
    <w:rsid w:val="0038469A"/>
    <w:rsid w:val="00385331"/>
    <w:rsid w:val="003960D2"/>
    <w:rsid w:val="003A777F"/>
    <w:rsid w:val="003B2A4F"/>
    <w:rsid w:val="003B6564"/>
    <w:rsid w:val="003D2930"/>
    <w:rsid w:val="003D2AB4"/>
    <w:rsid w:val="003F747B"/>
    <w:rsid w:val="00402DCB"/>
    <w:rsid w:val="004214DB"/>
    <w:rsid w:val="00421B09"/>
    <w:rsid w:val="00424992"/>
    <w:rsid w:val="00440932"/>
    <w:rsid w:val="004629C6"/>
    <w:rsid w:val="004755FF"/>
    <w:rsid w:val="00476650"/>
    <w:rsid w:val="00486426"/>
    <w:rsid w:val="00490D8F"/>
    <w:rsid w:val="004A5078"/>
    <w:rsid w:val="004B01A3"/>
    <w:rsid w:val="004B18ED"/>
    <w:rsid w:val="004B41AE"/>
    <w:rsid w:val="004E1370"/>
    <w:rsid w:val="00506327"/>
    <w:rsid w:val="00517B34"/>
    <w:rsid w:val="0053560B"/>
    <w:rsid w:val="005440F7"/>
    <w:rsid w:val="00545F5D"/>
    <w:rsid w:val="0055799F"/>
    <w:rsid w:val="00560BE4"/>
    <w:rsid w:val="005812AE"/>
    <w:rsid w:val="0058279E"/>
    <w:rsid w:val="00592F94"/>
    <w:rsid w:val="005A475B"/>
    <w:rsid w:val="005A529F"/>
    <w:rsid w:val="005C0C8E"/>
    <w:rsid w:val="005F6A0F"/>
    <w:rsid w:val="006239FB"/>
    <w:rsid w:val="0063017E"/>
    <w:rsid w:val="00631BE3"/>
    <w:rsid w:val="00643C83"/>
    <w:rsid w:val="00644914"/>
    <w:rsid w:val="006525AB"/>
    <w:rsid w:val="00697942"/>
    <w:rsid w:val="006B3B55"/>
    <w:rsid w:val="006D4A93"/>
    <w:rsid w:val="006F1921"/>
    <w:rsid w:val="006F4A96"/>
    <w:rsid w:val="00723A12"/>
    <w:rsid w:val="00727894"/>
    <w:rsid w:val="00735EB6"/>
    <w:rsid w:val="007428BB"/>
    <w:rsid w:val="00757500"/>
    <w:rsid w:val="007C5470"/>
    <w:rsid w:val="0080609C"/>
    <w:rsid w:val="00855FA0"/>
    <w:rsid w:val="00875963"/>
    <w:rsid w:val="0089727C"/>
    <w:rsid w:val="008A6587"/>
    <w:rsid w:val="008C63C7"/>
    <w:rsid w:val="008F2EE5"/>
    <w:rsid w:val="009154BB"/>
    <w:rsid w:val="00916693"/>
    <w:rsid w:val="0091768F"/>
    <w:rsid w:val="00921E61"/>
    <w:rsid w:val="0092580F"/>
    <w:rsid w:val="00932B15"/>
    <w:rsid w:val="00955397"/>
    <w:rsid w:val="00963644"/>
    <w:rsid w:val="0096397B"/>
    <w:rsid w:val="009956D1"/>
    <w:rsid w:val="009D5A51"/>
    <w:rsid w:val="009D709A"/>
    <w:rsid w:val="009F28D6"/>
    <w:rsid w:val="00A64C6B"/>
    <w:rsid w:val="00A674CB"/>
    <w:rsid w:val="00A80363"/>
    <w:rsid w:val="00AA41AA"/>
    <w:rsid w:val="00AA73FA"/>
    <w:rsid w:val="00AB246B"/>
    <w:rsid w:val="00AC2051"/>
    <w:rsid w:val="00AD03BE"/>
    <w:rsid w:val="00AF6E7F"/>
    <w:rsid w:val="00B0237C"/>
    <w:rsid w:val="00B046F7"/>
    <w:rsid w:val="00B05762"/>
    <w:rsid w:val="00B14BB7"/>
    <w:rsid w:val="00B35BA1"/>
    <w:rsid w:val="00B35EA6"/>
    <w:rsid w:val="00B71A8E"/>
    <w:rsid w:val="00B758F2"/>
    <w:rsid w:val="00BC4468"/>
    <w:rsid w:val="00BE3E8C"/>
    <w:rsid w:val="00BE54DD"/>
    <w:rsid w:val="00C018EB"/>
    <w:rsid w:val="00C03739"/>
    <w:rsid w:val="00C31B41"/>
    <w:rsid w:val="00C35119"/>
    <w:rsid w:val="00C4341F"/>
    <w:rsid w:val="00C614F2"/>
    <w:rsid w:val="00C839DC"/>
    <w:rsid w:val="00CA44DA"/>
    <w:rsid w:val="00CB3333"/>
    <w:rsid w:val="00CB33CD"/>
    <w:rsid w:val="00CB4881"/>
    <w:rsid w:val="00CE55AE"/>
    <w:rsid w:val="00CE74C1"/>
    <w:rsid w:val="00D45369"/>
    <w:rsid w:val="00D479B2"/>
    <w:rsid w:val="00D5171B"/>
    <w:rsid w:val="00D52CA3"/>
    <w:rsid w:val="00D60C32"/>
    <w:rsid w:val="00D662C3"/>
    <w:rsid w:val="00D84113"/>
    <w:rsid w:val="00D9485E"/>
    <w:rsid w:val="00DE543A"/>
    <w:rsid w:val="00E1455D"/>
    <w:rsid w:val="00E54877"/>
    <w:rsid w:val="00E60587"/>
    <w:rsid w:val="00E83E77"/>
    <w:rsid w:val="00E97D42"/>
    <w:rsid w:val="00E97F7D"/>
    <w:rsid w:val="00EA44DF"/>
    <w:rsid w:val="00EC1F40"/>
    <w:rsid w:val="00EC44E6"/>
    <w:rsid w:val="00EC4D93"/>
    <w:rsid w:val="00EC599F"/>
    <w:rsid w:val="00ED4A02"/>
    <w:rsid w:val="00EE45D8"/>
    <w:rsid w:val="00EE5AB6"/>
    <w:rsid w:val="00EF0BDF"/>
    <w:rsid w:val="00EF2145"/>
    <w:rsid w:val="00EF4184"/>
    <w:rsid w:val="00EF496A"/>
    <w:rsid w:val="00F0064F"/>
    <w:rsid w:val="00F10E11"/>
    <w:rsid w:val="00F126D7"/>
    <w:rsid w:val="00F311C5"/>
    <w:rsid w:val="00F37579"/>
    <w:rsid w:val="00F44360"/>
    <w:rsid w:val="00F65094"/>
    <w:rsid w:val="00F81A9A"/>
    <w:rsid w:val="00F820B6"/>
    <w:rsid w:val="00FC15A6"/>
    <w:rsid w:val="00FC51E0"/>
    <w:rsid w:val="00FD2E40"/>
    <w:rsid w:val="00FD592E"/>
    <w:rsid w:val="00FE2CA6"/>
    <w:rsid w:val="00FE4083"/>
    <w:rsid w:val="00FE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02DC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402DCB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2">
    <w:name w:val="heading 2"/>
    <w:basedOn w:val="a1"/>
    <w:next w:val="a1"/>
    <w:link w:val="20"/>
    <w:qFormat/>
    <w:rsid w:val="00402DCB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paragraph" w:styleId="3">
    <w:name w:val="heading 3"/>
    <w:basedOn w:val="a1"/>
    <w:next w:val="a1"/>
    <w:link w:val="30"/>
    <w:qFormat/>
    <w:rsid w:val="00402DCB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val="x-none" w:eastAsia="x-none" w:bidi="ar-SA"/>
    </w:rPr>
  </w:style>
  <w:style w:type="paragraph" w:styleId="4">
    <w:name w:val="heading 4"/>
    <w:basedOn w:val="a1"/>
    <w:next w:val="a1"/>
    <w:link w:val="40"/>
    <w:qFormat/>
    <w:rsid w:val="00402DCB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5">
    <w:name w:val="heading 5"/>
    <w:basedOn w:val="a1"/>
    <w:next w:val="a1"/>
    <w:link w:val="50"/>
    <w:uiPriority w:val="9"/>
    <w:qFormat/>
    <w:rsid w:val="00402DCB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x-none" w:eastAsia="x-none" w:bidi="ar-SA"/>
    </w:rPr>
  </w:style>
  <w:style w:type="paragraph" w:styleId="6">
    <w:name w:val="heading 6"/>
    <w:basedOn w:val="a1"/>
    <w:next w:val="a1"/>
    <w:link w:val="60"/>
    <w:uiPriority w:val="9"/>
    <w:qFormat/>
    <w:rsid w:val="00402DCB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7">
    <w:name w:val="heading 7"/>
    <w:aliases w:val="Знак"/>
    <w:basedOn w:val="a1"/>
    <w:next w:val="a1"/>
    <w:link w:val="70"/>
    <w:uiPriority w:val="9"/>
    <w:qFormat/>
    <w:rsid w:val="00402DCB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2"/>
    <w:link w:val="2"/>
    <w:rsid w:val="00402D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402DCB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50">
    <w:name w:val="Заголовок 5 Знак"/>
    <w:basedOn w:val="a2"/>
    <w:link w:val="5"/>
    <w:uiPriority w:val="9"/>
    <w:rsid w:val="00402DC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rsid w:val="00402DC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aliases w:val="Знак Знак"/>
    <w:basedOn w:val="a2"/>
    <w:link w:val="7"/>
    <w:uiPriority w:val="9"/>
    <w:rsid w:val="00402DC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Hyperlink"/>
    <w:uiPriority w:val="99"/>
    <w:rsid w:val="00402DCB"/>
    <w:rPr>
      <w:color w:val="0066CC"/>
      <w:u w:val="single"/>
    </w:rPr>
  </w:style>
  <w:style w:type="character" w:customStyle="1" w:styleId="Bodytext2">
    <w:name w:val="Body text (2)_"/>
    <w:link w:val="Bodytext20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402DC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402D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402DC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402DCB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402DCB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402DCB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402DCB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table" w:styleId="a8">
    <w:name w:val="Table Grid"/>
    <w:basedOn w:val="a3"/>
    <w:uiPriority w:val="59"/>
    <w:rsid w:val="00402D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402DCB"/>
  </w:style>
  <w:style w:type="paragraph" w:styleId="aa">
    <w:name w:val="Title"/>
    <w:aliases w:val="Знак4"/>
    <w:basedOn w:val="a1"/>
    <w:link w:val="ab"/>
    <w:uiPriority w:val="10"/>
    <w:qFormat/>
    <w:rsid w:val="00402DCB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ac">
    <w:name w:val="Body Text"/>
    <w:basedOn w:val="a1"/>
    <w:link w:val="ad"/>
    <w:rsid w:val="00402DCB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character" w:customStyle="1" w:styleId="ad">
    <w:name w:val="Основной текст Знак"/>
    <w:basedOn w:val="a2"/>
    <w:link w:val="ac"/>
    <w:rsid w:val="00402D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2"/>
    <w:aliases w:val="Основной текст 2 Знак Знак Знак Знак"/>
    <w:basedOn w:val="a1"/>
    <w:link w:val="22"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val="x-none" w:eastAsia="x-none"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402DCB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e">
    <w:name w:val="Plain Text"/>
    <w:basedOn w:val="a1"/>
    <w:link w:val="af"/>
    <w:rsid w:val="00402DCB"/>
    <w:pPr>
      <w:widowControl/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2"/>
    <w:link w:val="ae"/>
    <w:rsid w:val="00402D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Subtitle"/>
    <w:basedOn w:val="a1"/>
    <w:link w:val="af1"/>
    <w:qFormat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character" w:customStyle="1" w:styleId="af1">
    <w:name w:val="Подзаголовок Знак"/>
    <w:basedOn w:val="a2"/>
    <w:link w:val="af0"/>
    <w:rsid w:val="00402DC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402DCB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1"/>
    <w:link w:val="32"/>
    <w:rsid w:val="00402DCB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2">
    <w:name w:val="Основной текст 3 Знак"/>
    <w:basedOn w:val="a2"/>
    <w:link w:val="31"/>
    <w:rsid w:val="00402D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header"/>
    <w:basedOn w:val="a1"/>
    <w:link w:val="af5"/>
    <w:uiPriority w:val="99"/>
    <w:rsid w:val="00402DC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footer"/>
    <w:basedOn w:val="a1"/>
    <w:link w:val="af7"/>
    <w:rsid w:val="00402DC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7">
    <w:name w:val="Нижний колонтитул Знак"/>
    <w:basedOn w:val="a2"/>
    <w:link w:val="af6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8">
    <w:name w:val="page number"/>
    <w:rsid w:val="00402DCB"/>
  </w:style>
  <w:style w:type="paragraph" w:customStyle="1" w:styleId="af9">
    <w:name w:val="Знак Знак Знак Знак Знак Знак Знак"/>
    <w:basedOn w:val="a1"/>
    <w:rsid w:val="00402DCB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402DC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4">
    <w:name w:val="Основной текст с отступом 2 Знак"/>
    <w:basedOn w:val="a2"/>
    <w:link w:val="23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a">
    <w:name w:val="список с точками"/>
    <w:basedOn w:val="a1"/>
    <w:rsid w:val="00402DCB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402D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character" w:styleId="afc">
    <w:name w:val="annotation reference"/>
    <w:semiHidden/>
    <w:rsid w:val="00402DCB"/>
    <w:rPr>
      <w:sz w:val="16"/>
    </w:rPr>
  </w:style>
  <w:style w:type="paragraph" w:customStyle="1" w:styleId="Style127">
    <w:name w:val="Style127"/>
    <w:basedOn w:val="a1"/>
    <w:rsid w:val="00402DCB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402DCB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402DCB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402DCB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402DCB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402DCB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402DCB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402DC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402DCB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402DCB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402DCB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402DCB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d">
    <w:name w:val="footnote text"/>
    <w:basedOn w:val="a1"/>
    <w:link w:val="afe"/>
    <w:uiPriority w:val="99"/>
    <w:rsid w:val="00402DC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e">
    <w:name w:val="Текст сноски Знак"/>
    <w:basedOn w:val="a2"/>
    <w:link w:val="afd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">
    <w:name w:val="Balloon Text"/>
    <w:basedOn w:val="a1"/>
    <w:link w:val="aff0"/>
    <w:uiPriority w:val="99"/>
    <w:semiHidden/>
    <w:rsid w:val="00402DCB"/>
    <w:pPr>
      <w:widowControl/>
    </w:pPr>
    <w:rPr>
      <w:rFonts w:ascii="Tahoma" w:eastAsia="Times New Roman" w:hAnsi="Tahoma" w:cs="Times New Roman"/>
      <w:color w:val="auto"/>
      <w:sz w:val="16"/>
      <w:szCs w:val="16"/>
      <w:lang w:val="x-none" w:eastAsia="x-none" w:bidi="ar-SA"/>
    </w:rPr>
  </w:style>
  <w:style w:type="character" w:customStyle="1" w:styleId="aff0">
    <w:name w:val="Текст выноски Знак"/>
    <w:basedOn w:val="a2"/>
    <w:link w:val="aff"/>
    <w:uiPriority w:val="99"/>
    <w:semiHidden/>
    <w:rsid w:val="00402DC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0">
    <w:name w:val="Block Text"/>
    <w:basedOn w:val="a1"/>
    <w:rsid w:val="00402DCB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402DCB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402DC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402D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f1">
    <w:name w:val="Strong"/>
    <w:uiPriority w:val="22"/>
    <w:qFormat/>
    <w:rsid w:val="00402DCB"/>
    <w:rPr>
      <w:b/>
      <w:bCs/>
    </w:rPr>
  </w:style>
  <w:style w:type="paragraph" w:styleId="41">
    <w:name w:val="toc 4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402DCB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1"/>
    <w:rsid w:val="00402DCB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402DCB"/>
    <w:rPr>
      <w:rFonts w:ascii="Times New Roman" w:hAnsi="Times New Roman" w:cs="Times New Roman"/>
      <w:sz w:val="26"/>
      <w:szCs w:val="26"/>
    </w:rPr>
  </w:style>
  <w:style w:type="character" w:styleId="aff3">
    <w:name w:val="footnote reference"/>
    <w:uiPriority w:val="99"/>
    <w:unhideWhenUsed/>
    <w:rsid w:val="00402DCB"/>
    <w:rPr>
      <w:vertAlign w:val="superscript"/>
    </w:rPr>
  </w:style>
  <w:style w:type="paragraph" w:customStyle="1" w:styleId="16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4">
    <w:name w:val="Для таблиц"/>
    <w:basedOn w:val="a1"/>
    <w:rsid w:val="00402DCB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402DCB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402DCB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402DCB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402DCB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402DCB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5">
    <w:name w:val="Знак Знак Знак Знак Знак Знак Знак Знак Знак 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7">
    <w:name w:val="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402DCB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8">
    <w:name w:val="С числами"/>
    <w:rsid w:val="00402DCB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No Spacing"/>
    <w:uiPriority w:val="1"/>
    <w:qFormat/>
    <w:rsid w:val="00402DC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402DCB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402D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2"/>
    <w:link w:val="HTML"/>
    <w:uiPriority w:val="99"/>
    <w:rsid w:val="00402D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longtext">
    <w:name w:val="long_text"/>
    <w:rsid w:val="00402DCB"/>
    <w:rPr>
      <w:rFonts w:cs="Times New Roman"/>
    </w:rPr>
  </w:style>
  <w:style w:type="character" w:customStyle="1" w:styleId="FontStyle15">
    <w:name w:val="Font Style15"/>
    <w:rsid w:val="00402DCB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402DCB"/>
    <w:rPr>
      <w:rFonts w:ascii="Times New Roman" w:hAnsi="Times New Roman"/>
      <w:b/>
      <w:sz w:val="16"/>
    </w:rPr>
  </w:style>
  <w:style w:type="paragraph" w:customStyle="1" w:styleId="affa">
    <w:name w:val="Абзац"/>
    <w:basedOn w:val="a1"/>
    <w:rsid w:val="00402DCB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402DCB"/>
    <w:rPr>
      <w:rFonts w:ascii="Times New Roman" w:hAnsi="Times New Roman"/>
      <w:sz w:val="26"/>
    </w:rPr>
  </w:style>
  <w:style w:type="character" w:customStyle="1" w:styleId="FontStyle38">
    <w:name w:val="Font Style38"/>
    <w:rsid w:val="00402DCB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402DCB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402DCB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402DCB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402DCB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402DCB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402DCB"/>
    <w:rPr>
      <w:rFonts w:ascii="Times New Roman" w:hAnsi="Times New Roman"/>
      <w:sz w:val="22"/>
    </w:rPr>
  </w:style>
  <w:style w:type="character" w:customStyle="1" w:styleId="FontStyle12">
    <w:name w:val="Font Style12"/>
    <w:rsid w:val="00402DCB"/>
    <w:rPr>
      <w:rFonts w:ascii="Times New Roman" w:hAnsi="Times New Roman"/>
      <w:b/>
      <w:sz w:val="22"/>
    </w:rPr>
  </w:style>
  <w:style w:type="character" w:customStyle="1" w:styleId="FontStyle13">
    <w:name w:val="Font Style13"/>
    <w:rsid w:val="00402DCB"/>
    <w:rPr>
      <w:rFonts w:ascii="Times New Roman" w:hAnsi="Times New Roman"/>
      <w:b/>
      <w:sz w:val="26"/>
    </w:rPr>
  </w:style>
  <w:style w:type="character" w:customStyle="1" w:styleId="FontStyle14">
    <w:name w:val="Font Style14"/>
    <w:rsid w:val="00402DCB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402DCB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402DCB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402DCB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402DCB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402DCB"/>
    <w:rPr>
      <w:rFonts w:ascii="Times New Roman" w:hAnsi="Times New Roman"/>
      <w:i/>
      <w:sz w:val="16"/>
    </w:rPr>
  </w:style>
  <w:style w:type="character" w:customStyle="1" w:styleId="FontStyle28">
    <w:name w:val="Font Style28"/>
    <w:rsid w:val="00402DCB"/>
    <w:rPr>
      <w:rFonts w:ascii="Times New Roman" w:hAnsi="Times New Roman"/>
      <w:sz w:val="14"/>
    </w:rPr>
  </w:style>
  <w:style w:type="character" w:customStyle="1" w:styleId="FontStyle34">
    <w:name w:val="Font Style34"/>
    <w:rsid w:val="00402DCB"/>
    <w:rPr>
      <w:rFonts w:ascii="Times New Roman" w:hAnsi="Times New Roman"/>
      <w:b/>
      <w:sz w:val="26"/>
    </w:rPr>
  </w:style>
  <w:style w:type="character" w:customStyle="1" w:styleId="FontStyle95">
    <w:name w:val="Font Style95"/>
    <w:rsid w:val="00402DCB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402DCB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b">
    <w:name w:val="Основной"/>
    <w:basedOn w:val="a1"/>
    <w:rsid w:val="00402DCB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402DCB"/>
    <w:rPr>
      <w:rFonts w:ascii="Times New Roman" w:hAnsi="Times New Roman"/>
      <w:sz w:val="18"/>
    </w:rPr>
  </w:style>
  <w:style w:type="character" w:customStyle="1" w:styleId="FontStyle263">
    <w:name w:val="Font Style263"/>
    <w:rsid w:val="00402DCB"/>
    <w:rPr>
      <w:rFonts w:ascii="Trebuchet MS" w:hAnsi="Trebuchet MS"/>
      <w:sz w:val="16"/>
    </w:rPr>
  </w:style>
  <w:style w:type="character" w:customStyle="1" w:styleId="FontStyle172">
    <w:name w:val="Font Style172"/>
    <w:rsid w:val="00402DCB"/>
    <w:rPr>
      <w:rFonts w:ascii="Times New Roman" w:hAnsi="Times New Roman"/>
      <w:sz w:val="28"/>
    </w:rPr>
  </w:style>
  <w:style w:type="character" w:customStyle="1" w:styleId="FontStyle43">
    <w:name w:val="Font Style43"/>
    <w:rsid w:val="00402DCB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402DCB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402DCB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402DCB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402DCB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402DCB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402DCB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402DCB"/>
  </w:style>
  <w:style w:type="paragraph" w:customStyle="1" w:styleId="FR4">
    <w:name w:val="FR4"/>
    <w:rsid w:val="00402DC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402DCB"/>
  </w:style>
  <w:style w:type="paragraph" w:customStyle="1" w:styleId="ConsPlusCell">
    <w:name w:val="ConsPlusCell"/>
    <w:uiPriority w:val="99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Заголовок №1_"/>
    <w:link w:val="18"/>
    <w:uiPriority w:val="99"/>
    <w:locked/>
    <w:rsid w:val="00402DCB"/>
    <w:rPr>
      <w:b/>
      <w:sz w:val="26"/>
      <w:shd w:val="clear" w:color="auto" w:fill="FFFFFF"/>
    </w:rPr>
  </w:style>
  <w:style w:type="paragraph" w:customStyle="1" w:styleId="18">
    <w:name w:val="Заголовок №1"/>
    <w:basedOn w:val="a1"/>
    <w:link w:val="17"/>
    <w:uiPriority w:val="99"/>
    <w:rsid w:val="00402DCB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402D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9">
    <w:name w:val="Нет списка1"/>
    <w:next w:val="a4"/>
    <w:semiHidden/>
    <w:rsid w:val="00402DCB"/>
  </w:style>
  <w:style w:type="table" w:customStyle="1" w:styleId="1a">
    <w:name w:val="Сетка таблицы1"/>
    <w:basedOn w:val="a3"/>
    <w:next w:val="a8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402DCB"/>
    <w:pPr>
      <w:numPr>
        <w:numId w:val="1"/>
      </w:numPr>
    </w:pPr>
  </w:style>
  <w:style w:type="paragraph" w:customStyle="1" w:styleId="p3">
    <w:name w:val="p3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402DCB"/>
  </w:style>
  <w:style w:type="paragraph" w:styleId="affc">
    <w:name w:val="annotation text"/>
    <w:basedOn w:val="a1"/>
    <w:link w:val="affd"/>
    <w:uiPriority w:val="99"/>
    <w:unhideWhenUsed/>
    <w:rsid w:val="00402DCB"/>
    <w:rPr>
      <w:sz w:val="20"/>
      <w:szCs w:val="20"/>
      <w:lang w:val="x-none" w:eastAsia="x-none"/>
    </w:rPr>
  </w:style>
  <w:style w:type="character" w:customStyle="1" w:styleId="affd">
    <w:name w:val="Текст примечания Знак"/>
    <w:basedOn w:val="a2"/>
    <w:link w:val="affc"/>
    <w:uiPriority w:val="99"/>
    <w:rsid w:val="00402DCB"/>
    <w:rPr>
      <w:rFonts w:ascii="Courier New" w:eastAsia="Courier New" w:hAnsi="Courier New" w:cs="Courier New"/>
      <w:color w:val="000000"/>
      <w:sz w:val="20"/>
      <w:szCs w:val="20"/>
      <w:lang w:val="x-none" w:eastAsia="x-none" w:bidi="ru-RU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402DCB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402DCB"/>
    <w:rPr>
      <w:rFonts w:ascii="Courier New" w:eastAsia="Courier New" w:hAnsi="Courier New" w:cs="Courier New"/>
      <w:b/>
      <w:bCs/>
      <w:color w:val="000000"/>
      <w:sz w:val="20"/>
      <w:szCs w:val="20"/>
      <w:lang w:val="x-none" w:eastAsia="x-none" w:bidi="ru-RU"/>
    </w:rPr>
  </w:style>
  <w:style w:type="paragraph" w:customStyle="1" w:styleId="s1">
    <w:name w:val="s_1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34"/>
    <w:locked/>
    <w:rsid w:val="00402DCB"/>
    <w:rPr>
      <w:rFonts w:ascii="Calibri" w:eastAsia="Calibri" w:hAnsi="Calibri" w:cs="Times New Roman"/>
      <w:lang w:val="x-none"/>
    </w:rPr>
  </w:style>
  <w:style w:type="character" w:customStyle="1" w:styleId="s9">
    <w:name w:val="s9"/>
    <w:uiPriority w:val="99"/>
    <w:rsid w:val="00402DCB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096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D662C3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C4341F"/>
  </w:style>
  <w:style w:type="character" w:customStyle="1" w:styleId="80">
    <w:name w:val="Заголовок 8 Знак"/>
    <w:basedOn w:val="a2"/>
    <w:link w:val="8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numbering" w:customStyle="1" w:styleId="28">
    <w:name w:val="Нет списка2"/>
    <w:next w:val="a4"/>
    <w:uiPriority w:val="99"/>
    <w:semiHidden/>
    <w:unhideWhenUsed/>
    <w:rsid w:val="001B3581"/>
  </w:style>
  <w:style w:type="character" w:customStyle="1" w:styleId="43">
    <w:name w:val="Основной текст (4)_ Знак"/>
    <w:basedOn w:val="a2"/>
    <w:link w:val="44"/>
    <w:locked/>
    <w:rsid w:val="001B3581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1B3581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1B3581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1B3581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b">
    <w:name w:val="Обычный1"/>
    <w:rsid w:val="001B3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1B3581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1B3581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1B3581"/>
  </w:style>
  <w:style w:type="character" w:customStyle="1" w:styleId="113">
    <w:name w:val="Заголовок 1 Знак1"/>
    <w:basedOn w:val="a2"/>
    <w:uiPriority w:val="9"/>
    <w:rsid w:val="001B35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1B3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нак Знак Знак Знак Знак Знак Знак1 Знак Знак Знак Знак Знак Знак Знак Знак Знак"/>
    <w:basedOn w:val="a1"/>
    <w:rsid w:val="001B358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d">
    <w:name w:val="Текст1"/>
    <w:basedOn w:val="a1"/>
    <w:rsid w:val="001B358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1B358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1B3581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1B3581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1B3581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1B3581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1B358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1B3581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0">
    <w:name w:val="Основной текст_"/>
    <w:basedOn w:val="a2"/>
    <w:link w:val="2c"/>
    <w:uiPriority w:val="99"/>
    <w:locked/>
    <w:rsid w:val="001B3581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0"/>
    <w:uiPriority w:val="99"/>
    <w:rsid w:val="001B3581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1B3581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1">
    <w:name w:val="Emphasis"/>
    <w:basedOn w:val="a2"/>
    <w:uiPriority w:val="20"/>
    <w:qFormat/>
    <w:rsid w:val="001B3581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1B3581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1B3581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1B3581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1B3581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1B3581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1B3581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1B3581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1B358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1B3581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1B358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1B3581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e">
    <w:name w:val="Абзац списка1"/>
    <w:basedOn w:val="a1"/>
    <w:semiHidden/>
    <w:rsid w:val="001B3581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1B3581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1B3581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1B358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1B358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1B3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1B35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1B3581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B35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2">
    <w:name w:val="Intense Emphasis"/>
    <w:basedOn w:val="a2"/>
    <w:uiPriority w:val="21"/>
    <w:qFormat/>
    <w:rsid w:val="001B3581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1B3581"/>
  </w:style>
  <w:style w:type="character" w:customStyle="1" w:styleId="idea">
    <w:name w:val="idea"/>
    <w:basedOn w:val="a2"/>
    <w:rsid w:val="001B3581"/>
  </w:style>
  <w:style w:type="paragraph" w:styleId="2f2">
    <w:name w:val="Quote"/>
    <w:basedOn w:val="a1"/>
    <w:next w:val="a1"/>
    <w:link w:val="2f3"/>
    <w:uiPriority w:val="29"/>
    <w:qFormat/>
    <w:rsid w:val="001B3581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1B3581"/>
    <w:rPr>
      <w:rFonts w:eastAsiaTheme="minorEastAsia"/>
      <w:i/>
      <w:iCs/>
      <w:color w:val="000000" w:themeColor="text1"/>
      <w:lang w:eastAsia="ru-RU"/>
    </w:rPr>
  </w:style>
  <w:style w:type="character" w:styleId="afff3">
    <w:name w:val="Subtle Emphasis"/>
    <w:basedOn w:val="a2"/>
    <w:uiPriority w:val="19"/>
    <w:qFormat/>
    <w:rsid w:val="001B3581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1B358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1B358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1B3581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1B35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3b">
    <w:name w:val="Абзац списка3"/>
    <w:basedOn w:val="a1"/>
    <w:rsid w:val="000B0AAA"/>
    <w:pPr>
      <w:widowControl/>
      <w:suppressAutoHyphens/>
      <w:spacing w:before="10" w:line="100" w:lineRule="atLeast"/>
      <w:ind w:left="105" w:firstLine="482"/>
    </w:pPr>
    <w:rPr>
      <w:rFonts w:ascii="Times New Roman" w:eastAsia="Times New Roman" w:hAnsi="Times New Roman" w:cs="Times New Roman"/>
      <w:color w:val="auto"/>
      <w:kern w:val="1"/>
      <w:sz w:val="22"/>
      <w:szCs w:val="22"/>
      <w:lang w:val="en-US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02DC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0">
    <w:name w:val="heading 1"/>
    <w:basedOn w:val="a1"/>
    <w:next w:val="a1"/>
    <w:link w:val="12"/>
    <w:uiPriority w:val="9"/>
    <w:qFormat/>
    <w:rsid w:val="00402DCB"/>
    <w:pPr>
      <w:keepNext/>
      <w:widowControl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2">
    <w:name w:val="heading 2"/>
    <w:basedOn w:val="a1"/>
    <w:next w:val="a1"/>
    <w:link w:val="20"/>
    <w:qFormat/>
    <w:rsid w:val="00402DCB"/>
    <w:pPr>
      <w:keepNext/>
      <w:widowControl/>
      <w:jc w:val="both"/>
      <w:outlineLvl w:val="1"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paragraph" w:styleId="3">
    <w:name w:val="heading 3"/>
    <w:basedOn w:val="a1"/>
    <w:next w:val="a1"/>
    <w:link w:val="30"/>
    <w:qFormat/>
    <w:rsid w:val="00402DCB"/>
    <w:pPr>
      <w:keepNext/>
      <w:autoSpaceDE w:val="0"/>
      <w:autoSpaceDN w:val="0"/>
      <w:adjustRightInd w:val="0"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val="x-none" w:eastAsia="x-none" w:bidi="ar-SA"/>
    </w:rPr>
  </w:style>
  <w:style w:type="paragraph" w:styleId="4">
    <w:name w:val="heading 4"/>
    <w:basedOn w:val="a1"/>
    <w:next w:val="a1"/>
    <w:link w:val="40"/>
    <w:qFormat/>
    <w:rsid w:val="00402DCB"/>
    <w:pPr>
      <w:keepNext/>
      <w:widowControl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paragraph" w:styleId="5">
    <w:name w:val="heading 5"/>
    <w:basedOn w:val="a1"/>
    <w:next w:val="a1"/>
    <w:link w:val="50"/>
    <w:uiPriority w:val="9"/>
    <w:qFormat/>
    <w:rsid w:val="00402DCB"/>
    <w:pPr>
      <w:autoSpaceDE w:val="0"/>
      <w:autoSpaceDN w:val="0"/>
      <w:adjustRightInd w:val="0"/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val="x-none" w:eastAsia="x-none" w:bidi="ar-SA"/>
    </w:rPr>
  </w:style>
  <w:style w:type="paragraph" w:styleId="6">
    <w:name w:val="heading 6"/>
    <w:basedOn w:val="a1"/>
    <w:next w:val="a1"/>
    <w:link w:val="60"/>
    <w:uiPriority w:val="9"/>
    <w:qFormat/>
    <w:rsid w:val="00402DCB"/>
    <w:pPr>
      <w:keepNext/>
      <w:widowControl/>
      <w:jc w:val="center"/>
      <w:outlineLvl w:val="5"/>
    </w:pPr>
    <w:rPr>
      <w:rFonts w:ascii="Times New Roman" w:eastAsia="Times New Roman" w:hAnsi="Times New Roman" w:cs="Times New Roman"/>
      <w:color w:val="auto"/>
      <w:sz w:val="28"/>
      <w:szCs w:val="20"/>
      <w:lang w:val="x-none" w:eastAsia="x-none" w:bidi="ar-SA"/>
    </w:rPr>
  </w:style>
  <w:style w:type="paragraph" w:styleId="7">
    <w:name w:val="heading 7"/>
    <w:aliases w:val="Знак"/>
    <w:basedOn w:val="a1"/>
    <w:next w:val="a1"/>
    <w:link w:val="70"/>
    <w:uiPriority w:val="9"/>
    <w:qFormat/>
    <w:rsid w:val="00402DCB"/>
    <w:pPr>
      <w:widowControl/>
      <w:spacing w:after="160" w:line="240" w:lineRule="exact"/>
      <w:outlineLvl w:val="6"/>
    </w:pPr>
    <w:rPr>
      <w:rFonts w:ascii="Times New Roman" w:eastAsia="Times New Roman" w:hAnsi="Times New Roman" w:cs="Times New Roman"/>
      <w:color w:val="auto"/>
      <w:szCs w:val="20"/>
      <w:lang w:val="x-none" w:eastAsia="x-none" w:bidi="ar-SA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bidi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uiPriority w:val="9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2"/>
    <w:link w:val="2"/>
    <w:rsid w:val="00402D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30">
    <w:name w:val="Заголовок 3 Знак"/>
    <w:basedOn w:val="a2"/>
    <w:link w:val="3"/>
    <w:rsid w:val="00402DCB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50">
    <w:name w:val="Заголовок 5 Знак"/>
    <w:basedOn w:val="a2"/>
    <w:link w:val="5"/>
    <w:uiPriority w:val="9"/>
    <w:rsid w:val="00402DC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2"/>
    <w:link w:val="6"/>
    <w:uiPriority w:val="9"/>
    <w:rsid w:val="00402DC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70">
    <w:name w:val="Заголовок 7 Знак"/>
    <w:aliases w:val="Знак Знак"/>
    <w:basedOn w:val="a2"/>
    <w:link w:val="7"/>
    <w:uiPriority w:val="9"/>
    <w:rsid w:val="00402DC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Hyperlink"/>
    <w:uiPriority w:val="99"/>
    <w:rsid w:val="00402DCB"/>
    <w:rPr>
      <w:color w:val="0066CC"/>
      <w:u w:val="single"/>
    </w:rPr>
  </w:style>
  <w:style w:type="character" w:customStyle="1" w:styleId="Bodytext2">
    <w:name w:val="Body text (2)_"/>
    <w:link w:val="Bodytext20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mallCaps">
    <w:name w:val="Body text (2) + Small Caps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">
    <w:name w:val="Body text_"/>
    <w:link w:val="13"/>
    <w:rsid w:val="00402DC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MicrosoftSansSerif10pt">
    <w:name w:val="Body text + Microsoft Sans Serif;10 pt"/>
    <w:rsid w:val="00402DC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3">
    <w:name w:val="Body text (3)_"/>
    <w:link w:val="Bodytext30"/>
    <w:rsid w:val="00402DC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311ptItalic">
    <w:name w:val="Body text (3) + 11 pt;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ItalicSpacing0pt">
    <w:name w:val="Body text + 11 pt;Italic;Spacing 0 pt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11pt">
    <w:name w:val="Body text + 11 pt"/>
    <w:rsid w:val="00402D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Italic">
    <w:name w:val="Body text + Italic"/>
    <w:rsid w:val="00402DC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MicrosoftSansSerif13ptBoldSpacing0pt">
    <w:name w:val="Body text + Microsoft Sans Serif;13 pt;Bold;Spacing 0 pt"/>
    <w:rsid w:val="00402DCB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Bodytext20">
    <w:name w:val="Body text (2)"/>
    <w:basedOn w:val="a1"/>
    <w:link w:val="Bodytext2"/>
    <w:rsid w:val="00402DCB"/>
    <w:pPr>
      <w:shd w:val="clear" w:color="auto" w:fill="FFFFFF"/>
      <w:spacing w:after="240" w:line="240" w:lineRule="exact"/>
      <w:ind w:firstLine="2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Основной текст1"/>
    <w:basedOn w:val="a1"/>
    <w:link w:val="Bodytext"/>
    <w:rsid w:val="00402DCB"/>
    <w:pPr>
      <w:shd w:val="clear" w:color="auto" w:fill="FFFFFF"/>
      <w:spacing w:before="240" w:after="240" w:line="250" w:lineRule="exac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Bodytext30">
    <w:name w:val="Body text (3)"/>
    <w:basedOn w:val="a1"/>
    <w:link w:val="Bodytext3"/>
    <w:rsid w:val="00402DCB"/>
    <w:pPr>
      <w:shd w:val="clear" w:color="auto" w:fill="FFFFFF"/>
      <w:spacing w:before="240" w:line="0" w:lineRule="atLeast"/>
      <w:ind w:firstLine="72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 w:bidi="ar-SA"/>
    </w:rPr>
  </w:style>
  <w:style w:type="paragraph" w:styleId="a6">
    <w:name w:val="List Paragraph"/>
    <w:aliases w:val="подтабл"/>
    <w:basedOn w:val="a1"/>
    <w:link w:val="a7"/>
    <w:uiPriority w:val="1"/>
    <w:qFormat/>
    <w:rsid w:val="00402DCB"/>
    <w:pPr>
      <w:widowControl/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x-none" w:eastAsia="en-US" w:bidi="ar-SA"/>
    </w:rPr>
  </w:style>
  <w:style w:type="table" w:styleId="a8">
    <w:name w:val="Table Grid"/>
    <w:basedOn w:val="a3"/>
    <w:uiPriority w:val="59"/>
    <w:rsid w:val="00402D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1"/>
    <w:uiPriority w:val="99"/>
    <w:unhideWhenUsed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rsid w:val="00402DCB"/>
  </w:style>
  <w:style w:type="paragraph" w:styleId="aa">
    <w:name w:val="Title"/>
    <w:aliases w:val="Знак4"/>
    <w:basedOn w:val="a1"/>
    <w:link w:val="ab"/>
    <w:uiPriority w:val="10"/>
    <w:qFormat/>
    <w:rsid w:val="00402DCB"/>
    <w:pPr>
      <w:widowControl/>
      <w:jc w:val="center"/>
    </w:pPr>
    <w:rPr>
      <w:rFonts w:ascii="Times New Roman" w:eastAsia="Times New Roman" w:hAnsi="Times New Roman" w:cs="Times New Roman"/>
      <w:b/>
      <w:color w:val="auto"/>
      <w:sz w:val="32"/>
      <w:szCs w:val="20"/>
      <w:lang w:val="x-none" w:eastAsia="x-none" w:bidi="ar-SA"/>
    </w:rPr>
  </w:style>
  <w:style w:type="character" w:customStyle="1" w:styleId="ab">
    <w:name w:val="Название Знак"/>
    <w:aliases w:val="Знак4 Знак"/>
    <w:basedOn w:val="a2"/>
    <w:link w:val="aa"/>
    <w:uiPriority w:val="10"/>
    <w:rsid w:val="00402DC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ac">
    <w:name w:val="Body Text"/>
    <w:basedOn w:val="a1"/>
    <w:link w:val="ad"/>
    <w:rsid w:val="00402DCB"/>
    <w:pPr>
      <w:widowControl/>
    </w:pPr>
    <w:rPr>
      <w:rFonts w:ascii="Times New Roman" w:eastAsia="Times New Roman" w:hAnsi="Times New Roman" w:cs="Times New Roman"/>
      <w:b/>
      <w:color w:val="auto"/>
      <w:sz w:val="28"/>
      <w:szCs w:val="20"/>
      <w:lang w:val="x-none" w:eastAsia="x-none" w:bidi="ar-SA"/>
    </w:rPr>
  </w:style>
  <w:style w:type="character" w:customStyle="1" w:styleId="ad">
    <w:name w:val="Основной текст Знак"/>
    <w:basedOn w:val="a2"/>
    <w:link w:val="ac"/>
    <w:rsid w:val="00402DC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1">
    <w:name w:val="Body Text 2"/>
    <w:aliases w:val="Основной текст 2 Знак Знак Знак Знак"/>
    <w:basedOn w:val="a1"/>
    <w:link w:val="22"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32"/>
      <w:szCs w:val="20"/>
      <w:lang w:val="x-none" w:eastAsia="x-none" w:bidi="ar-SA"/>
    </w:rPr>
  </w:style>
  <w:style w:type="character" w:customStyle="1" w:styleId="22">
    <w:name w:val="Основной текст 2 Знак"/>
    <w:aliases w:val="Основной текст 2 Знак Знак Знак Знак Знак"/>
    <w:basedOn w:val="a2"/>
    <w:link w:val="21"/>
    <w:rsid w:val="00402DCB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e">
    <w:name w:val="Plain Text"/>
    <w:basedOn w:val="a1"/>
    <w:link w:val="af"/>
    <w:rsid w:val="00402DCB"/>
    <w:pPr>
      <w:widowControl/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af">
    <w:name w:val="Текст Знак"/>
    <w:basedOn w:val="a2"/>
    <w:link w:val="ae"/>
    <w:rsid w:val="00402D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0">
    <w:name w:val="Subtitle"/>
    <w:basedOn w:val="a1"/>
    <w:link w:val="af1"/>
    <w:qFormat/>
    <w:rsid w:val="00402DC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val="x-none" w:eastAsia="x-none" w:bidi="ar-SA"/>
    </w:rPr>
  </w:style>
  <w:style w:type="character" w:customStyle="1" w:styleId="af1">
    <w:name w:val="Подзаголовок Знак"/>
    <w:basedOn w:val="a2"/>
    <w:link w:val="af0"/>
    <w:rsid w:val="00402DC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2">
    <w:name w:val="Body Text Indent"/>
    <w:aliases w:val="текст,Основной текст 1,Нумерованный список !!,Надин стиль"/>
    <w:basedOn w:val="a1"/>
    <w:link w:val="af3"/>
    <w:uiPriority w:val="99"/>
    <w:rsid w:val="00402DCB"/>
    <w:pPr>
      <w:autoSpaceDE w:val="0"/>
      <w:autoSpaceDN w:val="0"/>
      <w:adjustRightInd w:val="0"/>
      <w:spacing w:after="120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3">
    <w:name w:val="Основной текст с отступом Знак"/>
    <w:aliases w:val="текст Знак,Основной текст 1 Знак,Нумерованный список !! Знак,Надин стиль Знак"/>
    <w:basedOn w:val="a2"/>
    <w:link w:val="af2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1">
    <w:name w:val="Body Text 3"/>
    <w:basedOn w:val="a1"/>
    <w:link w:val="32"/>
    <w:rsid w:val="00402DCB"/>
    <w:pPr>
      <w:autoSpaceDE w:val="0"/>
      <w:autoSpaceDN w:val="0"/>
      <w:adjustRightInd w:val="0"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2">
    <w:name w:val="Основной текст 3 Знак"/>
    <w:basedOn w:val="a2"/>
    <w:link w:val="31"/>
    <w:rsid w:val="00402D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4">
    <w:name w:val="header"/>
    <w:basedOn w:val="a1"/>
    <w:link w:val="af5"/>
    <w:uiPriority w:val="99"/>
    <w:rsid w:val="00402DC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5">
    <w:name w:val="Верхний колонтитул Знак"/>
    <w:basedOn w:val="a2"/>
    <w:link w:val="af4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6">
    <w:name w:val="footer"/>
    <w:basedOn w:val="a1"/>
    <w:link w:val="af7"/>
    <w:rsid w:val="00402DCB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7">
    <w:name w:val="Нижний колонтитул Знак"/>
    <w:basedOn w:val="a2"/>
    <w:link w:val="af6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8">
    <w:name w:val="page number"/>
    <w:rsid w:val="00402DCB"/>
  </w:style>
  <w:style w:type="paragraph" w:customStyle="1" w:styleId="af9">
    <w:name w:val="Знак Знак Знак Знак Знак Знак Знак"/>
    <w:basedOn w:val="a1"/>
    <w:rsid w:val="00402DCB"/>
    <w:pPr>
      <w:widowControl/>
      <w:spacing w:after="160" w:line="240" w:lineRule="exact"/>
    </w:pPr>
    <w:rPr>
      <w:rFonts w:ascii="Tahoma" w:eastAsia="Times New Roman" w:hAnsi="Tahoma" w:cs="Times New Roman"/>
      <w:color w:val="auto"/>
      <w:sz w:val="20"/>
      <w:szCs w:val="20"/>
      <w:lang w:val="en-US" w:eastAsia="en-US" w:bidi="ar-SA"/>
    </w:rPr>
  </w:style>
  <w:style w:type="paragraph" w:styleId="23">
    <w:name w:val="Body Text Indent 2"/>
    <w:basedOn w:val="a1"/>
    <w:link w:val="24"/>
    <w:rsid w:val="00402DCB"/>
    <w:pPr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24">
    <w:name w:val="Основной текст с отступом 2 Знак"/>
    <w:basedOn w:val="a2"/>
    <w:link w:val="23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fa">
    <w:name w:val="список с точками"/>
    <w:basedOn w:val="a1"/>
    <w:rsid w:val="00402DCB"/>
    <w:pPr>
      <w:widowControl/>
      <w:tabs>
        <w:tab w:val="num" w:pos="720"/>
        <w:tab w:val="num" w:pos="756"/>
      </w:tabs>
      <w:spacing w:line="312" w:lineRule="auto"/>
      <w:ind w:left="756" w:hanging="3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402D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Times New Roman"/>
      <w:color w:val="auto"/>
      <w:lang w:val="en-US" w:eastAsia="en-US" w:bidi="ar-SA"/>
    </w:rPr>
  </w:style>
  <w:style w:type="character" w:styleId="afc">
    <w:name w:val="annotation reference"/>
    <w:semiHidden/>
    <w:rsid w:val="00402DCB"/>
    <w:rPr>
      <w:sz w:val="16"/>
    </w:rPr>
  </w:style>
  <w:style w:type="paragraph" w:customStyle="1" w:styleId="Style127">
    <w:name w:val="Style127"/>
    <w:basedOn w:val="a1"/>
    <w:rsid w:val="00402DCB"/>
    <w:pPr>
      <w:autoSpaceDE w:val="0"/>
      <w:autoSpaceDN w:val="0"/>
      <w:adjustRightInd w:val="0"/>
      <w:spacing w:line="283" w:lineRule="exact"/>
      <w:jc w:val="both"/>
    </w:pPr>
    <w:rPr>
      <w:rFonts w:ascii="Arial" w:eastAsia="Times New Roman" w:hAnsi="Arial" w:cs="Arial"/>
      <w:color w:val="auto"/>
      <w:lang w:bidi="ar-SA"/>
    </w:rPr>
  </w:style>
  <w:style w:type="paragraph" w:customStyle="1" w:styleId="Style136">
    <w:name w:val="Style136"/>
    <w:basedOn w:val="a1"/>
    <w:rsid w:val="00402DCB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auto"/>
      <w:lang w:bidi="ar-SA"/>
    </w:rPr>
  </w:style>
  <w:style w:type="paragraph" w:customStyle="1" w:styleId="Style147">
    <w:name w:val="Style147"/>
    <w:basedOn w:val="a1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251">
    <w:name w:val="Style251"/>
    <w:basedOn w:val="a1"/>
    <w:rsid w:val="00402DCB"/>
    <w:pPr>
      <w:autoSpaceDE w:val="0"/>
      <w:autoSpaceDN w:val="0"/>
      <w:adjustRightInd w:val="0"/>
      <w:spacing w:line="235" w:lineRule="exact"/>
      <w:ind w:firstLine="139"/>
    </w:pPr>
    <w:rPr>
      <w:rFonts w:ascii="Arial" w:eastAsia="Times New Roman" w:hAnsi="Arial" w:cs="Arial"/>
      <w:color w:val="auto"/>
      <w:lang w:bidi="ar-SA"/>
    </w:rPr>
  </w:style>
  <w:style w:type="paragraph" w:customStyle="1" w:styleId="Style271">
    <w:name w:val="Style271"/>
    <w:basedOn w:val="a1"/>
    <w:rsid w:val="00402DCB"/>
    <w:pPr>
      <w:autoSpaceDE w:val="0"/>
      <w:autoSpaceDN w:val="0"/>
      <w:adjustRightInd w:val="0"/>
      <w:spacing w:line="269" w:lineRule="exact"/>
      <w:ind w:firstLine="413"/>
    </w:pPr>
    <w:rPr>
      <w:rFonts w:ascii="Arial" w:eastAsia="Times New Roman" w:hAnsi="Arial" w:cs="Arial"/>
      <w:color w:val="auto"/>
      <w:lang w:bidi="ar-SA"/>
    </w:rPr>
  </w:style>
  <w:style w:type="character" w:customStyle="1" w:styleId="FontStyle356">
    <w:name w:val="Font Style356"/>
    <w:rsid w:val="00402DCB"/>
    <w:rPr>
      <w:rFonts w:ascii="Times New Roman" w:hAnsi="Times New Roman" w:cs="Times New Roman"/>
      <w:sz w:val="20"/>
      <w:szCs w:val="20"/>
    </w:rPr>
  </w:style>
  <w:style w:type="character" w:customStyle="1" w:styleId="FontStyle358">
    <w:name w:val="Font Style358"/>
    <w:rsid w:val="00402DCB"/>
    <w:rPr>
      <w:rFonts w:ascii="Times New Roman" w:hAnsi="Times New Roman" w:cs="Times New Roman"/>
      <w:sz w:val="26"/>
      <w:szCs w:val="26"/>
    </w:rPr>
  </w:style>
  <w:style w:type="character" w:customStyle="1" w:styleId="FontStyle368">
    <w:name w:val="Font Style368"/>
    <w:rsid w:val="00402DCB"/>
    <w:rPr>
      <w:rFonts w:ascii="Times New Roman" w:hAnsi="Times New Roman" w:cs="Times New Roman"/>
      <w:sz w:val="22"/>
      <w:szCs w:val="22"/>
    </w:rPr>
  </w:style>
  <w:style w:type="character" w:customStyle="1" w:styleId="FontStyle369">
    <w:name w:val="Font Style369"/>
    <w:rsid w:val="00402DC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1">
    <w:name w:val="Font Style371"/>
    <w:rsid w:val="00402DCB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paragraph" w:customStyle="1" w:styleId="Style173">
    <w:name w:val="Style173"/>
    <w:basedOn w:val="a1"/>
    <w:uiPriority w:val="99"/>
    <w:rsid w:val="00402DCB"/>
    <w:pPr>
      <w:autoSpaceDE w:val="0"/>
      <w:autoSpaceDN w:val="0"/>
      <w:adjustRightInd w:val="0"/>
      <w:spacing w:line="254" w:lineRule="exact"/>
      <w:jc w:val="right"/>
    </w:pPr>
    <w:rPr>
      <w:rFonts w:ascii="Arial" w:eastAsia="Times New Roman" w:hAnsi="Arial" w:cs="Arial"/>
      <w:color w:val="auto"/>
      <w:lang w:bidi="ar-SA"/>
    </w:rPr>
  </w:style>
  <w:style w:type="paragraph" w:customStyle="1" w:styleId="Style253">
    <w:name w:val="Style253"/>
    <w:basedOn w:val="a1"/>
    <w:uiPriority w:val="99"/>
    <w:rsid w:val="00402DCB"/>
    <w:pPr>
      <w:autoSpaceDE w:val="0"/>
      <w:autoSpaceDN w:val="0"/>
      <w:adjustRightInd w:val="0"/>
      <w:spacing w:line="274" w:lineRule="exact"/>
    </w:pPr>
    <w:rPr>
      <w:rFonts w:ascii="Arial" w:eastAsia="Times New Roman" w:hAnsi="Arial" w:cs="Arial"/>
      <w:color w:val="auto"/>
      <w:lang w:bidi="ar-SA"/>
    </w:rPr>
  </w:style>
  <w:style w:type="paragraph" w:customStyle="1" w:styleId="Style272">
    <w:name w:val="Style272"/>
    <w:basedOn w:val="a1"/>
    <w:uiPriority w:val="99"/>
    <w:rsid w:val="00402DCB"/>
    <w:pPr>
      <w:autoSpaceDE w:val="0"/>
      <w:autoSpaceDN w:val="0"/>
      <w:adjustRightInd w:val="0"/>
    </w:pPr>
    <w:rPr>
      <w:rFonts w:ascii="Arial" w:eastAsia="Times New Roman" w:hAnsi="Arial" w:cs="Arial"/>
      <w:color w:val="auto"/>
      <w:lang w:bidi="ar-SA"/>
    </w:rPr>
  </w:style>
  <w:style w:type="character" w:customStyle="1" w:styleId="FontStyle405">
    <w:name w:val="Font Style405"/>
    <w:uiPriority w:val="99"/>
    <w:rsid w:val="00402DCB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d">
    <w:name w:val="footnote text"/>
    <w:basedOn w:val="a1"/>
    <w:link w:val="afe"/>
    <w:uiPriority w:val="99"/>
    <w:rsid w:val="00402DCB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val="x-none" w:eastAsia="x-none" w:bidi="ar-SA"/>
    </w:rPr>
  </w:style>
  <w:style w:type="character" w:customStyle="1" w:styleId="afe">
    <w:name w:val="Текст сноски Знак"/>
    <w:basedOn w:val="a2"/>
    <w:link w:val="afd"/>
    <w:uiPriority w:val="99"/>
    <w:rsid w:val="00402D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">
    <w:name w:val="Balloon Text"/>
    <w:basedOn w:val="a1"/>
    <w:link w:val="aff0"/>
    <w:uiPriority w:val="99"/>
    <w:semiHidden/>
    <w:rsid w:val="00402DCB"/>
    <w:pPr>
      <w:widowControl/>
    </w:pPr>
    <w:rPr>
      <w:rFonts w:ascii="Tahoma" w:eastAsia="Times New Roman" w:hAnsi="Tahoma" w:cs="Times New Roman"/>
      <w:color w:val="auto"/>
      <w:sz w:val="16"/>
      <w:szCs w:val="16"/>
      <w:lang w:val="x-none" w:eastAsia="x-none" w:bidi="ar-SA"/>
    </w:rPr>
  </w:style>
  <w:style w:type="character" w:customStyle="1" w:styleId="aff0">
    <w:name w:val="Текст выноски Знак"/>
    <w:basedOn w:val="a2"/>
    <w:link w:val="aff"/>
    <w:uiPriority w:val="99"/>
    <w:semiHidden/>
    <w:rsid w:val="00402DC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0">
    <w:name w:val="Block Text"/>
    <w:basedOn w:val="a1"/>
    <w:rsid w:val="00402DCB"/>
    <w:pPr>
      <w:widowControl/>
      <w:numPr>
        <w:numId w:val="2"/>
      </w:numPr>
      <w:ind w:right="201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paragraph" w:customStyle="1" w:styleId="14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onsPlusNonformat">
    <w:name w:val="ConsPlusNonformat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">
    <w:name w:val="Стиль1"/>
    <w:rsid w:val="00402DCB"/>
    <w:pPr>
      <w:numPr>
        <w:numId w:val="3"/>
      </w:numPr>
    </w:pPr>
  </w:style>
  <w:style w:type="paragraph" w:styleId="33">
    <w:name w:val="Body Text Indent 3"/>
    <w:basedOn w:val="a1"/>
    <w:link w:val="34"/>
    <w:uiPriority w:val="99"/>
    <w:rsid w:val="00402DCB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 w:bidi="ar-SA"/>
    </w:rPr>
  </w:style>
  <w:style w:type="character" w:customStyle="1" w:styleId="34">
    <w:name w:val="Основной текст с отступом 3 Знак"/>
    <w:basedOn w:val="a2"/>
    <w:link w:val="33"/>
    <w:uiPriority w:val="99"/>
    <w:rsid w:val="00402DC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f1">
    <w:name w:val="Strong"/>
    <w:uiPriority w:val="22"/>
    <w:qFormat/>
    <w:rsid w:val="00402DCB"/>
    <w:rPr>
      <w:b/>
      <w:bCs/>
    </w:rPr>
  </w:style>
  <w:style w:type="paragraph" w:styleId="41">
    <w:name w:val="toc 4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15">
    <w:name w:val="toc 1"/>
    <w:basedOn w:val="a1"/>
    <w:next w:val="a1"/>
    <w:autoRedefine/>
    <w:semiHidden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25">
    <w:name w:val="toc 2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bCs/>
      <w:noProof/>
      <w:color w:val="auto"/>
      <w:sz w:val="28"/>
      <w:szCs w:val="28"/>
      <w:lang w:bidi="ar-SA"/>
    </w:rPr>
  </w:style>
  <w:style w:type="paragraph" w:styleId="35">
    <w:name w:val="toc 3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51">
    <w:name w:val="toc 5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81">
    <w:name w:val="toc 8"/>
    <w:basedOn w:val="a1"/>
    <w:next w:val="a1"/>
    <w:autoRedefine/>
    <w:uiPriority w:val="39"/>
    <w:rsid w:val="00402DCB"/>
    <w:pPr>
      <w:tabs>
        <w:tab w:val="right" w:leader="dot" w:pos="9628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9">
    <w:name w:val="toc 9"/>
    <w:basedOn w:val="a1"/>
    <w:next w:val="a1"/>
    <w:autoRedefine/>
    <w:uiPriority w:val="39"/>
    <w:rsid w:val="00402DCB"/>
    <w:pPr>
      <w:tabs>
        <w:tab w:val="left" w:pos="426"/>
        <w:tab w:val="right" w:leader="dot" w:pos="9628"/>
      </w:tabs>
      <w:autoSpaceDE w:val="0"/>
      <w:autoSpaceDN w:val="0"/>
      <w:adjustRightInd w:val="0"/>
      <w:spacing w:line="360" w:lineRule="exact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1"/>
    <w:rsid w:val="00402DCB"/>
    <w:pPr>
      <w:widowControl/>
      <w:spacing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FontStyle50">
    <w:name w:val="Font Style50"/>
    <w:rsid w:val="00402DCB"/>
    <w:rPr>
      <w:rFonts w:ascii="Times New Roman" w:hAnsi="Times New Roman" w:cs="Times New Roman"/>
      <w:sz w:val="26"/>
      <w:szCs w:val="26"/>
    </w:rPr>
  </w:style>
  <w:style w:type="character" w:styleId="aff3">
    <w:name w:val="footnote reference"/>
    <w:uiPriority w:val="99"/>
    <w:unhideWhenUsed/>
    <w:rsid w:val="00402DCB"/>
    <w:rPr>
      <w:vertAlign w:val="superscript"/>
    </w:rPr>
  </w:style>
  <w:style w:type="paragraph" w:customStyle="1" w:styleId="16">
    <w:name w:val="Знак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4">
    <w:name w:val="Для таблиц"/>
    <w:basedOn w:val="a1"/>
    <w:rsid w:val="00402DCB"/>
    <w:pPr>
      <w:widowControl/>
    </w:pPr>
    <w:rPr>
      <w:rFonts w:ascii="Times New Roman" w:eastAsia="Times New Roman" w:hAnsi="Times New Roman" w:cs="Times New Roman"/>
      <w:color w:val="auto"/>
      <w:lang w:bidi="ar-SA"/>
    </w:rPr>
  </w:style>
  <w:style w:type="paragraph" w:styleId="36">
    <w:name w:val="List Bullet 3"/>
    <w:basedOn w:val="a1"/>
    <w:autoRedefine/>
    <w:uiPriority w:val="99"/>
    <w:rsid w:val="00402DCB"/>
    <w:pPr>
      <w:widowControl/>
      <w:tabs>
        <w:tab w:val="left" w:pos="708"/>
      </w:tabs>
      <w:ind w:firstLine="567"/>
    </w:pPr>
    <w:rPr>
      <w:rFonts w:ascii="Times New Roman" w:eastAsia="Times New Roman" w:hAnsi="Times New Roman" w:cs="Times New Roman"/>
      <w:bCs/>
      <w:i/>
      <w:iCs/>
      <w:color w:val="auto"/>
      <w:sz w:val="28"/>
      <w:szCs w:val="28"/>
      <w:lang w:bidi="ar-SA"/>
    </w:rPr>
  </w:style>
  <w:style w:type="paragraph" w:customStyle="1" w:styleId="FR2">
    <w:name w:val="FR2"/>
    <w:rsid w:val="00402DCB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1"/>
    <w:next w:val="a1"/>
    <w:rsid w:val="00402DCB"/>
    <w:pPr>
      <w:keepNext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BodyText21">
    <w:name w:val="Body Text 21"/>
    <w:basedOn w:val="a1"/>
    <w:rsid w:val="00402DCB"/>
    <w:pPr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fortables12">
    <w:name w:val="for_tables_12"/>
    <w:basedOn w:val="a1"/>
    <w:rsid w:val="00402DCB"/>
    <w:pPr>
      <w:widowControl/>
      <w:tabs>
        <w:tab w:val="num" w:pos="643"/>
      </w:tabs>
      <w:spacing w:line="320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aff5">
    <w:name w:val="Знак Знак Знак Знак Знак Знак Знак Знак Знак Знак"/>
    <w:basedOn w:val="a1"/>
    <w:rsid w:val="00402DCB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6">
    <w:name w:val="Знак Знак 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7">
    <w:name w:val="Знак Знак Знак Знак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10">
    <w:name w:val="Знак11"/>
    <w:basedOn w:val="a1"/>
    <w:rsid w:val="00402DCB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Body1">
    <w:name w:val="Body 1"/>
    <w:rsid w:val="00402DCB"/>
    <w:pPr>
      <w:spacing w:after="0" w:line="240" w:lineRule="auto"/>
    </w:pPr>
    <w:rPr>
      <w:rFonts w:ascii="Helvetica" w:eastAsia="Times New Roman" w:hAnsi="Helvetica" w:cs="Times New Roman"/>
      <w:color w:val="000000"/>
      <w:sz w:val="24"/>
      <w:szCs w:val="20"/>
      <w:lang w:val="en-US" w:eastAsia="ru-RU"/>
    </w:rPr>
  </w:style>
  <w:style w:type="paragraph" w:customStyle="1" w:styleId="aff8">
    <w:name w:val="С числами"/>
    <w:rsid w:val="00402DCB"/>
    <w:pPr>
      <w:tabs>
        <w:tab w:val="num" w:pos="822"/>
      </w:tabs>
      <w:spacing w:after="0" w:line="240" w:lineRule="auto"/>
      <w:ind w:left="822" w:hanging="255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No Spacing"/>
    <w:uiPriority w:val="1"/>
    <w:qFormat/>
    <w:rsid w:val="00402DC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13">
    <w:name w:val="Style13"/>
    <w:basedOn w:val="a1"/>
    <w:rsid w:val="00402DCB"/>
    <w:pPr>
      <w:autoSpaceDE w:val="0"/>
      <w:autoSpaceDN w:val="0"/>
      <w:adjustRightInd w:val="0"/>
      <w:spacing w:line="274" w:lineRule="exact"/>
    </w:pPr>
    <w:rPr>
      <w:rFonts w:ascii="Times New Roman" w:eastAsia="Times New Roman" w:hAnsi="Times New Roman" w:cs="Times New Roman"/>
      <w:color w:val="auto"/>
      <w:lang w:bidi="ar-SA"/>
    </w:rPr>
  </w:style>
  <w:style w:type="paragraph" w:styleId="HTML">
    <w:name w:val="HTML Preformatted"/>
    <w:basedOn w:val="a1"/>
    <w:link w:val="HTML0"/>
    <w:uiPriority w:val="99"/>
    <w:rsid w:val="00402DC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 w:cs="Times New Roman"/>
      <w:color w:val="auto"/>
      <w:sz w:val="20"/>
      <w:szCs w:val="20"/>
      <w:lang w:val="x-none" w:eastAsia="x-none" w:bidi="ar-SA"/>
    </w:rPr>
  </w:style>
  <w:style w:type="character" w:customStyle="1" w:styleId="HTML0">
    <w:name w:val="Стандартный HTML Знак"/>
    <w:basedOn w:val="a2"/>
    <w:link w:val="HTML"/>
    <w:uiPriority w:val="99"/>
    <w:rsid w:val="00402DCB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longtext">
    <w:name w:val="long_text"/>
    <w:rsid w:val="00402DCB"/>
    <w:rPr>
      <w:rFonts w:cs="Times New Roman"/>
    </w:rPr>
  </w:style>
  <w:style w:type="character" w:customStyle="1" w:styleId="FontStyle15">
    <w:name w:val="Font Style15"/>
    <w:rsid w:val="00402DCB"/>
    <w:rPr>
      <w:rFonts w:ascii="Times New Roman" w:hAnsi="Times New Roman"/>
      <w:sz w:val="16"/>
    </w:rPr>
  </w:style>
  <w:style w:type="paragraph" w:customStyle="1" w:styleId="Style4">
    <w:name w:val="Style4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3">
    <w:name w:val="Font Style33"/>
    <w:rsid w:val="00402DCB"/>
    <w:rPr>
      <w:rFonts w:ascii="Times New Roman" w:hAnsi="Times New Roman"/>
      <w:b/>
      <w:sz w:val="16"/>
    </w:rPr>
  </w:style>
  <w:style w:type="paragraph" w:customStyle="1" w:styleId="affa">
    <w:name w:val="Абзац"/>
    <w:basedOn w:val="a1"/>
    <w:rsid w:val="00402DCB"/>
    <w:pPr>
      <w:widowControl/>
      <w:spacing w:line="312" w:lineRule="auto"/>
      <w:ind w:firstLine="567"/>
      <w:jc w:val="both"/>
    </w:pPr>
    <w:rPr>
      <w:rFonts w:ascii="Times New Roman" w:eastAsia="Times New Roman" w:hAnsi="Times New Roman" w:cs="Times New Roman"/>
      <w:color w:val="auto"/>
      <w:spacing w:val="-4"/>
      <w:szCs w:val="20"/>
      <w:lang w:bidi="ar-SA"/>
    </w:rPr>
  </w:style>
  <w:style w:type="character" w:customStyle="1" w:styleId="FontStyle36">
    <w:name w:val="Font Style36"/>
    <w:rsid w:val="00402DCB"/>
    <w:rPr>
      <w:rFonts w:ascii="Times New Roman" w:hAnsi="Times New Roman"/>
      <w:sz w:val="26"/>
    </w:rPr>
  </w:style>
  <w:style w:type="character" w:customStyle="1" w:styleId="FontStyle38">
    <w:name w:val="Font Style38"/>
    <w:rsid w:val="00402DCB"/>
    <w:rPr>
      <w:rFonts w:ascii="Times New Roman" w:hAnsi="Times New Roman"/>
      <w:i/>
      <w:sz w:val="26"/>
    </w:rPr>
  </w:style>
  <w:style w:type="paragraph" w:customStyle="1" w:styleId="Style6">
    <w:name w:val="Style6"/>
    <w:basedOn w:val="a1"/>
    <w:rsid w:val="00402DCB"/>
    <w:pPr>
      <w:autoSpaceDE w:val="0"/>
      <w:autoSpaceDN w:val="0"/>
      <w:adjustRightInd w:val="0"/>
      <w:spacing w:line="196" w:lineRule="exact"/>
      <w:ind w:firstLine="475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89">
    <w:name w:val="Font Style89"/>
    <w:rsid w:val="00402DCB"/>
    <w:rPr>
      <w:rFonts w:ascii="Times New Roman" w:hAnsi="Times New Roman"/>
      <w:i/>
      <w:sz w:val="14"/>
    </w:rPr>
  </w:style>
  <w:style w:type="paragraph" w:customStyle="1" w:styleId="Style1">
    <w:name w:val="Style1"/>
    <w:basedOn w:val="a1"/>
    <w:rsid w:val="00402DCB"/>
    <w:pPr>
      <w:autoSpaceDE w:val="0"/>
      <w:autoSpaceDN w:val="0"/>
      <w:adjustRightInd w:val="0"/>
      <w:spacing w:line="4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1"/>
    <w:rsid w:val="00402DCB"/>
    <w:pPr>
      <w:autoSpaceDE w:val="0"/>
      <w:autoSpaceDN w:val="0"/>
      <w:adjustRightInd w:val="0"/>
      <w:spacing w:line="421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3">
    <w:name w:val="Style3"/>
    <w:basedOn w:val="a1"/>
    <w:rsid w:val="00402DCB"/>
    <w:pPr>
      <w:autoSpaceDE w:val="0"/>
      <w:autoSpaceDN w:val="0"/>
      <w:adjustRightInd w:val="0"/>
      <w:spacing w:line="494" w:lineRule="exact"/>
      <w:ind w:hanging="173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5">
    <w:name w:val="Style5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7">
    <w:name w:val="Style7"/>
    <w:basedOn w:val="a1"/>
    <w:uiPriority w:val="99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402DCB"/>
    <w:rPr>
      <w:rFonts w:ascii="Times New Roman" w:hAnsi="Times New Roman"/>
      <w:sz w:val="22"/>
    </w:rPr>
  </w:style>
  <w:style w:type="character" w:customStyle="1" w:styleId="FontStyle12">
    <w:name w:val="Font Style12"/>
    <w:rsid w:val="00402DCB"/>
    <w:rPr>
      <w:rFonts w:ascii="Times New Roman" w:hAnsi="Times New Roman"/>
      <w:b/>
      <w:sz w:val="22"/>
    </w:rPr>
  </w:style>
  <w:style w:type="character" w:customStyle="1" w:styleId="FontStyle13">
    <w:name w:val="Font Style13"/>
    <w:rsid w:val="00402DCB"/>
    <w:rPr>
      <w:rFonts w:ascii="Times New Roman" w:hAnsi="Times New Roman"/>
      <w:b/>
      <w:sz w:val="26"/>
    </w:rPr>
  </w:style>
  <w:style w:type="character" w:customStyle="1" w:styleId="FontStyle14">
    <w:name w:val="Font Style14"/>
    <w:rsid w:val="00402DCB"/>
    <w:rPr>
      <w:rFonts w:ascii="Times New Roman" w:hAnsi="Times New Roman"/>
      <w:sz w:val="26"/>
    </w:rPr>
  </w:style>
  <w:style w:type="paragraph" w:styleId="26">
    <w:name w:val="List Bullet 2"/>
    <w:basedOn w:val="a1"/>
    <w:uiPriority w:val="99"/>
    <w:rsid w:val="00402DCB"/>
    <w:pPr>
      <w:widowControl/>
      <w:tabs>
        <w:tab w:val="num" w:pos="643"/>
      </w:tabs>
      <w:ind w:left="643" w:hanging="360"/>
    </w:pPr>
    <w:rPr>
      <w:rFonts w:ascii="Arial" w:eastAsia="Times New Roman" w:hAnsi="Arial" w:cs="Arial"/>
      <w:color w:val="auto"/>
      <w:szCs w:val="28"/>
      <w:lang w:bidi="ar-SA"/>
    </w:rPr>
  </w:style>
  <w:style w:type="paragraph" w:customStyle="1" w:styleId="Style26">
    <w:name w:val="Style26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5">
    <w:name w:val="Font Style35"/>
    <w:rsid w:val="00402DCB"/>
    <w:rPr>
      <w:rFonts w:ascii="Times New Roman" w:hAnsi="Times New Roman"/>
      <w:sz w:val="26"/>
    </w:rPr>
  </w:style>
  <w:style w:type="paragraph" w:customStyle="1" w:styleId="Style14">
    <w:name w:val="Style14"/>
    <w:basedOn w:val="a1"/>
    <w:rsid w:val="00402DCB"/>
    <w:pPr>
      <w:autoSpaceDE w:val="0"/>
      <w:autoSpaceDN w:val="0"/>
      <w:adjustRightInd w:val="0"/>
      <w:spacing w:line="322" w:lineRule="exact"/>
      <w:ind w:firstLine="61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9">
    <w:name w:val="Style9"/>
    <w:basedOn w:val="a1"/>
    <w:rsid w:val="00402DCB"/>
    <w:pPr>
      <w:autoSpaceDE w:val="0"/>
      <w:autoSpaceDN w:val="0"/>
      <w:adjustRightInd w:val="0"/>
      <w:spacing w:line="194" w:lineRule="exact"/>
      <w:ind w:firstLine="518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5">
    <w:name w:val="Font Style25"/>
    <w:rsid w:val="00402DCB"/>
    <w:rPr>
      <w:rFonts w:ascii="Times New Roman" w:hAnsi="Times New Roman"/>
      <w:i/>
      <w:sz w:val="16"/>
    </w:rPr>
  </w:style>
  <w:style w:type="character" w:customStyle="1" w:styleId="FontStyle28">
    <w:name w:val="Font Style28"/>
    <w:rsid w:val="00402DCB"/>
    <w:rPr>
      <w:rFonts w:ascii="Times New Roman" w:hAnsi="Times New Roman"/>
      <w:sz w:val="14"/>
    </w:rPr>
  </w:style>
  <w:style w:type="character" w:customStyle="1" w:styleId="FontStyle34">
    <w:name w:val="Font Style34"/>
    <w:rsid w:val="00402DCB"/>
    <w:rPr>
      <w:rFonts w:ascii="Times New Roman" w:hAnsi="Times New Roman"/>
      <w:b/>
      <w:sz w:val="26"/>
    </w:rPr>
  </w:style>
  <w:style w:type="character" w:customStyle="1" w:styleId="FontStyle95">
    <w:name w:val="Font Style95"/>
    <w:rsid w:val="00402DCB"/>
    <w:rPr>
      <w:rFonts w:ascii="Times New Roman" w:hAnsi="Times New Roman"/>
      <w:sz w:val="14"/>
    </w:rPr>
  </w:style>
  <w:style w:type="paragraph" w:customStyle="1" w:styleId="a">
    <w:name w:val="Стиль_маркированный"/>
    <w:basedOn w:val="a1"/>
    <w:rsid w:val="00402DCB"/>
    <w:pPr>
      <w:widowControl/>
      <w:numPr>
        <w:numId w:val="8"/>
      </w:numPr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affb">
    <w:name w:val="Основной"/>
    <w:basedOn w:val="a1"/>
    <w:rsid w:val="00402DCB"/>
    <w:pPr>
      <w:widowControl/>
      <w:ind w:left="540" w:firstLine="720"/>
      <w:jc w:val="both"/>
    </w:pPr>
    <w:rPr>
      <w:rFonts w:ascii="Times New Roman" w:eastAsia="Times New Roman" w:hAnsi="Times New Roman" w:cs="Times New Roman"/>
      <w:bCs/>
      <w:color w:val="auto"/>
      <w:sz w:val="28"/>
      <w:szCs w:val="28"/>
      <w:lang w:bidi="ar-SA"/>
    </w:rPr>
  </w:style>
  <w:style w:type="paragraph" w:customStyle="1" w:styleId="Style12">
    <w:name w:val="Style12"/>
    <w:basedOn w:val="a1"/>
    <w:rsid w:val="00402DC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36">
    <w:name w:val="Font Style236"/>
    <w:rsid w:val="00402DCB"/>
    <w:rPr>
      <w:rFonts w:ascii="Times New Roman" w:hAnsi="Times New Roman"/>
      <w:sz w:val="18"/>
    </w:rPr>
  </w:style>
  <w:style w:type="character" w:customStyle="1" w:styleId="FontStyle263">
    <w:name w:val="Font Style263"/>
    <w:rsid w:val="00402DCB"/>
    <w:rPr>
      <w:rFonts w:ascii="Trebuchet MS" w:hAnsi="Trebuchet MS"/>
      <w:sz w:val="16"/>
    </w:rPr>
  </w:style>
  <w:style w:type="character" w:customStyle="1" w:styleId="FontStyle172">
    <w:name w:val="Font Style172"/>
    <w:rsid w:val="00402DCB"/>
    <w:rPr>
      <w:rFonts w:ascii="Times New Roman" w:hAnsi="Times New Roman"/>
      <w:sz w:val="28"/>
    </w:rPr>
  </w:style>
  <w:style w:type="character" w:customStyle="1" w:styleId="FontStyle43">
    <w:name w:val="Font Style43"/>
    <w:rsid w:val="00402DCB"/>
    <w:rPr>
      <w:rFonts w:ascii="Times New Roman" w:hAnsi="Times New Roman" w:cs="Times New Roman" w:hint="default"/>
      <w:sz w:val="26"/>
      <w:szCs w:val="26"/>
    </w:rPr>
  </w:style>
  <w:style w:type="character" w:customStyle="1" w:styleId="71">
    <w:name w:val="Основной текст (7)_"/>
    <w:link w:val="72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402DCB"/>
    <w:pPr>
      <w:widowControl/>
      <w:shd w:val="clear" w:color="auto" w:fill="FFFFFF"/>
      <w:spacing w:line="446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5"/>
      <w:szCs w:val="25"/>
      <w:lang w:eastAsia="en-US" w:bidi="ar-SA"/>
    </w:rPr>
  </w:style>
  <w:style w:type="character" w:customStyle="1" w:styleId="82">
    <w:name w:val="Основной текст (8)_"/>
    <w:link w:val="83"/>
    <w:rsid w:val="00402DCB"/>
    <w:rPr>
      <w:w w:val="150"/>
      <w:sz w:val="8"/>
      <w:szCs w:val="8"/>
      <w:shd w:val="clear" w:color="auto" w:fill="FFFFFF"/>
    </w:rPr>
  </w:style>
  <w:style w:type="character" w:customStyle="1" w:styleId="73">
    <w:name w:val="Основной текст + Полужирный7"/>
    <w:rsid w:val="00402DCB"/>
    <w:rPr>
      <w:rFonts w:ascii="Times New Roman" w:hAnsi="Times New Roman" w:cs="Times New Roman"/>
      <w:b/>
      <w:bCs/>
      <w:spacing w:val="0"/>
      <w:sz w:val="25"/>
      <w:szCs w:val="25"/>
    </w:rPr>
  </w:style>
  <w:style w:type="character" w:customStyle="1" w:styleId="90">
    <w:name w:val="Основной текст (9)_"/>
    <w:link w:val="91"/>
    <w:rsid w:val="00402DCB"/>
    <w:rPr>
      <w:i/>
      <w:iCs/>
      <w:sz w:val="25"/>
      <w:szCs w:val="25"/>
      <w:shd w:val="clear" w:color="auto" w:fill="FFFFFF"/>
    </w:rPr>
  </w:style>
  <w:style w:type="character" w:customStyle="1" w:styleId="92">
    <w:name w:val="Основной текст (9) + Полужирный"/>
    <w:aliases w:val="Не курсив"/>
    <w:rsid w:val="00402DCB"/>
    <w:rPr>
      <w:b/>
      <w:bCs/>
      <w:i/>
      <w:iCs/>
      <w:sz w:val="25"/>
      <w:szCs w:val="25"/>
      <w:shd w:val="clear" w:color="auto" w:fill="FFFFFF"/>
    </w:rPr>
  </w:style>
  <w:style w:type="paragraph" w:customStyle="1" w:styleId="83">
    <w:name w:val="Основной текст (8)"/>
    <w:basedOn w:val="a1"/>
    <w:link w:val="82"/>
    <w:rsid w:val="00402DCB"/>
    <w:pPr>
      <w:widowControl/>
      <w:shd w:val="clear" w:color="auto" w:fill="FFFFFF"/>
      <w:spacing w:line="240" w:lineRule="atLeast"/>
      <w:ind w:firstLine="720"/>
      <w:jc w:val="both"/>
    </w:pPr>
    <w:rPr>
      <w:rFonts w:asciiTheme="minorHAnsi" w:eastAsiaTheme="minorHAnsi" w:hAnsiTheme="minorHAnsi" w:cstheme="minorBidi"/>
      <w:color w:val="auto"/>
      <w:w w:val="150"/>
      <w:sz w:val="8"/>
      <w:szCs w:val="8"/>
      <w:lang w:eastAsia="en-US" w:bidi="ar-SA"/>
    </w:rPr>
  </w:style>
  <w:style w:type="paragraph" w:customStyle="1" w:styleId="91">
    <w:name w:val="Основной текст (9)"/>
    <w:basedOn w:val="a1"/>
    <w:link w:val="90"/>
    <w:rsid w:val="00402DCB"/>
    <w:pPr>
      <w:widowControl/>
      <w:shd w:val="clear" w:color="auto" w:fill="FFFFFF"/>
      <w:spacing w:line="446" w:lineRule="exact"/>
      <w:ind w:hanging="340"/>
    </w:pPr>
    <w:rPr>
      <w:rFonts w:asciiTheme="minorHAnsi" w:eastAsiaTheme="minorHAnsi" w:hAnsiTheme="minorHAnsi" w:cstheme="minorBidi"/>
      <w:i/>
      <w:iCs/>
      <w:color w:val="auto"/>
      <w:sz w:val="25"/>
      <w:szCs w:val="25"/>
      <w:lang w:eastAsia="en-US" w:bidi="ar-SA"/>
    </w:rPr>
  </w:style>
  <w:style w:type="character" w:customStyle="1" w:styleId="52">
    <w:name w:val="Основной текст + Полужирный5"/>
    <w:aliases w:val="Курсив,Основной текст + Полужирный34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42">
    <w:name w:val="Основной текст + Полужирный4"/>
    <w:aliases w:val="Курсив6"/>
    <w:rsid w:val="00402DCB"/>
    <w:rPr>
      <w:rFonts w:ascii="Times New Roman" w:hAnsi="Times New Roman" w:cs="Times New Roman"/>
      <w:b/>
      <w:bCs/>
      <w:i/>
      <w:iCs/>
      <w:spacing w:val="0"/>
      <w:sz w:val="25"/>
      <w:szCs w:val="25"/>
    </w:rPr>
  </w:style>
  <w:style w:type="character" w:customStyle="1" w:styleId="u">
    <w:name w:val="u"/>
    <w:rsid w:val="00402DCB"/>
  </w:style>
  <w:style w:type="paragraph" w:customStyle="1" w:styleId="FR4">
    <w:name w:val="FR4"/>
    <w:rsid w:val="00402DC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Courier New" w:eastAsia="Times New Roman" w:hAnsi="Courier New" w:cs="Times New Roman"/>
      <w:sz w:val="18"/>
      <w:szCs w:val="20"/>
      <w:lang w:eastAsia="ru-RU"/>
    </w:rPr>
  </w:style>
  <w:style w:type="character" w:customStyle="1" w:styleId="unnamedstyle05char">
    <w:name w:val="unnamedstyle05__char"/>
    <w:rsid w:val="00402DCB"/>
  </w:style>
  <w:style w:type="paragraph" w:customStyle="1" w:styleId="ConsPlusCell">
    <w:name w:val="ConsPlusCell"/>
    <w:uiPriority w:val="99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7">
    <w:name w:val="Заголовок №1_"/>
    <w:link w:val="18"/>
    <w:uiPriority w:val="99"/>
    <w:locked/>
    <w:rsid w:val="00402DCB"/>
    <w:rPr>
      <w:b/>
      <w:sz w:val="26"/>
      <w:shd w:val="clear" w:color="auto" w:fill="FFFFFF"/>
    </w:rPr>
  </w:style>
  <w:style w:type="paragraph" w:customStyle="1" w:styleId="18">
    <w:name w:val="Заголовок №1"/>
    <w:basedOn w:val="a1"/>
    <w:link w:val="17"/>
    <w:uiPriority w:val="99"/>
    <w:rsid w:val="00402DCB"/>
    <w:pPr>
      <w:widowControl/>
      <w:shd w:val="clear" w:color="auto" w:fill="FFFFFF"/>
      <w:spacing w:before="540" w:after="240" w:line="302" w:lineRule="exact"/>
      <w:jc w:val="center"/>
      <w:outlineLvl w:val="0"/>
    </w:pPr>
    <w:rPr>
      <w:rFonts w:asciiTheme="minorHAnsi" w:eastAsiaTheme="minorHAnsi" w:hAnsiTheme="minorHAnsi" w:cstheme="minorBidi"/>
      <w:b/>
      <w:color w:val="auto"/>
      <w:sz w:val="26"/>
      <w:szCs w:val="22"/>
      <w:lang w:eastAsia="en-US" w:bidi="ar-SA"/>
    </w:rPr>
  </w:style>
  <w:style w:type="paragraph" w:customStyle="1" w:styleId="Default">
    <w:name w:val="Default"/>
    <w:rsid w:val="00402D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9">
    <w:name w:val="Нет списка1"/>
    <w:next w:val="a4"/>
    <w:semiHidden/>
    <w:rsid w:val="00402DCB"/>
  </w:style>
  <w:style w:type="table" w:customStyle="1" w:styleId="1a">
    <w:name w:val="Сетка таблицы1"/>
    <w:basedOn w:val="a3"/>
    <w:next w:val="a8"/>
    <w:rsid w:val="00402D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402DCB"/>
    <w:pPr>
      <w:numPr>
        <w:numId w:val="1"/>
      </w:numPr>
    </w:pPr>
  </w:style>
  <w:style w:type="paragraph" w:customStyle="1" w:styleId="p3">
    <w:name w:val="p3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3">
    <w:name w:val="s3"/>
    <w:rsid w:val="00402DCB"/>
  </w:style>
  <w:style w:type="paragraph" w:styleId="affc">
    <w:name w:val="annotation text"/>
    <w:basedOn w:val="a1"/>
    <w:link w:val="affd"/>
    <w:uiPriority w:val="99"/>
    <w:unhideWhenUsed/>
    <w:rsid w:val="00402DCB"/>
    <w:rPr>
      <w:sz w:val="20"/>
      <w:szCs w:val="20"/>
      <w:lang w:val="x-none" w:eastAsia="x-none"/>
    </w:rPr>
  </w:style>
  <w:style w:type="character" w:customStyle="1" w:styleId="affd">
    <w:name w:val="Текст примечания Знак"/>
    <w:basedOn w:val="a2"/>
    <w:link w:val="affc"/>
    <w:uiPriority w:val="99"/>
    <w:rsid w:val="00402DCB"/>
    <w:rPr>
      <w:rFonts w:ascii="Courier New" w:eastAsia="Courier New" w:hAnsi="Courier New" w:cs="Courier New"/>
      <w:color w:val="000000"/>
      <w:sz w:val="20"/>
      <w:szCs w:val="20"/>
      <w:lang w:val="x-none" w:eastAsia="x-none" w:bidi="ru-RU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402DCB"/>
    <w:rPr>
      <w:b/>
      <w:bCs/>
    </w:rPr>
  </w:style>
  <w:style w:type="character" w:customStyle="1" w:styleId="afff">
    <w:name w:val="Тема примечания Знак"/>
    <w:basedOn w:val="affd"/>
    <w:link w:val="affe"/>
    <w:uiPriority w:val="99"/>
    <w:semiHidden/>
    <w:rsid w:val="00402DCB"/>
    <w:rPr>
      <w:rFonts w:ascii="Courier New" w:eastAsia="Courier New" w:hAnsi="Courier New" w:cs="Courier New"/>
      <w:b/>
      <w:bCs/>
      <w:color w:val="000000"/>
      <w:sz w:val="20"/>
      <w:szCs w:val="20"/>
      <w:lang w:val="x-none" w:eastAsia="x-none" w:bidi="ru-RU"/>
    </w:rPr>
  </w:style>
  <w:style w:type="paragraph" w:customStyle="1" w:styleId="s1">
    <w:name w:val="s_1"/>
    <w:basedOn w:val="a1"/>
    <w:rsid w:val="00402DC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7">
    <w:name w:val="Абзац списка Знак"/>
    <w:aliases w:val="подтабл Знак"/>
    <w:link w:val="a6"/>
    <w:uiPriority w:val="34"/>
    <w:locked/>
    <w:rsid w:val="00402DCB"/>
    <w:rPr>
      <w:rFonts w:ascii="Calibri" w:eastAsia="Calibri" w:hAnsi="Calibri" w:cs="Times New Roman"/>
      <w:lang w:val="x-none"/>
    </w:rPr>
  </w:style>
  <w:style w:type="character" w:customStyle="1" w:styleId="s9">
    <w:name w:val="s9"/>
    <w:uiPriority w:val="99"/>
    <w:rsid w:val="00402DCB"/>
    <w:rPr>
      <w:rFonts w:cs="Times New Roman"/>
    </w:rPr>
  </w:style>
  <w:style w:type="table" w:customStyle="1" w:styleId="27">
    <w:name w:val="Сетка таблицы2"/>
    <w:basedOn w:val="a3"/>
    <w:next w:val="a8"/>
    <w:uiPriority w:val="59"/>
    <w:rsid w:val="000968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3">
    <w:name w:val="Font Style123"/>
    <w:uiPriority w:val="99"/>
    <w:rsid w:val="00D662C3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em1">
    <w:name w:val="em1"/>
    <w:basedOn w:val="a2"/>
    <w:rsid w:val="00C4341F"/>
  </w:style>
  <w:style w:type="character" w:customStyle="1" w:styleId="80">
    <w:name w:val="Заголовок 8 Знак"/>
    <w:basedOn w:val="a2"/>
    <w:link w:val="8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numbering" w:customStyle="1" w:styleId="28">
    <w:name w:val="Нет списка2"/>
    <w:next w:val="a4"/>
    <w:uiPriority w:val="99"/>
    <w:semiHidden/>
    <w:unhideWhenUsed/>
    <w:rsid w:val="001B3581"/>
  </w:style>
  <w:style w:type="character" w:customStyle="1" w:styleId="43">
    <w:name w:val="Основной текст (4)_ Знак"/>
    <w:basedOn w:val="a2"/>
    <w:link w:val="44"/>
    <w:locked/>
    <w:rsid w:val="001B3581"/>
    <w:rPr>
      <w:rFonts w:eastAsia="Arial Unicode MS"/>
      <w:b/>
      <w:bCs/>
      <w:sz w:val="27"/>
      <w:szCs w:val="27"/>
      <w:shd w:val="clear" w:color="auto" w:fill="FFFFFF"/>
    </w:rPr>
  </w:style>
  <w:style w:type="paragraph" w:customStyle="1" w:styleId="44">
    <w:name w:val="Основной текст (4)_"/>
    <w:basedOn w:val="a1"/>
    <w:link w:val="43"/>
    <w:rsid w:val="001B3581"/>
    <w:pPr>
      <w:widowControl/>
      <w:shd w:val="clear" w:color="auto" w:fill="FFFFFF"/>
      <w:spacing w:before="360" w:after="600" w:line="298" w:lineRule="exact"/>
      <w:jc w:val="center"/>
    </w:pPr>
    <w:rPr>
      <w:rFonts w:asciiTheme="minorHAnsi" w:eastAsia="Arial Unicode MS" w:hAnsiTheme="minorHAnsi" w:cstheme="minorBidi"/>
      <w:b/>
      <w:bCs/>
      <w:color w:val="auto"/>
      <w:sz w:val="27"/>
      <w:szCs w:val="27"/>
      <w:lang w:eastAsia="en-US" w:bidi="ar-SA"/>
    </w:rPr>
  </w:style>
  <w:style w:type="paragraph" w:customStyle="1" w:styleId="310">
    <w:name w:val="Основной текст с отступом 31"/>
    <w:basedOn w:val="a1"/>
    <w:rsid w:val="001B3581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210">
    <w:name w:val="Основной текст с отступом 21"/>
    <w:basedOn w:val="a1"/>
    <w:rsid w:val="001B3581"/>
    <w:pPr>
      <w:ind w:left="709" w:firstLine="731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1b">
    <w:name w:val="Обычный1"/>
    <w:rsid w:val="001B35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Заголовок 11"/>
    <w:basedOn w:val="a1"/>
    <w:qFormat/>
    <w:rsid w:val="001B3581"/>
    <w:pPr>
      <w:spacing w:before="1"/>
      <w:ind w:left="222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TableParagraph">
    <w:name w:val="Table Paragraph"/>
    <w:basedOn w:val="a1"/>
    <w:uiPriority w:val="1"/>
    <w:qFormat/>
    <w:rsid w:val="001B3581"/>
    <w:rPr>
      <w:rFonts w:ascii="Times New Roman" w:eastAsia="Times New Roman" w:hAnsi="Times New Roman" w:cs="Times New Roman"/>
      <w:color w:val="auto"/>
      <w:sz w:val="22"/>
      <w:szCs w:val="22"/>
      <w:lang w:val="en-US" w:eastAsia="en-US" w:bidi="ar-SA"/>
    </w:rPr>
  </w:style>
  <w:style w:type="paragraph" w:customStyle="1" w:styleId="510">
    <w:name w:val="Заголовок 51"/>
    <w:basedOn w:val="a1"/>
    <w:next w:val="a1"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4"/>
    </w:pPr>
    <w:rPr>
      <w:rFonts w:ascii="Cambria" w:eastAsia="Times New Roman" w:hAnsi="Cambria" w:cs="Times New Roman"/>
      <w:color w:val="243F60"/>
      <w:sz w:val="20"/>
      <w:szCs w:val="20"/>
      <w:lang w:bidi="ar-SA"/>
    </w:rPr>
  </w:style>
  <w:style w:type="paragraph" w:customStyle="1" w:styleId="810">
    <w:name w:val="Заголовок 81"/>
    <w:basedOn w:val="a1"/>
    <w:next w:val="a1"/>
    <w:uiPriority w:val="9"/>
    <w:semiHidden/>
    <w:unhideWhenUsed/>
    <w:qFormat/>
    <w:rsid w:val="001B3581"/>
    <w:pPr>
      <w:keepNext/>
      <w:keepLines/>
      <w:autoSpaceDE w:val="0"/>
      <w:autoSpaceDN w:val="0"/>
      <w:adjustRightInd w:val="0"/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  <w:lang w:bidi="ar-SA"/>
    </w:rPr>
  </w:style>
  <w:style w:type="numbering" w:customStyle="1" w:styleId="112">
    <w:name w:val="Нет списка11"/>
    <w:next w:val="a4"/>
    <w:uiPriority w:val="99"/>
    <w:semiHidden/>
    <w:unhideWhenUsed/>
    <w:rsid w:val="001B3581"/>
  </w:style>
  <w:style w:type="character" w:customStyle="1" w:styleId="113">
    <w:name w:val="Заголовок 1 Знак1"/>
    <w:basedOn w:val="a2"/>
    <w:uiPriority w:val="9"/>
    <w:rsid w:val="001B35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11">
    <w:name w:val="Заголовок 5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1B358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37">
    <w:name w:val="Сетка таблицы3"/>
    <w:basedOn w:val="a3"/>
    <w:next w:val="a8"/>
    <w:uiPriority w:val="59"/>
    <w:rsid w:val="001B35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нак Знак Знак Знак Знак Знак Знак1 Знак Знак Знак Знак Знак Знак Знак Знак Знак"/>
    <w:basedOn w:val="a1"/>
    <w:rsid w:val="001B3581"/>
    <w:pPr>
      <w:widowControl/>
      <w:tabs>
        <w:tab w:val="num" w:pos="643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1d">
    <w:name w:val="Текст1"/>
    <w:basedOn w:val="a1"/>
    <w:rsid w:val="001B3581"/>
    <w:pPr>
      <w:widowControl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29">
    <w:name w:val="Заголовок №2_"/>
    <w:basedOn w:val="a2"/>
    <w:link w:val="2a"/>
    <w:uiPriority w:val="99"/>
    <w:locked/>
    <w:rsid w:val="001B3581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a">
    <w:name w:val="Заголовок №2"/>
    <w:basedOn w:val="a1"/>
    <w:link w:val="29"/>
    <w:uiPriority w:val="99"/>
    <w:rsid w:val="001B3581"/>
    <w:pPr>
      <w:widowControl/>
      <w:shd w:val="clear" w:color="auto" w:fill="FFFFFF"/>
      <w:spacing w:before="300" w:line="317" w:lineRule="exact"/>
      <w:ind w:hanging="560"/>
      <w:jc w:val="center"/>
      <w:outlineLvl w:val="1"/>
    </w:pPr>
    <w:rPr>
      <w:rFonts w:ascii="Times New Roman" w:eastAsiaTheme="minorHAnsi" w:hAnsi="Times New Roman" w:cs="Times New Roman"/>
      <w:b/>
      <w:bCs/>
      <w:color w:val="auto"/>
      <w:sz w:val="27"/>
      <w:szCs w:val="27"/>
      <w:lang w:eastAsia="en-US" w:bidi="ar-SA"/>
    </w:rPr>
  </w:style>
  <w:style w:type="paragraph" w:customStyle="1" w:styleId="38">
    <w:name w:val="стиль списка 3"/>
    <w:basedOn w:val="a1"/>
    <w:next w:val="a1"/>
    <w:uiPriority w:val="99"/>
    <w:rsid w:val="001B3581"/>
    <w:pPr>
      <w:jc w:val="both"/>
    </w:pPr>
    <w:rPr>
      <w:rFonts w:ascii="Times New Roman" w:eastAsia="Arial Unicode MS" w:hAnsi="Times New Roman" w:cs="Times New Roman"/>
      <w:iCs/>
      <w:color w:val="auto"/>
      <w:szCs w:val="20"/>
      <w:lang w:bidi="ar-SA"/>
    </w:rPr>
  </w:style>
  <w:style w:type="paragraph" w:customStyle="1" w:styleId="240">
    <w:name w:val="Основной текст24"/>
    <w:basedOn w:val="a1"/>
    <w:rsid w:val="001B3581"/>
    <w:pPr>
      <w:widowControl/>
      <w:shd w:val="clear" w:color="auto" w:fill="FFFFFF"/>
      <w:spacing w:after="240" w:line="322" w:lineRule="exact"/>
      <w:jc w:val="center"/>
    </w:pPr>
    <w:rPr>
      <w:rFonts w:ascii="Times New Roman" w:eastAsia="Arial Unicode MS" w:hAnsi="Times New Roman" w:cs="Times New Roman"/>
      <w:noProof/>
      <w:color w:val="auto"/>
      <w:sz w:val="27"/>
      <w:szCs w:val="27"/>
      <w:lang w:bidi="ar-SA"/>
    </w:rPr>
  </w:style>
  <w:style w:type="character" w:customStyle="1" w:styleId="submenu-table">
    <w:name w:val="submenu-table"/>
    <w:basedOn w:val="a2"/>
    <w:uiPriority w:val="99"/>
    <w:rsid w:val="001B3581"/>
    <w:rPr>
      <w:rFonts w:cs="Times New Roman"/>
    </w:rPr>
  </w:style>
  <w:style w:type="character" w:customStyle="1" w:styleId="2b">
    <w:name w:val="Основной текст (2)_"/>
    <w:basedOn w:val="a2"/>
    <w:link w:val="211"/>
    <w:locked/>
    <w:rsid w:val="001B3581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211">
    <w:name w:val="Основной текст (2)1"/>
    <w:basedOn w:val="a1"/>
    <w:link w:val="2b"/>
    <w:rsid w:val="001B3581"/>
    <w:pPr>
      <w:widowControl/>
      <w:shd w:val="clear" w:color="auto" w:fill="FFFFFF"/>
      <w:spacing w:after="300" w:line="302" w:lineRule="exact"/>
    </w:pPr>
    <w:rPr>
      <w:rFonts w:ascii="Times New Roman" w:eastAsiaTheme="minorHAnsi" w:hAnsi="Times New Roman" w:cs="Times New Roman"/>
      <w:color w:val="auto"/>
      <w:lang w:eastAsia="en-US" w:bidi="ar-SA"/>
    </w:rPr>
  </w:style>
  <w:style w:type="character" w:customStyle="1" w:styleId="afff0">
    <w:name w:val="Основной текст_"/>
    <w:basedOn w:val="a2"/>
    <w:link w:val="2c"/>
    <w:uiPriority w:val="99"/>
    <w:locked/>
    <w:rsid w:val="001B3581"/>
    <w:rPr>
      <w:rFonts w:ascii="Times New Roman" w:hAnsi="Times New Roman" w:cs="Times New Roman"/>
      <w:shd w:val="clear" w:color="auto" w:fill="FFFFFF"/>
    </w:rPr>
  </w:style>
  <w:style w:type="paragraph" w:customStyle="1" w:styleId="2c">
    <w:name w:val="Основной текст2"/>
    <w:basedOn w:val="a1"/>
    <w:link w:val="afff0"/>
    <w:uiPriority w:val="99"/>
    <w:rsid w:val="001B3581"/>
    <w:pPr>
      <w:widowControl/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 w:bidi="ar-SA"/>
    </w:rPr>
  </w:style>
  <w:style w:type="paragraph" w:customStyle="1" w:styleId="212">
    <w:name w:val="Основной текст 21"/>
    <w:basedOn w:val="a1"/>
    <w:rsid w:val="001B3581"/>
    <w:pPr>
      <w:widowControl/>
      <w:autoSpaceDE w:val="0"/>
      <w:spacing w:line="360" w:lineRule="auto"/>
      <w:ind w:firstLine="720"/>
      <w:jc w:val="both"/>
    </w:pPr>
    <w:rPr>
      <w:rFonts w:ascii="Arial" w:eastAsia="Times New Roman" w:hAnsi="Arial" w:cs="Arial"/>
      <w:color w:val="auto"/>
      <w:sz w:val="28"/>
      <w:szCs w:val="28"/>
      <w:lang w:eastAsia="ar-SA" w:bidi="ar-SA"/>
    </w:rPr>
  </w:style>
  <w:style w:type="character" w:styleId="afff1">
    <w:name w:val="Emphasis"/>
    <w:basedOn w:val="a2"/>
    <w:uiPriority w:val="20"/>
    <w:qFormat/>
    <w:rsid w:val="001B3581"/>
    <w:rPr>
      <w:i/>
      <w:iCs/>
    </w:rPr>
  </w:style>
  <w:style w:type="character" w:customStyle="1" w:styleId="61">
    <w:name w:val="Основной текст (6)_"/>
    <w:basedOn w:val="a2"/>
    <w:link w:val="62"/>
    <w:uiPriority w:val="99"/>
    <w:locked/>
    <w:rsid w:val="001B3581"/>
    <w:rPr>
      <w:rFonts w:ascii="Times New Roman" w:hAnsi="Times New Roman"/>
      <w:i/>
      <w:iCs/>
      <w:sz w:val="24"/>
      <w:szCs w:val="24"/>
      <w:shd w:val="clear" w:color="auto" w:fill="FFFFFF"/>
    </w:rPr>
  </w:style>
  <w:style w:type="paragraph" w:customStyle="1" w:styleId="62">
    <w:name w:val="Основной текст (6)"/>
    <w:basedOn w:val="a1"/>
    <w:link w:val="61"/>
    <w:uiPriority w:val="99"/>
    <w:rsid w:val="001B3581"/>
    <w:pPr>
      <w:widowControl/>
      <w:shd w:val="clear" w:color="auto" w:fill="FFFFFF"/>
      <w:spacing w:line="274" w:lineRule="exact"/>
      <w:jc w:val="both"/>
    </w:pPr>
    <w:rPr>
      <w:rFonts w:ascii="Times New Roman" w:eastAsiaTheme="minorHAnsi" w:hAnsi="Times New Roman" w:cstheme="minorBidi"/>
      <w:i/>
      <w:iCs/>
      <w:color w:val="auto"/>
      <w:lang w:eastAsia="en-US" w:bidi="ar-SA"/>
    </w:rPr>
  </w:style>
  <w:style w:type="character" w:customStyle="1" w:styleId="1110">
    <w:name w:val="Основной текст (111)_"/>
    <w:basedOn w:val="a2"/>
    <w:link w:val="1111"/>
    <w:uiPriority w:val="99"/>
    <w:locked/>
    <w:rsid w:val="001B3581"/>
    <w:rPr>
      <w:rFonts w:ascii="Century Gothic" w:hAnsi="Century Gothic"/>
      <w:spacing w:val="-20"/>
      <w:shd w:val="clear" w:color="auto" w:fill="FFFFFF"/>
    </w:rPr>
  </w:style>
  <w:style w:type="paragraph" w:customStyle="1" w:styleId="1111">
    <w:name w:val="Основной текст (111)"/>
    <w:basedOn w:val="a1"/>
    <w:link w:val="1110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Century Gothic" w:eastAsiaTheme="minorHAnsi" w:hAnsi="Century Gothic" w:cstheme="minorBidi"/>
      <w:color w:val="auto"/>
      <w:spacing w:val="-20"/>
      <w:sz w:val="22"/>
      <w:szCs w:val="22"/>
      <w:lang w:eastAsia="en-US" w:bidi="ar-SA"/>
    </w:rPr>
  </w:style>
  <w:style w:type="character" w:customStyle="1" w:styleId="107">
    <w:name w:val="Основной текст (107)_"/>
    <w:basedOn w:val="a2"/>
    <w:link w:val="1070"/>
    <w:uiPriority w:val="99"/>
    <w:locked/>
    <w:rsid w:val="001B3581"/>
    <w:rPr>
      <w:rFonts w:ascii="Franklin Gothic Book" w:hAnsi="Franklin Gothic Book" w:cs="Franklin Gothic Book"/>
      <w:noProof/>
      <w:sz w:val="25"/>
      <w:szCs w:val="25"/>
      <w:shd w:val="clear" w:color="auto" w:fill="FFFFFF"/>
    </w:rPr>
  </w:style>
  <w:style w:type="character" w:customStyle="1" w:styleId="108">
    <w:name w:val="Основной текст (108)_"/>
    <w:basedOn w:val="a2"/>
    <w:link w:val="1080"/>
    <w:uiPriority w:val="99"/>
    <w:locked/>
    <w:rsid w:val="001B3581"/>
    <w:rPr>
      <w:rFonts w:ascii="Franklin Gothic Book" w:hAnsi="Franklin Gothic Book" w:cs="Franklin Gothic Book"/>
      <w:noProof/>
      <w:sz w:val="24"/>
      <w:szCs w:val="24"/>
      <w:shd w:val="clear" w:color="auto" w:fill="FFFFFF"/>
    </w:rPr>
  </w:style>
  <w:style w:type="character" w:customStyle="1" w:styleId="109">
    <w:name w:val="Основной текст (109)_"/>
    <w:basedOn w:val="a2"/>
    <w:link w:val="1090"/>
    <w:uiPriority w:val="99"/>
    <w:locked/>
    <w:rsid w:val="001B3581"/>
    <w:rPr>
      <w:rFonts w:ascii="Geneva" w:hAnsi="Geneva" w:cs="Geneva"/>
      <w:spacing w:val="-20"/>
      <w:sz w:val="18"/>
      <w:szCs w:val="18"/>
      <w:shd w:val="clear" w:color="auto" w:fill="FFFFFF"/>
    </w:rPr>
  </w:style>
  <w:style w:type="paragraph" w:customStyle="1" w:styleId="1070">
    <w:name w:val="Основной текст (107)"/>
    <w:basedOn w:val="a1"/>
    <w:link w:val="107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sz w:val="25"/>
      <w:szCs w:val="25"/>
      <w:lang w:eastAsia="en-US" w:bidi="ar-SA"/>
    </w:rPr>
  </w:style>
  <w:style w:type="paragraph" w:customStyle="1" w:styleId="1080">
    <w:name w:val="Основной текст (108)"/>
    <w:basedOn w:val="a1"/>
    <w:link w:val="108"/>
    <w:uiPriority w:val="99"/>
    <w:rsid w:val="001B3581"/>
    <w:pPr>
      <w:widowControl/>
      <w:shd w:val="clear" w:color="auto" w:fill="FFFFFF"/>
      <w:spacing w:line="240" w:lineRule="atLeast"/>
    </w:pPr>
    <w:rPr>
      <w:rFonts w:ascii="Franklin Gothic Book" w:eastAsiaTheme="minorHAnsi" w:hAnsi="Franklin Gothic Book" w:cs="Franklin Gothic Book"/>
      <w:noProof/>
      <w:color w:val="auto"/>
      <w:lang w:eastAsia="en-US" w:bidi="ar-SA"/>
    </w:rPr>
  </w:style>
  <w:style w:type="paragraph" w:customStyle="1" w:styleId="1090">
    <w:name w:val="Основной текст (109)"/>
    <w:basedOn w:val="a1"/>
    <w:link w:val="109"/>
    <w:uiPriority w:val="99"/>
    <w:rsid w:val="001B3581"/>
    <w:pPr>
      <w:widowControl/>
      <w:shd w:val="clear" w:color="auto" w:fill="FFFFFF"/>
      <w:spacing w:before="180" w:line="240" w:lineRule="atLeast"/>
    </w:pPr>
    <w:rPr>
      <w:rFonts w:ascii="Geneva" w:eastAsiaTheme="minorHAnsi" w:hAnsi="Geneva" w:cs="Geneva"/>
      <w:color w:val="auto"/>
      <w:spacing w:val="-20"/>
      <w:sz w:val="18"/>
      <w:szCs w:val="18"/>
      <w:lang w:eastAsia="en-US" w:bidi="ar-SA"/>
    </w:rPr>
  </w:style>
  <w:style w:type="paragraph" w:customStyle="1" w:styleId="1100">
    <w:name w:val="Основной текст (110)"/>
    <w:basedOn w:val="a1"/>
    <w:uiPriority w:val="99"/>
    <w:rsid w:val="001B3581"/>
    <w:pPr>
      <w:widowControl/>
      <w:shd w:val="clear" w:color="auto" w:fill="FFFFFF"/>
      <w:spacing w:line="240" w:lineRule="atLeast"/>
    </w:pPr>
    <w:rPr>
      <w:rFonts w:ascii="Century Gothic" w:eastAsia="Arial Unicode MS" w:hAnsi="Century Gothic" w:cs="Times New Roman"/>
      <w:noProof/>
      <w:color w:val="auto"/>
      <w:sz w:val="22"/>
      <w:szCs w:val="22"/>
      <w:lang w:bidi="ar-SA"/>
    </w:rPr>
  </w:style>
  <w:style w:type="character" w:customStyle="1" w:styleId="2d">
    <w:name w:val="Подпись к таблице (2)_"/>
    <w:basedOn w:val="a2"/>
    <w:link w:val="2e"/>
    <w:uiPriority w:val="99"/>
    <w:locked/>
    <w:rsid w:val="001B358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e">
    <w:name w:val="Подпись к таблице (2)"/>
    <w:basedOn w:val="a1"/>
    <w:link w:val="2d"/>
    <w:uiPriority w:val="99"/>
    <w:rsid w:val="001B3581"/>
    <w:pPr>
      <w:widowControl/>
      <w:shd w:val="clear" w:color="auto" w:fill="FFFFFF"/>
      <w:spacing w:line="317" w:lineRule="exact"/>
      <w:jc w:val="both"/>
    </w:pPr>
    <w:rPr>
      <w:rFonts w:ascii="Times New Roman" w:eastAsiaTheme="minorHAnsi" w:hAnsi="Times New Roman" w:cs="Times New Roman"/>
      <w:color w:val="auto"/>
      <w:sz w:val="27"/>
      <w:szCs w:val="27"/>
      <w:lang w:eastAsia="en-US" w:bidi="ar-SA"/>
    </w:rPr>
  </w:style>
  <w:style w:type="character" w:customStyle="1" w:styleId="39">
    <w:name w:val="Основной текст (3)_"/>
    <w:basedOn w:val="a2"/>
    <w:link w:val="3a"/>
    <w:uiPriority w:val="99"/>
    <w:locked/>
    <w:rsid w:val="001B3581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a">
    <w:name w:val="Основной текст (3)"/>
    <w:basedOn w:val="a1"/>
    <w:link w:val="39"/>
    <w:uiPriority w:val="99"/>
    <w:rsid w:val="001B3581"/>
    <w:pPr>
      <w:widowControl/>
      <w:shd w:val="clear" w:color="auto" w:fill="FFFFFF"/>
      <w:spacing w:line="322" w:lineRule="exact"/>
      <w:jc w:val="both"/>
    </w:pPr>
    <w:rPr>
      <w:rFonts w:ascii="Times New Roman" w:eastAsiaTheme="minorHAnsi" w:hAnsi="Times New Roman" w:cs="Times New Roman"/>
      <w:i/>
      <w:iCs/>
      <w:color w:val="auto"/>
      <w:sz w:val="28"/>
      <w:szCs w:val="28"/>
      <w:lang w:eastAsia="en-US" w:bidi="ar-SA"/>
    </w:rPr>
  </w:style>
  <w:style w:type="paragraph" w:customStyle="1" w:styleId="1e">
    <w:name w:val="Абзац списка1"/>
    <w:basedOn w:val="a1"/>
    <w:semiHidden/>
    <w:rsid w:val="001B3581"/>
    <w:pPr>
      <w:widowControl/>
      <w:ind w:left="720"/>
      <w:contextualSpacing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1B3581"/>
    <w:pPr>
      <w:widowControl/>
      <w:pBdr>
        <w:bottom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eastAsia="ar-SA" w:bidi="ar-SA"/>
    </w:rPr>
  </w:style>
  <w:style w:type="character" w:customStyle="1" w:styleId="z-0">
    <w:name w:val="z-Начало формы Знак"/>
    <w:basedOn w:val="a2"/>
    <w:link w:val="z-"/>
    <w:uiPriority w:val="99"/>
    <w:semiHidden/>
    <w:rsid w:val="001B3581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2f">
    <w:name w:val="Абзац списка2"/>
    <w:basedOn w:val="a1"/>
    <w:rsid w:val="001B3581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350">
    <w:name w:val="Основной текст + Полужирный35"/>
    <w:basedOn w:val="a2"/>
    <w:rsid w:val="001B3581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f0">
    <w:name w:val="Основной текст (2)"/>
    <w:basedOn w:val="2b"/>
    <w:rsid w:val="001B35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1">
    <w:name w:val="Основной текст (2) + Курсив"/>
    <w:basedOn w:val="2b"/>
    <w:rsid w:val="001B358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45">
    <w:name w:val="Основной текст (4)"/>
    <w:basedOn w:val="a1"/>
    <w:rsid w:val="001B3581"/>
    <w:pPr>
      <w:shd w:val="clear" w:color="auto" w:fill="FFFFFF"/>
      <w:spacing w:before="300" w:after="300" w:line="360" w:lineRule="exact"/>
      <w:ind w:hanging="188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B35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2">
    <w:name w:val="Intense Emphasis"/>
    <w:basedOn w:val="a2"/>
    <w:uiPriority w:val="21"/>
    <w:qFormat/>
    <w:rsid w:val="001B3581"/>
    <w:rPr>
      <w:b/>
      <w:bCs/>
      <w:i/>
      <w:iCs/>
      <w:color w:val="4F81BD" w:themeColor="accent1"/>
    </w:rPr>
  </w:style>
  <w:style w:type="character" w:customStyle="1" w:styleId="intro">
    <w:name w:val="intro"/>
    <w:basedOn w:val="a2"/>
    <w:rsid w:val="001B3581"/>
  </w:style>
  <w:style w:type="character" w:customStyle="1" w:styleId="idea">
    <w:name w:val="idea"/>
    <w:basedOn w:val="a2"/>
    <w:rsid w:val="001B3581"/>
  </w:style>
  <w:style w:type="paragraph" w:styleId="2f2">
    <w:name w:val="Quote"/>
    <w:basedOn w:val="a1"/>
    <w:next w:val="a1"/>
    <w:link w:val="2f3"/>
    <w:uiPriority w:val="29"/>
    <w:qFormat/>
    <w:rsid w:val="001B3581"/>
    <w:pPr>
      <w:widowControl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ar-SA"/>
    </w:rPr>
  </w:style>
  <w:style w:type="character" w:customStyle="1" w:styleId="2f3">
    <w:name w:val="Цитата 2 Знак"/>
    <w:basedOn w:val="a2"/>
    <w:link w:val="2f2"/>
    <w:uiPriority w:val="29"/>
    <w:rsid w:val="001B3581"/>
    <w:rPr>
      <w:rFonts w:eastAsiaTheme="minorEastAsia"/>
      <w:i/>
      <w:iCs/>
      <w:color w:val="000000" w:themeColor="text1"/>
      <w:lang w:eastAsia="ru-RU"/>
    </w:rPr>
  </w:style>
  <w:style w:type="character" w:styleId="afff3">
    <w:name w:val="Subtle Emphasis"/>
    <w:basedOn w:val="a2"/>
    <w:uiPriority w:val="19"/>
    <w:qFormat/>
    <w:rsid w:val="001B3581"/>
    <w:rPr>
      <w:i/>
      <w:iCs/>
      <w:color w:val="808080" w:themeColor="text1" w:themeTint="7F"/>
    </w:rPr>
  </w:style>
  <w:style w:type="character" w:customStyle="1" w:styleId="53">
    <w:name w:val="Основной текст (5)_"/>
    <w:basedOn w:val="a2"/>
    <w:link w:val="54"/>
    <w:rsid w:val="001B3581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55">
    <w:name w:val="Основной текст (5) + Не курсив"/>
    <w:basedOn w:val="53"/>
    <w:rsid w:val="001B358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4">
    <w:name w:val="Основной текст (5)"/>
    <w:basedOn w:val="a1"/>
    <w:link w:val="53"/>
    <w:rsid w:val="001B3581"/>
    <w:pPr>
      <w:shd w:val="clear" w:color="auto" w:fill="FFFFFF"/>
      <w:spacing w:line="350" w:lineRule="exact"/>
      <w:jc w:val="both"/>
    </w:pPr>
    <w:rPr>
      <w:rFonts w:ascii="Times New Roman" w:eastAsia="Times New Roman" w:hAnsi="Times New Roman" w:cs="Times New Roman"/>
      <w:i/>
      <w:iCs/>
      <w:color w:val="auto"/>
      <w:sz w:val="28"/>
      <w:szCs w:val="28"/>
      <w:lang w:eastAsia="en-US" w:bidi="ar-SA"/>
    </w:rPr>
  </w:style>
  <w:style w:type="character" w:customStyle="1" w:styleId="211pt">
    <w:name w:val="Основной текст (2) + 11 pt;Полужирный"/>
    <w:basedOn w:val="2b"/>
    <w:rsid w:val="001B35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3b">
    <w:name w:val="Абзац списка3"/>
    <w:basedOn w:val="a1"/>
    <w:rsid w:val="000B0AAA"/>
    <w:pPr>
      <w:widowControl/>
      <w:suppressAutoHyphens/>
      <w:spacing w:before="10" w:line="100" w:lineRule="atLeast"/>
      <w:ind w:left="105" w:firstLine="482"/>
    </w:pPr>
    <w:rPr>
      <w:rFonts w:ascii="Times New Roman" w:eastAsia="Times New Roman" w:hAnsi="Times New Roman" w:cs="Times New Roman"/>
      <w:color w:val="auto"/>
      <w:kern w:val="1"/>
      <w:sz w:val="22"/>
      <w:szCs w:val="22"/>
      <w:lang w:val="en-US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739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59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5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5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8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9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6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7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8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43677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7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5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44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7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8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57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66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7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4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7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39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7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53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9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7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826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6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3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5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84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3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69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2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98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6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25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1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8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6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5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8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52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06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2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1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19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20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15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34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0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9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4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36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93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41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8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2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87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8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8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30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43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8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5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2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2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4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5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91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36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4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882209" TargetMode="External"/><Relationship Id="rId13" Type="http://schemas.openxmlformats.org/officeDocument/2006/relationships/hyperlink" Target="http://znanium.com/catalog/product/989940" TargetMode="External"/><Relationship Id="rId18" Type="http://schemas.openxmlformats.org/officeDocument/2006/relationships/footer" Target="footer1.xml"/><Relationship Id="rId26" Type="http://schemas.openxmlformats.org/officeDocument/2006/relationships/hyperlink" Target="http://znanium.com/catalog/product/88398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znanium.com/catalog/product/5085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891189" TargetMode="External"/><Relationship Id="rId17" Type="http://schemas.openxmlformats.org/officeDocument/2006/relationships/hyperlink" Target="http://www.consultant.ru" TargetMode="External"/><Relationship Id="rId25" Type="http://schemas.openxmlformats.org/officeDocument/2006/relationships/hyperlink" Target="http://znanium.com/catalog/product/98994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aw.edu.ru" TargetMode="External"/><Relationship Id="rId20" Type="http://schemas.openxmlformats.org/officeDocument/2006/relationships/hyperlink" Target="http://znanium.com/catalog/product/882209" TargetMode="External"/><Relationship Id="rId29" Type="http://schemas.openxmlformats.org/officeDocument/2006/relationships/hyperlink" Target="http://www.consultant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944074" TargetMode="External"/><Relationship Id="rId24" Type="http://schemas.openxmlformats.org/officeDocument/2006/relationships/hyperlink" Target="http://znanium.com/catalog/product/891189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kodeks.ru" TargetMode="External"/><Relationship Id="rId23" Type="http://schemas.openxmlformats.org/officeDocument/2006/relationships/hyperlink" Target="http://znanium.com/catalog/product/944074" TargetMode="External"/><Relationship Id="rId28" Type="http://schemas.openxmlformats.org/officeDocument/2006/relationships/hyperlink" Target="http://www.law.edu.ru" TargetMode="External"/><Relationship Id="rId10" Type="http://schemas.openxmlformats.org/officeDocument/2006/relationships/hyperlink" Target="http://znanium.com/catalog/product/542450" TargetMode="External"/><Relationship Id="rId19" Type="http://schemas.openxmlformats.org/officeDocument/2006/relationships/footer" Target="footer2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508522" TargetMode="External"/><Relationship Id="rId14" Type="http://schemas.openxmlformats.org/officeDocument/2006/relationships/hyperlink" Target="http://znanium.com/catalog/product/883981" TargetMode="External"/><Relationship Id="rId22" Type="http://schemas.openxmlformats.org/officeDocument/2006/relationships/hyperlink" Target="http://znanium.com/catalog/product/542450" TargetMode="External"/><Relationship Id="rId27" Type="http://schemas.openxmlformats.org/officeDocument/2006/relationships/hyperlink" Target="http://www.kodeks.ru" TargetMode="External"/><Relationship Id="rId30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71</Pages>
  <Words>20242</Words>
  <Characters>115380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Admin406</cp:lastModifiedBy>
  <cp:revision>14</cp:revision>
  <cp:lastPrinted>2019-01-10T09:26:00Z</cp:lastPrinted>
  <dcterms:created xsi:type="dcterms:W3CDTF">2019-03-15T08:00:00Z</dcterms:created>
  <dcterms:modified xsi:type="dcterms:W3CDTF">2019-06-20T09:51:00Z</dcterms:modified>
</cp:coreProperties>
</file>